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7619D05" w14:textId="77777777" w:rsidR="005C55AE" w:rsidRDefault="000107D0">
      <w:pPr>
        <w:pStyle w:val="Titre"/>
        <w:rPr>
          <w:rFonts w:ascii="Calibri" w:hAnsi="Calibri" w:cs="Calibri"/>
        </w:rPr>
      </w:pPr>
      <w:bookmarkStart w:id="0" w:name="_Toc455758588"/>
      <w:bookmarkStart w:id="1" w:name="_Toc455758741"/>
      <w:bookmarkStart w:id="2" w:name="_Toc83022852"/>
      <w:r>
        <w:rPr>
          <w:rFonts w:ascii="Calibri" w:hAnsi="Calibri" w:cs="Calibri"/>
        </w:rPr>
        <w:t>ANNEXE 0 : PROCEDURES DE TRAVAIL INFORMATISEES</w:t>
      </w:r>
      <w:bookmarkEnd w:id="0"/>
      <w:bookmarkEnd w:id="1"/>
      <w:bookmarkEnd w:id="2"/>
    </w:p>
    <w:p w14:paraId="66D19F35" w14:textId="77777777" w:rsidR="005C55AE" w:rsidRDefault="005C55AE">
      <w:pPr>
        <w:suppressAutoHyphens w:val="0"/>
        <w:rPr>
          <w:rFonts w:ascii="Calibri" w:hAnsi="Calibri" w:cs="Calibri"/>
          <w:b/>
          <w:bCs/>
          <w:sz w:val="24"/>
          <w:szCs w:val="24"/>
        </w:rPr>
      </w:pPr>
    </w:p>
    <w:p w14:paraId="12D59EA8" w14:textId="77777777" w:rsidR="005C55AE" w:rsidRDefault="005C55AE">
      <w:pPr>
        <w:suppressAutoHyphens w:val="0"/>
        <w:spacing w:after="160" w:line="259" w:lineRule="auto"/>
        <w:rPr>
          <w:rFonts w:ascii="Calibri" w:eastAsia="Calibri" w:hAnsi="Calibri"/>
          <w:sz w:val="22"/>
          <w:szCs w:val="22"/>
          <w:lang w:val="fr-BE" w:eastAsia="en-US"/>
        </w:rPr>
      </w:pPr>
    </w:p>
    <w:p w14:paraId="283443D0" w14:textId="77777777" w:rsidR="005C55AE" w:rsidRDefault="000107D0">
      <w:pPr>
        <w:tabs>
          <w:tab w:val="right" w:leader="dot" w:pos="9638"/>
        </w:tabs>
        <w:suppressAutoHyphens w:val="0"/>
        <w:spacing w:before="120" w:after="120" w:line="259" w:lineRule="auto"/>
        <w:jc w:val="center"/>
        <w:rPr>
          <w:rFonts w:ascii="Calibri" w:eastAsia="Calibri" w:hAnsi="Calibri" w:cs="Calibri"/>
          <w:b/>
          <w:bCs/>
          <w:caps/>
          <w:sz w:val="28"/>
          <w:lang w:val="fr-BE" w:eastAsia="en-US"/>
        </w:rPr>
      </w:pPr>
      <w:bookmarkStart w:id="3" w:name="_Toc113612167"/>
      <w:bookmarkStart w:id="4" w:name="TableMatière_Toc113612167"/>
      <w:r>
        <w:rPr>
          <w:rFonts w:ascii="Calibri" w:eastAsia="Calibri" w:hAnsi="Calibri" w:cs="Calibri"/>
          <w:b/>
          <w:bCs/>
          <w:caps/>
          <w:sz w:val="28"/>
          <w:lang w:val="fr-BE" w:eastAsia="en-US"/>
        </w:rPr>
        <w:t>TABLE DES MATIèreS</w:t>
      </w:r>
      <w:bookmarkEnd w:id="3"/>
      <w:bookmarkEnd w:id="4"/>
    </w:p>
    <w:p w14:paraId="781A3F8D" w14:textId="77777777" w:rsidR="005C55AE" w:rsidRDefault="005C55AE">
      <w:pPr>
        <w:tabs>
          <w:tab w:val="right" w:leader="dot" w:pos="9638"/>
        </w:tabs>
        <w:suppressAutoHyphens w:val="0"/>
        <w:spacing w:before="120" w:after="120" w:line="259" w:lineRule="auto"/>
        <w:jc w:val="center"/>
        <w:rPr>
          <w:rFonts w:ascii="Calibri" w:eastAsia="Calibri" w:hAnsi="Calibri" w:cs="Calibri"/>
          <w:b/>
          <w:bCs/>
          <w:caps/>
          <w:sz w:val="28"/>
          <w:lang w:val="fr-BE" w:eastAsia="en-US"/>
        </w:rPr>
      </w:pPr>
    </w:p>
    <w:p w14:paraId="2204FEE2" w14:textId="77777777" w:rsidR="005C55AE" w:rsidRDefault="000107D0">
      <w:pPr>
        <w:pStyle w:val="TM1"/>
        <w:tabs>
          <w:tab w:val="right" w:leader="dot" w:pos="10138"/>
        </w:tabs>
        <w:rPr>
          <w:rFonts w:asciiTheme="minorHAnsi" w:eastAsiaTheme="minorEastAsia" w:hAnsiTheme="minorHAnsi" w:cstheme="minorBidi"/>
          <w:b w:val="0"/>
          <w:bCs w:val="0"/>
          <w:i w:val="0"/>
          <w:iCs w:val="0"/>
          <w:noProof/>
          <w:sz w:val="22"/>
          <w:szCs w:val="22"/>
          <w:lang w:val="fr-BE" w:eastAsia="fr-BE"/>
        </w:rPr>
      </w:pPr>
      <w:r>
        <w:rPr>
          <w:rFonts w:eastAsia="Calibri"/>
          <w:caps/>
          <w:sz w:val="28"/>
          <w:lang w:val="fr-BE" w:eastAsia="en-US"/>
        </w:rPr>
        <w:fldChar w:fldCharType="begin"/>
      </w:r>
      <w:r>
        <w:rPr>
          <w:rFonts w:eastAsia="Calibri"/>
          <w:caps/>
          <w:sz w:val="28"/>
          <w:lang w:val="fr-BE" w:eastAsia="en-US"/>
        </w:rPr>
        <w:instrText xml:space="preserve"> TOC \h \z \t "Annexe 0 - Titre 1;1;Annexe 0 Titre 2;2;Annexe 0 Titre 3;3" </w:instrText>
      </w:r>
      <w:r>
        <w:rPr>
          <w:rFonts w:eastAsia="Calibri"/>
          <w:caps/>
          <w:sz w:val="28"/>
          <w:lang w:val="fr-BE" w:eastAsia="en-US"/>
        </w:rPr>
        <w:fldChar w:fldCharType="separate"/>
      </w:r>
      <w:hyperlink w:anchor="_Toc138069473" w:history="1">
        <w:r>
          <w:rPr>
            <w:rStyle w:val="Lienhypertexte"/>
            <w:noProof/>
            <w:lang w:bidi="hi-IN"/>
          </w:rPr>
          <w:t>Liste des documents à compléter</w:t>
        </w:r>
        <w:r>
          <w:rPr>
            <w:noProof/>
            <w:webHidden/>
          </w:rPr>
          <w:tab/>
        </w:r>
        <w:r>
          <w:rPr>
            <w:noProof/>
            <w:webHidden/>
          </w:rPr>
          <w:fldChar w:fldCharType="begin"/>
        </w:r>
        <w:r>
          <w:rPr>
            <w:noProof/>
            <w:webHidden/>
          </w:rPr>
          <w:instrText xml:space="preserve"> PAGEREF _Toc138069473 \h </w:instrText>
        </w:r>
        <w:r>
          <w:rPr>
            <w:noProof/>
            <w:webHidden/>
          </w:rPr>
        </w:r>
        <w:r>
          <w:rPr>
            <w:noProof/>
            <w:webHidden/>
          </w:rPr>
          <w:fldChar w:fldCharType="separate"/>
        </w:r>
        <w:r>
          <w:rPr>
            <w:noProof/>
            <w:webHidden/>
          </w:rPr>
          <w:t>2</w:t>
        </w:r>
        <w:r>
          <w:rPr>
            <w:noProof/>
            <w:webHidden/>
          </w:rPr>
          <w:fldChar w:fldCharType="end"/>
        </w:r>
      </w:hyperlink>
    </w:p>
    <w:p w14:paraId="34B2E4EA" w14:textId="77777777" w:rsidR="005C55AE" w:rsidRDefault="00907A50">
      <w:pPr>
        <w:pStyle w:val="TM1"/>
        <w:tabs>
          <w:tab w:val="right" w:leader="dot" w:pos="10138"/>
        </w:tabs>
        <w:rPr>
          <w:rFonts w:asciiTheme="minorHAnsi" w:eastAsiaTheme="minorEastAsia" w:hAnsiTheme="minorHAnsi" w:cstheme="minorBidi"/>
          <w:b w:val="0"/>
          <w:bCs w:val="0"/>
          <w:i w:val="0"/>
          <w:iCs w:val="0"/>
          <w:noProof/>
          <w:sz w:val="22"/>
          <w:szCs w:val="22"/>
          <w:lang w:val="fr-BE" w:eastAsia="fr-BE"/>
        </w:rPr>
      </w:pPr>
      <w:hyperlink w:anchor="_Toc138069474" w:history="1">
        <w:r w:rsidR="000107D0">
          <w:rPr>
            <w:rStyle w:val="Lienhypertexte"/>
            <w:noProof/>
            <w:lang w:bidi="hi-IN"/>
          </w:rPr>
          <w:t>Echéances à respecter pour le renvoi des différents documents et fichiers</w:t>
        </w:r>
        <w:r w:rsidR="000107D0">
          <w:rPr>
            <w:noProof/>
            <w:webHidden/>
          </w:rPr>
          <w:tab/>
        </w:r>
        <w:r w:rsidR="000107D0">
          <w:rPr>
            <w:noProof/>
            <w:webHidden/>
          </w:rPr>
          <w:fldChar w:fldCharType="begin"/>
        </w:r>
        <w:r w:rsidR="000107D0">
          <w:rPr>
            <w:noProof/>
            <w:webHidden/>
          </w:rPr>
          <w:instrText xml:space="preserve"> PAGEREF _Toc138069474 \h </w:instrText>
        </w:r>
        <w:r w:rsidR="000107D0">
          <w:rPr>
            <w:noProof/>
            <w:webHidden/>
          </w:rPr>
        </w:r>
        <w:r w:rsidR="000107D0">
          <w:rPr>
            <w:noProof/>
            <w:webHidden/>
          </w:rPr>
          <w:fldChar w:fldCharType="separate"/>
        </w:r>
        <w:r w:rsidR="000107D0">
          <w:rPr>
            <w:noProof/>
            <w:webHidden/>
          </w:rPr>
          <w:t>5</w:t>
        </w:r>
        <w:r w:rsidR="000107D0">
          <w:rPr>
            <w:noProof/>
            <w:webHidden/>
          </w:rPr>
          <w:fldChar w:fldCharType="end"/>
        </w:r>
      </w:hyperlink>
    </w:p>
    <w:p w14:paraId="4E04C36B" w14:textId="77777777" w:rsidR="005C55AE" w:rsidRDefault="00907A50">
      <w:pPr>
        <w:pStyle w:val="TM1"/>
        <w:tabs>
          <w:tab w:val="right" w:leader="dot" w:pos="10138"/>
        </w:tabs>
        <w:rPr>
          <w:rFonts w:asciiTheme="minorHAnsi" w:eastAsiaTheme="minorEastAsia" w:hAnsiTheme="minorHAnsi" w:cstheme="minorBidi"/>
          <w:b w:val="0"/>
          <w:bCs w:val="0"/>
          <w:i w:val="0"/>
          <w:iCs w:val="0"/>
          <w:noProof/>
          <w:sz w:val="22"/>
          <w:szCs w:val="22"/>
          <w:lang w:val="fr-BE" w:eastAsia="fr-BE"/>
        </w:rPr>
      </w:pPr>
      <w:hyperlink w:anchor="_Toc138069475" w:history="1">
        <w:r w:rsidR="000107D0">
          <w:rPr>
            <w:rStyle w:val="Lienhypertexte"/>
            <w:noProof/>
            <w:lang w:bidi="hi-IN"/>
          </w:rPr>
          <w:t>Description et calendrier du processus</w:t>
        </w:r>
        <w:r w:rsidR="000107D0">
          <w:rPr>
            <w:noProof/>
            <w:webHidden/>
          </w:rPr>
          <w:tab/>
        </w:r>
        <w:r w:rsidR="000107D0">
          <w:rPr>
            <w:noProof/>
            <w:webHidden/>
          </w:rPr>
          <w:fldChar w:fldCharType="begin"/>
        </w:r>
        <w:r w:rsidR="000107D0">
          <w:rPr>
            <w:noProof/>
            <w:webHidden/>
          </w:rPr>
          <w:instrText xml:space="preserve"> PAGEREF _Toc138069475 \h </w:instrText>
        </w:r>
        <w:r w:rsidR="000107D0">
          <w:rPr>
            <w:noProof/>
            <w:webHidden/>
          </w:rPr>
        </w:r>
        <w:r w:rsidR="000107D0">
          <w:rPr>
            <w:noProof/>
            <w:webHidden/>
          </w:rPr>
          <w:fldChar w:fldCharType="separate"/>
        </w:r>
        <w:r w:rsidR="000107D0">
          <w:rPr>
            <w:noProof/>
            <w:webHidden/>
          </w:rPr>
          <w:t>7</w:t>
        </w:r>
        <w:r w:rsidR="000107D0">
          <w:rPr>
            <w:noProof/>
            <w:webHidden/>
          </w:rPr>
          <w:fldChar w:fldCharType="end"/>
        </w:r>
      </w:hyperlink>
    </w:p>
    <w:p w14:paraId="27C9B49E" w14:textId="77777777" w:rsidR="005C55AE" w:rsidRDefault="00907A50">
      <w:pPr>
        <w:pStyle w:val="TM3"/>
        <w:tabs>
          <w:tab w:val="left" w:pos="800"/>
          <w:tab w:val="right" w:leader="dot" w:pos="10138"/>
        </w:tabs>
        <w:rPr>
          <w:rFonts w:asciiTheme="minorHAnsi" w:eastAsiaTheme="minorEastAsia" w:hAnsiTheme="minorHAnsi" w:cstheme="minorBidi"/>
          <w:noProof/>
          <w:sz w:val="22"/>
          <w:szCs w:val="22"/>
          <w:lang w:val="fr-BE" w:eastAsia="fr-BE"/>
        </w:rPr>
      </w:pPr>
      <w:hyperlink w:anchor="_Toc138069476" w:history="1">
        <w:r w:rsidR="000107D0">
          <w:rPr>
            <w:rStyle w:val="Lienhypertexte"/>
            <w:rFonts w:eastAsia="Calibri"/>
            <w:i/>
            <w:noProof/>
            <w:lang w:val="fr-BE" w:eastAsia="en-US"/>
          </w:rPr>
          <w:t>A.</w:t>
        </w:r>
        <w:r w:rsidR="000107D0">
          <w:rPr>
            <w:rFonts w:asciiTheme="minorHAnsi" w:eastAsiaTheme="minorEastAsia" w:hAnsiTheme="minorHAnsi" w:cstheme="minorBidi"/>
            <w:noProof/>
            <w:sz w:val="22"/>
            <w:szCs w:val="22"/>
            <w:lang w:val="fr-BE" w:eastAsia="fr-BE"/>
          </w:rPr>
          <w:tab/>
        </w:r>
        <w:r w:rsidR="000107D0">
          <w:rPr>
            <w:rStyle w:val="Lienhypertexte"/>
            <w:rFonts w:eastAsia="Calibri"/>
            <w:i/>
            <w:noProof/>
            <w:lang w:val="fr-BE" w:eastAsia="en-US"/>
          </w:rPr>
          <w:t>Pour l’enseignement secondaire ordinaire et spécialisé  – Sauf le personnel administratif (voir le point C de ce point)</w:t>
        </w:r>
        <w:r w:rsidR="000107D0">
          <w:rPr>
            <w:noProof/>
            <w:webHidden/>
          </w:rPr>
          <w:tab/>
        </w:r>
        <w:r w:rsidR="000107D0">
          <w:rPr>
            <w:noProof/>
            <w:webHidden/>
          </w:rPr>
          <w:fldChar w:fldCharType="begin"/>
        </w:r>
        <w:r w:rsidR="000107D0">
          <w:rPr>
            <w:noProof/>
            <w:webHidden/>
          </w:rPr>
          <w:instrText xml:space="preserve"> PAGEREF _Toc138069476 \h </w:instrText>
        </w:r>
        <w:r w:rsidR="000107D0">
          <w:rPr>
            <w:noProof/>
            <w:webHidden/>
          </w:rPr>
        </w:r>
        <w:r w:rsidR="000107D0">
          <w:rPr>
            <w:noProof/>
            <w:webHidden/>
          </w:rPr>
          <w:fldChar w:fldCharType="separate"/>
        </w:r>
        <w:r w:rsidR="000107D0">
          <w:rPr>
            <w:noProof/>
            <w:webHidden/>
          </w:rPr>
          <w:t>7</w:t>
        </w:r>
        <w:r w:rsidR="000107D0">
          <w:rPr>
            <w:noProof/>
            <w:webHidden/>
          </w:rPr>
          <w:fldChar w:fldCharType="end"/>
        </w:r>
      </w:hyperlink>
    </w:p>
    <w:p w14:paraId="0022D596" w14:textId="77777777" w:rsidR="005C55AE" w:rsidRDefault="00907A50">
      <w:pPr>
        <w:pStyle w:val="TM3"/>
        <w:tabs>
          <w:tab w:val="left" w:pos="800"/>
          <w:tab w:val="right" w:leader="dot" w:pos="10138"/>
        </w:tabs>
        <w:rPr>
          <w:rFonts w:asciiTheme="minorHAnsi" w:eastAsiaTheme="minorEastAsia" w:hAnsiTheme="minorHAnsi" w:cstheme="minorBidi"/>
          <w:noProof/>
          <w:sz w:val="22"/>
          <w:szCs w:val="22"/>
          <w:lang w:val="fr-BE" w:eastAsia="fr-BE"/>
        </w:rPr>
      </w:pPr>
      <w:hyperlink w:anchor="_Toc138069477" w:history="1">
        <w:r w:rsidR="000107D0">
          <w:rPr>
            <w:rStyle w:val="Lienhypertexte"/>
            <w:rFonts w:eastAsia="Calibri"/>
            <w:i/>
            <w:noProof/>
            <w:lang w:val="fr-BE" w:eastAsia="en-US"/>
          </w:rPr>
          <w:t>B.</w:t>
        </w:r>
        <w:r w:rsidR="000107D0">
          <w:rPr>
            <w:rFonts w:asciiTheme="minorHAnsi" w:eastAsiaTheme="minorEastAsia" w:hAnsiTheme="minorHAnsi" w:cstheme="minorBidi"/>
            <w:noProof/>
            <w:sz w:val="22"/>
            <w:szCs w:val="22"/>
            <w:lang w:val="fr-BE" w:eastAsia="fr-BE"/>
          </w:rPr>
          <w:tab/>
        </w:r>
        <w:r w:rsidR="000107D0">
          <w:rPr>
            <w:rStyle w:val="Lienhypertexte"/>
            <w:rFonts w:eastAsia="Calibri"/>
            <w:i/>
            <w:noProof/>
            <w:lang w:val="fr-BE" w:eastAsia="en-US"/>
          </w:rPr>
          <w:t>Pour l’enseignement secondaire de promotion sociale (tous les PO)</w:t>
        </w:r>
        <w:r w:rsidR="000107D0">
          <w:rPr>
            <w:noProof/>
            <w:webHidden/>
          </w:rPr>
          <w:tab/>
        </w:r>
        <w:r w:rsidR="000107D0">
          <w:rPr>
            <w:noProof/>
            <w:webHidden/>
          </w:rPr>
          <w:fldChar w:fldCharType="begin"/>
        </w:r>
        <w:r w:rsidR="000107D0">
          <w:rPr>
            <w:noProof/>
            <w:webHidden/>
          </w:rPr>
          <w:instrText xml:space="preserve"> PAGEREF _Toc138069477 \h </w:instrText>
        </w:r>
        <w:r w:rsidR="000107D0">
          <w:rPr>
            <w:noProof/>
            <w:webHidden/>
          </w:rPr>
        </w:r>
        <w:r w:rsidR="000107D0">
          <w:rPr>
            <w:noProof/>
            <w:webHidden/>
          </w:rPr>
          <w:fldChar w:fldCharType="separate"/>
        </w:r>
        <w:r w:rsidR="000107D0">
          <w:rPr>
            <w:noProof/>
            <w:webHidden/>
          </w:rPr>
          <w:t>8</w:t>
        </w:r>
        <w:r w:rsidR="000107D0">
          <w:rPr>
            <w:noProof/>
            <w:webHidden/>
          </w:rPr>
          <w:fldChar w:fldCharType="end"/>
        </w:r>
      </w:hyperlink>
    </w:p>
    <w:p w14:paraId="53689A35" w14:textId="77777777" w:rsidR="005C55AE" w:rsidRDefault="00907A50">
      <w:pPr>
        <w:pStyle w:val="TM3"/>
        <w:tabs>
          <w:tab w:val="left" w:pos="800"/>
          <w:tab w:val="right" w:leader="dot" w:pos="10138"/>
        </w:tabs>
        <w:rPr>
          <w:rFonts w:asciiTheme="minorHAnsi" w:eastAsiaTheme="minorEastAsia" w:hAnsiTheme="minorHAnsi" w:cstheme="minorBidi"/>
          <w:noProof/>
          <w:sz w:val="22"/>
          <w:szCs w:val="22"/>
          <w:lang w:val="fr-BE" w:eastAsia="fr-BE"/>
        </w:rPr>
      </w:pPr>
      <w:hyperlink w:anchor="_Toc138069478" w:history="1">
        <w:r w:rsidR="000107D0">
          <w:rPr>
            <w:rStyle w:val="Lienhypertexte"/>
            <w:rFonts w:eastAsia="Calibri"/>
            <w:i/>
            <w:noProof/>
            <w:lang w:val="fr-BE" w:eastAsia="en-US"/>
          </w:rPr>
          <w:t>C.</w:t>
        </w:r>
        <w:r w:rsidR="000107D0">
          <w:rPr>
            <w:rFonts w:asciiTheme="minorHAnsi" w:eastAsiaTheme="minorEastAsia" w:hAnsiTheme="minorHAnsi" w:cstheme="minorBidi"/>
            <w:noProof/>
            <w:sz w:val="22"/>
            <w:szCs w:val="22"/>
            <w:lang w:val="fr-BE" w:eastAsia="fr-BE"/>
          </w:rPr>
          <w:tab/>
        </w:r>
        <w:r w:rsidR="000107D0">
          <w:rPr>
            <w:rStyle w:val="Lienhypertexte"/>
            <w:rFonts w:eastAsia="Calibri"/>
            <w:i/>
            <w:noProof/>
            <w:lang w:val="fr-BE" w:eastAsia="en-US"/>
          </w:rPr>
          <w:t>Pour le personnel administratif de l’enseignement secondaire ordinaire et spécialisé (tous les PO)</w:t>
        </w:r>
        <w:r w:rsidR="000107D0">
          <w:rPr>
            <w:noProof/>
            <w:webHidden/>
          </w:rPr>
          <w:tab/>
        </w:r>
        <w:r w:rsidR="000107D0">
          <w:rPr>
            <w:noProof/>
            <w:webHidden/>
          </w:rPr>
          <w:fldChar w:fldCharType="begin"/>
        </w:r>
        <w:r w:rsidR="000107D0">
          <w:rPr>
            <w:noProof/>
            <w:webHidden/>
          </w:rPr>
          <w:instrText xml:space="preserve"> PAGEREF _Toc138069478 \h </w:instrText>
        </w:r>
        <w:r w:rsidR="000107D0">
          <w:rPr>
            <w:noProof/>
            <w:webHidden/>
          </w:rPr>
        </w:r>
        <w:r w:rsidR="000107D0">
          <w:rPr>
            <w:noProof/>
            <w:webHidden/>
          </w:rPr>
          <w:fldChar w:fldCharType="separate"/>
        </w:r>
        <w:r w:rsidR="000107D0">
          <w:rPr>
            <w:noProof/>
            <w:webHidden/>
          </w:rPr>
          <w:t>9</w:t>
        </w:r>
        <w:r w:rsidR="000107D0">
          <w:rPr>
            <w:noProof/>
            <w:webHidden/>
          </w:rPr>
          <w:fldChar w:fldCharType="end"/>
        </w:r>
      </w:hyperlink>
    </w:p>
    <w:p w14:paraId="6EF0BE5E" w14:textId="77777777" w:rsidR="005C55AE" w:rsidRDefault="00907A50">
      <w:pPr>
        <w:pStyle w:val="TM3"/>
        <w:tabs>
          <w:tab w:val="right" w:leader="dot" w:pos="10138"/>
        </w:tabs>
        <w:rPr>
          <w:rFonts w:asciiTheme="minorHAnsi" w:eastAsiaTheme="minorEastAsia" w:hAnsiTheme="minorHAnsi" w:cstheme="minorBidi"/>
          <w:noProof/>
          <w:sz w:val="22"/>
          <w:szCs w:val="22"/>
          <w:lang w:val="fr-BE" w:eastAsia="fr-BE"/>
        </w:rPr>
      </w:pPr>
      <w:hyperlink w:anchor="_Toc138069479" w:history="1">
        <w:r w:rsidR="000107D0">
          <w:rPr>
            <w:rStyle w:val="Lienhypertexte"/>
            <w:rFonts w:eastAsia="Calibri"/>
            <w:i/>
            <w:noProof/>
            <w:lang w:val="fr-BE" w:eastAsia="en-US"/>
          </w:rPr>
          <w:t>ou en cas de mise en disponibilité entre la mi-octobre et la fin de l’année scolaire</w:t>
        </w:r>
        <w:r w:rsidR="000107D0">
          <w:rPr>
            <w:noProof/>
            <w:webHidden/>
          </w:rPr>
          <w:tab/>
        </w:r>
        <w:r w:rsidR="000107D0">
          <w:rPr>
            <w:noProof/>
            <w:webHidden/>
          </w:rPr>
          <w:fldChar w:fldCharType="begin"/>
        </w:r>
        <w:r w:rsidR="000107D0">
          <w:rPr>
            <w:noProof/>
            <w:webHidden/>
          </w:rPr>
          <w:instrText xml:space="preserve"> PAGEREF _Toc138069479 \h </w:instrText>
        </w:r>
        <w:r w:rsidR="000107D0">
          <w:rPr>
            <w:noProof/>
            <w:webHidden/>
          </w:rPr>
        </w:r>
        <w:r w:rsidR="000107D0">
          <w:rPr>
            <w:noProof/>
            <w:webHidden/>
          </w:rPr>
          <w:fldChar w:fldCharType="separate"/>
        </w:r>
        <w:r w:rsidR="000107D0">
          <w:rPr>
            <w:noProof/>
            <w:webHidden/>
          </w:rPr>
          <w:t>9</w:t>
        </w:r>
        <w:r w:rsidR="000107D0">
          <w:rPr>
            <w:noProof/>
            <w:webHidden/>
          </w:rPr>
          <w:fldChar w:fldCharType="end"/>
        </w:r>
      </w:hyperlink>
    </w:p>
    <w:p w14:paraId="24C3FF95" w14:textId="77777777" w:rsidR="005C55AE" w:rsidRDefault="00907A50">
      <w:pPr>
        <w:pStyle w:val="TM2"/>
        <w:tabs>
          <w:tab w:val="left" w:pos="600"/>
          <w:tab w:val="right" w:leader="dot" w:pos="10138"/>
        </w:tabs>
        <w:rPr>
          <w:rFonts w:asciiTheme="minorHAnsi" w:eastAsiaTheme="minorEastAsia" w:hAnsiTheme="minorHAnsi" w:cstheme="minorBidi"/>
          <w:b w:val="0"/>
          <w:bCs w:val="0"/>
          <w:noProof/>
          <w:lang w:val="fr-BE" w:eastAsia="fr-BE"/>
        </w:rPr>
      </w:pPr>
      <w:hyperlink w:anchor="_Toc138069480" w:history="1">
        <w:r w:rsidR="000107D0">
          <w:rPr>
            <w:rStyle w:val="Lienhypertexte"/>
            <w:noProof/>
          </w:rPr>
          <w:t>1.</w:t>
        </w:r>
        <w:r w:rsidR="000107D0">
          <w:rPr>
            <w:rFonts w:asciiTheme="minorHAnsi" w:eastAsiaTheme="minorEastAsia" w:hAnsiTheme="minorHAnsi" w:cstheme="minorBidi"/>
            <w:b w:val="0"/>
            <w:bCs w:val="0"/>
            <w:noProof/>
            <w:lang w:val="fr-BE" w:eastAsia="fr-BE"/>
          </w:rPr>
          <w:tab/>
        </w:r>
        <w:r w:rsidR="000107D0">
          <w:rPr>
            <w:rStyle w:val="Lienhypertexte"/>
            <w:noProof/>
          </w:rPr>
          <w:t>Informations utiles au remplissage, à la transmission des fichiers et aux développements futurs du processus</w:t>
        </w:r>
        <w:r w:rsidR="000107D0">
          <w:rPr>
            <w:noProof/>
            <w:webHidden/>
          </w:rPr>
          <w:tab/>
        </w:r>
        <w:r w:rsidR="000107D0">
          <w:rPr>
            <w:noProof/>
            <w:webHidden/>
          </w:rPr>
          <w:fldChar w:fldCharType="begin"/>
        </w:r>
        <w:r w:rsidR="000107D0">
          <w:rPr>
            <w:noProof/>
            <w:webHidden/>
          </w:rPr>
          <w:instrText xml:space="preserve"> PAGEREF _Toc138069480 \h </w:instrText>
        </w:r>
        <w:r w:rsidR="000107D0">
          <w:rPr>
            <w:noProof/>
            <w:webHidden/>
          </w:rPr>
        </w:r>
        <w:r w:rsidR="000107D0">
          <w:rPr>
            <w:noProof/>
            <w:webHidden/>
          </w:rPr>
          <w:fldChar w:fldCharType="separate"/>
        </w:r>
        <w:r w:rsidR="000107D0">
          <w:rPr>
            <w:noProof/>
            <w:webHidden/>
          </w:rPr>
          <w:t>10</w:t>
        </w:r>
        <w:r w:rsidR="000107D0">
          <w:rPr>
            <w:noProof/>
            <w:webHidden/>
          </w:rPr>
          <w:fldChar w:fldCharType="end"/>
        </w:r>
      </w:hyperlink>
    </w:p>
    <w:p w14:paraId="0E30AC1B" w14:textId="77777777" w:rsidR="005C55AE" w:rsidRDefault="00907A50">
      <w:pPr>
        <w:pStyle w:val="TM2"/>
        <w:tabs>
          <w:tab w:val="left" w:pos="600"/>
          <w:tab w:val="right" w:leader="dot" w:pos="10138"/>
        </w:tabs>
        <w:rPr>
          <w:rFonts w:asciiTheme="minorHAnsi" w:eastAsiaTheme="minorEastAsia" w:hAnsiTheme="minorHAnsi" w:cstheme="minorBidi"/>
          <w:b w:val="0"/>
          <w:bCs w:val="0"/>
          <w:noProof/>
          <w:lang w:val="fr-BE" w:eastAsia="fr-BE"/>
        </w:rPr>
      </w:pPr>
      <w:hyperlink w:anchor="_Toc138069481" w:history="1">
        <w:r w:rsidR="000107D0">
          <w:rPr>
            <w:rStyle w:val="Lienhypertexte"/>
            <w:noProof/>
          </w:rPr>
          <w:t>2.</w:t>
        </w:r>
        <w:r w:rsidR="000107D0">
          <w:rPr>
            <w:rFonts w:asciiTheme="minorHAnsi" w:eastAsiaTheme="minorEastAsia" w:hAnsiTheme="minorHAnsi" w:cstheme="minorBidi"/>
            <w:b w:val="0"/>
            <w:bCs w:val="0"/>
            <w:noProof/>
            <w:lang w:val="fr-BE" w:eastAsia="fr-BE"/>
          </w:rPr>
          <w:tab/>
        </w:r>
        <w:r w:rsidR="000107D0">
          <w:rPr>
            <w:rStyle w:val="Lienhypertexte"/>
            <w:noProof/>
          </w:rPr>
          <w:t>Fichiers Informatiques</w:t>
        </w:r>
        <w:r w:rsidR="000107D0">
          <w:rPr>
            <w:noProof/>
            <w:webHidden/>
          </w:rPr>
          <w:tab/>
        </w:r>
        <w:r w:rsidR="000107D0">
          <w:rPr>
            <w:noProof/>
            <w:webHidden/>
          </w:rPr>
          <w:fldChar w:fldCharType="begin"/>
        </w:r>
        <w:r w:rsidR="000107D0">
          <w:rPr>
            <w:noProof/>
            <w:webHidden/>
          </w:rPr>
          <w:instrText xml:space="preserve"> PAGEREF _Toc138069481 \h </w:instrText>
        </w:r>
        <w:r w:rsidR="000107D0">
          <w:rPr>
            <w:noProof/>
            <w:webHidden/>
          </w:rPr>
        </w:r>
        <w:r w:rsidR="000107D0">
          <w:rPr>
            <w:noProof/>
            <w:webHidden/>
          </w:rPr>
          <w:fldChar w:fldCharType="separate"/>
        </w:r>
        <w:r w:rsidR="000107D0">
          <w:rPr>
            <w:noProof/>
            <w:webHidden/>
          </w:rPr>
          <w:t>12</w:t>
        </w:r>
        <w:r w:rsidR="000107D0">
          <w:rPr>
            <w:noProof/>
            <w:webHidden/>
          </w:rPr>
          <w:fldChar w:fldCharType="end"/>
        </w:r>
      </w:hyperlink>
    </w:p>
    <w:p w14:paraId="7C474B64" w14:textId="77777777" w:rsidR="005C55AE" w:rsidRDefault="00907A50">
      <w:pPr>
        <w:pStyle w:val="TM3"/>
        <w:tabs>
          <w:tab w:val="left" w:pos="1000"/>
          <w:tab w:val="right" w:leader="dot" w:pos="10138"/>
        </w:tabs>
        <w:rPr>
          <w:rFonts w:asciiTheme="minorHAnsi" w:eastAsiaTheme="minorEastAsia" w:hAnsiTheme="minorHAnsi" w:cstheme="minorBidi"/>
          <w:noProof/>
          <w:sz w:val="22"/>
          <w:szCs w:val="22"/>
          <w:lang w:val="fr-BE" w:eastAsia="fr-BE"/>
        </w:rPr>
      </w:pPr>
      <w:hyperlink w:anchor="_Toc138069482" w:history="1">
        <w:r w:rsidR="000107D0">
          <w:rPr>
            <w:rStyle w:val="Lienhypertexte"/>
            <w:noProof/>
          </w:rPr>
          <w:t>2.1.</w:t>
        </w:r>
        <w:r w:rsidR="000107D0">
          <w:rPr>
            <w:rFonts w:asciiTheme="minorHAnsi" w:eastAsiaTheme="minorEastAsia" w:hAnsiTheme="minorHAnsi" w:cstheme="minorBidi"/>
            <w:noProof/>
            <w:sz w:val="22"/>
            <w:szCs w:val="22"/>
            <w:lang w:val="fr-BE" w:eastAsia="fr-BE"/>
          </w:rPr>
          <w:tab/>
        </w:r>
        <w:r w:rsidR="000107D0">
          <w:rPr>
            <w:rStyle w:val="Lienhypertexte"/>
            <w:noProof/>
          </w:rPr>
          <w:t>Pour les Pouvoirs organisateurs</w:t>
        </w:r>
        <w:r w:rsidR="000107D0">
          <w:rPr>
            <w:noProof/>
            <w:webHidden/>
          </w:rPr>
          <w:tab/>
        </w:r>
        <w:r w:rsidR="000107D0">
          <w:rPr>
            <w:noProof/>
            <w:webHidden/>
          </w:rPr>
          <w:fldChar w:fldCharType="begin"/>
        </w:r>
        <w:r w:rsidR="000107D0">
          <w:rPr>
            <w:noProof/>
            <w:webHidden/>
          </w:rPr>
          <w:instrText xml:space="preserve"> PAGEREF _Toc138069482 \h </w:instrText>
        </w:r>
        <w:r w:rsidR="000107D0">
          <w:rPr>
            <w:noProof/>
            <w:webHidden/>
          </w:rPr>
        </w:r>
        <w:r w:rsidR="000107D0">
          <w:rPr>
            <w:noProof/>
            <w:webHidden/>
          </w:rPr>
          <w:fldChar w:fldCharType="separate"/>
        </w:r>
        <w:r w:rsidR="000107D0">
          <w:rPr>
            <w:noProof/>
            <w:webHidden/>
          </w:rPr>
          <w:t>12</w:t>
        </w:r>
        <w:r w:rsidR="000107D0">
          <w:rPr>
            <w:noProof/>
            <w:webHidden/>
          </w:rPr>
          <w:fldChar w:fldCharType="end"/>
        </w:r>
      </w:hyperlink>
    </w:p>
    <w:p w14:paraId="56243563" w14:textId="77777777" w:rsidR="005C55AE" w:rsidRDefault="00907A50">
      <w:pPr>
        <w:pStyle w:val="TM3"/>
        <w:tabs>
          <w:tab w:val="left" w:pos="1000"/>
          <w:tab w:val="right" w:leader="dot" w:pos="10138"/>
        </w:tabs>
        <w:rPr>
          <w:rFonts w:asciiTheme="minorHAnsi" w:eastAsiaTheme="minorEastAsia" w:hAnsiTheme="minorHAnsi" w:cstheme="minorBidi"/>
          <w:noProof/>
          <w:sz w:val="22"/>
          <w:szCs w:val="22"/>
          <w:lang w:val="fr-BE" w:eastAsia="fr-BE"/>
        </w:rPr>
      </w:pPr>
      <w:hyperlink w:anchor="_Toc138069483" w:history="1">
        <w:r w:rsidR="000107D0">
          <w:rPr>
            <w:rStyle w:val="Lienhypertexte"/>
            <w:noProof/>
          </w:rPr>
          <w:t>2.2.</w:t>
        </w:r>
        <w:r w:rsidR="000107D0">
          <w:rPr>
            <w:rFonts w:asciiTheme="minorHAnsi" w:eastAsiaTheme="minorEastAsia" w:hAnsiTheme="minorHAnsi" w:cstheme="minorBidi"/>
            <w:noProof/>
            <w:sz w:val="22"/>
            <w:szCs w:val="22"/>
            <w:lang w:val="fr-BE" w:eastAsia="fr-BE"/>
          </w:rPr>
          <w:tab/>
        </w:r>
        <w:r w:rsidR="000107D0">
          <w:rPr>
            <w:rStyle w:val="Lienhypertexte"/>
            <w:noProof/>
          </w:rPr>
          <w:t>Pour les ORCES</w:t>
        </w:r>
        <w:r w:rsidR="000107D0">
          <w:rPr>
            <w:noProof/>
            <w:webHidden/>
          </w:rPr>
          <w:tab/>
        </w:r>
        <w:r w:rsidR="000107D0">
          <w:rPr>
            <w:noProof/>
            <w:webHidden/>
          </w:rPr>
          <w:fldChar w:fldCharType="begin"/>
        </w:r>
        <w:r w:rsidR="000107D0">
          <w:rPr>
            <w:noProof/>
            <w:webHidden/>
          </w:rPr>
          <w:instrText xml:space="preserve"> PAGEREF _Toc138069483 \h </w:instrText>
        </w:r>
        <w:r w:rsidR="000107D0">
          <w:rPr>
            <w:noProof/>
            <w:webHidden/>
          </w:rPr>
        </w:r>
        <w:r w:rsidR="000107D0">
          <w:rPr>
            <w:noProof/>
            <w:webHidden/>
          </w:rPr>
          <w:fldChar w:fldCharType="separate"/>
        </w:r>
        <w:r w:rsidR="000107D0">
          <w:rPr>
            <w:noProof/>
            <w:webHidden/>
          </w:rPr>
          <w:t>13</w:t>
        </w:r>
        <w:r w:rsidR="000107D0">
          <w:rPr>
            <w:noProof/>
            <w:webHidden/>
          </w:rPr>
          <w:fldChar w:fldCharType="end"/>
        </w:r>
      </w:hyperlink>
    </w:p>
    <w:p w14:paraId="4620ECC2" w14:textId="77777777" w:rsidR="005C55AE" w:rsidRDefault="00907A50">
      <w:pPr>
        <w:pStyle w:val="TM3"/>
        <w:tabs>
          <w:tab w:val="left" w:pos="1000"/>
          <w:tab w:val="right" w:leader="dot" w:pos="10138"/>
        </w:tabs>
        <w:rPr>
          <w:rFonts w:asciiTheme="minorHAnsi" w:eastAsiaTheme="minorEastAsia" w:hAnsiTheme="minorHAnsi" w:cstheme="minorBidi"/>
          <w:noProof/>
          <w:sz w:val="22"/>
          <w:szCs w:val="22"/>
          <w:lang w:val="fr-BE" w:eastAsia="fr-BE"/>
        </w:rPr>
      </w:pPr>
      <w:hyperlink w:anchor="_Toc138069484" w:history="1">
        <w:r w:rsidR="000107D0">
          <w:rPr>
            <w:rStyle w:val="Lienhypertexte"/>
            <w:noProof/>
          </w:rPr>
          <w:t>2.3.</w:t>
        </w:r>
        <w:r w:rsidR="000107D0">
          <w:rPr>
            <w:rFonts w:asciiTheme="minorHAnsi" w:eastAsiaTheme="minorEastAsia" w:hAnsiTheme="minorHAnsi" w:cstheme="minorBidi"/>
            <w:noProof/>
            <w:sz w:val="22"/>
            <w:szCs w:val="22"/>
            <w:lang w:val="fr-BE" w:eastAsia="fr-BE"/>
          </w:rPr>
          <w:tab/>
        </w:r>
        <w:r w:rsidR="000107D0">
          <w:rPr>
            <w:rStyle w:val="Lienhypertexte"/>
            <w:noProof/>
          </w:rPr>
          <w:t>Pour les Commissions zonales</w:t>
        </w:r>
        <w:r w:rsidR="000107D0">
          <w:rPr>
            <w:noProof/>
            <w:webHidden/>
          </w:rPr>
          <w:tab/>
        </w:r>
        <w:r w:rsidR="000107D0">
          <w:rPr>
            <w:noProof/>
            <w:webHidden/>
          </w:rPr>
          <w:fldChar w:fldCharType="begin"/>
        </w:r>
        <w:r w:rsidR="000107D0">
          <w:rPr>
            <w:noProof/>
            <w:webHidden/>
          </w:rPr>
          <w:instrText xml:space="preserve"> PAGEREF _Toc138069484 \h </w:instrText>
        </w:r>
        <w:r w:rsidR="000107D0">
          <w:rPr>
            <w:noProof/>
            <w:webHidden/>
          </w:rPr>
        </w:r>
        <w:r w:rsidR="000107D0">
          <w:rPr>
            <w:noProof/>
            <w:webHidden/>
          </w:rPr>
          <w:fldChar w:fldCharType="separate"/>
        </w:r>
        <w:r w:rsidR="000107D0">
          <w:rPr>
            <w:noProof/>
            <w:webHidden/>
          </w:rPr>
          <w:t>13</w:t>
        </w:r>
        <w:r w:rsidR="000107D0">
          <w:rPr>
            <w:noProof/>
            <w:webHidden/>
          </w:rPr>
          <w:fldChar w:fldCharType="end"/>
        </w:r>
      </w:hyperlink>
    </w:p>
    <w:p w14:paraId="7827A77D" w14:textId="77777777" w:rsidR="005C55AE" w:rsidRDefault="00907A50">
      <w:pPr>
        <w:pStyle w:val="TM2"/>
        <w:tabs>
          <w:tab w:val="left" w:pos="600"/>
          <w:tab w:val="right" w:leader="dot" w:pos="10138"/>
        </w:tabs>
        <w:rPr>
          <w:rFonts w:asciiTheme="minorHAnsi" w:eastAsiaTheme="minorEastAsia" w:hAnsiTheme="minorHAnsi" w:cstheme="minorBidi"/>
          <w:b w:val="0"/>
          <w:bCs w:val="0"/>
          <w:noProof/>
          <w:lang w:val="fr-BE" w:eastAsia="fr-BE"/>
        </w:rPr>
      </w:pPr>
      <w:hyperlink w:anchor="_Toc138069485" w:history="1">
        <w:r w:rsidR="000107D0">
          <w:rPr>
            <w:rStyle w:val="Lienhypertexte"/>
            <w:noProof/>
          </w:rPr>
          <w:t>3.</w:t>
        </w:r>
        <w:r w:rsidR="000107D0">
          <w:rPr>
            <w:rFonts w:asciiTheme="minorHAnsi" w:eastAsiaTheme="minorEastAsia" w:hAnsiTheme="minorHAnsi" w:cstheme="minorBidi"/>
            <w:b w:val="0"/>
            <w:bCs w:val="0"/>
            <w:noProof/>
            <w:lang w:val="fr-BE" w:eastAsia="fr-BE"/>
          </w:rPr>
          <w:tab/>
        </w:r>
        <w:r w:rsidR="000107D0">
          <w:rPr>
            <w:rStyle w:val="Lienhypertexte"/>
            <w:noProof/>
          </w:rPr>
          <w:t>Erreurs fréquentes</w:t>
        </w:r>
        <w:r w:rsidR="000107D0">
          <w:rPr>
            <w:noProof/>
            <w:webHidden/>
          </w:rPr>
          <w:tab/>
        </w:r>
        <w:r w:rsidR="000107D0">
          <w:rPr>
            <w:noProof/>
            <w:webHidden/>
          </w:rPr>
          <w:fldChar w:fldCharType="begin"/>
        </w:r>
        <w:r w:rsidR="000107D0">
          <w:rPr>
            <w:noProof/>
            <w:webHidden/>
          </w:rPr>
          <w:instrText xml:space="preserve"> PAGEREF _Toc138069485 \h </w:instrText>
        </w:r>
        <w:r w:rsidR="000107D0">
          <w:rPr>
            <w:noProof/>
            <w:webHidden/>
          </w:rPr>
        </w:r>
        <w:r w:rsidR="000107D0">
          <w:rPr>
            <w:noProof/>
            <w:webHidden/>
          </w:rPr>
          <w:fldChar w:fldCharType="separate"/>
        </w:r>
        <w:r w:rsidR="000107D0">
          <w:rPr>
            <w:noProof/>
            <w:webHidden/>
          </w:rPr>
          <w:t>14</w:t>
        </w:r>
        <w:r w:rsidR="000107D0">
          <w:rPr>
            <w:noProof/>
            <w:webHidden/>
          </w:rPr>
          <w:fldChar w:fldCharType="end"/>
        </w:r>
      </w:hyperlink>
    </w:p>
    <w:p w14:paraId="24515E86" w14:textId="77777777" w:rsidR="005C55AE" w:rsidRDefault="00907A50">
      <w:pPr>
        <w:pStyle w:val="TM2"/>
        <w:tabs>
          <w:tab w:val="left" w:pos="600"/>
          <w:tab w:val="right" w:leader="dot" w:pos="10138"/>
        </w:tabs>
        <w:rPr>
          <w:rFonts w:asciiTheme="minorHAnsi" w:eastAsiaTheme="minorEastAsia" w:hAnsiTheme="minorHAnsi" w:cstheme="minorBidi"/>
          <w:b w:val="0"/>
          <w:bCs w:val="0"/>
          <w:noProof/>
          <w:lang w:val="fr-BE" w:eastAsia="fr-BE"/>
        </w:rPr>
      </w:pPr>
      <w:hyperlink w:anchor="_Toc138069486" w:history="1">
        <w:r w:rsidR="000107D0">
          <w:rPr>
            <w:rStyle w:val="Lienhypertexte"/>
            <w:noProof/>
          </w:rPr>
          <w:t>4.</w:t>
        </w:r>
        <w:r w:rsidR="000107D0">
          <w:rPr>
            <w:rFonts w:asciiTheme="minorHAnsi" w:eastAsiaTheme="minorEastAsia" w:hAnsiTheme="minorHAnsi" w:cstheme="minorBidi"/>
            <w:b w:val="0"/>
            <w:bCs w:val="0"/>
            <w:noProof/>
            <w:lang w:val="fr-BE" w:eastAsia="fr-BE"/>
          </w:rPr>
          <w:tab/>
        </w:r>
        <w:r w:rsidR="000107D0">
          <w:rPr>
            <w:rStyle w:val="Lienhypertexte"/>
            <w:noProof/>
          </w:rPr>
          <w:t>Transmission des données</w:t>
        </w:r>
        <w:r w:rsidR="000107D0">
          <w:rPr>
            <w:noProof/>
            <w:webHidden/>
          </w:rPr>
          <w:tab/>
        </w:r>
        <w:r w:rsidR="000107D0">
          <w:rPr>
            <w:noProof/>
            <w:webHidden/>
          </w:rPr>
          <w:fldChar w:fldCharType="begin"/>
        </w:r>
        <w:r w:rsidR="000107D0">
          <w:rPr>
            <w:noProof/>
            <w:webHidden/>
          </w:rPr>
          <w:instrText xml:space="preserve"> PAGEREF _Toc138069486 \h </w:instrText>
        </w:r>
        <w:r w:rsidR="000107D0">
          <w:rPr>
            <w:noProof/>
            <w:webHidden/>
          </w:rPr>
        </w:r>
        <w:r w:rsidR="000107D0">
          <w:rPr>
            <w:noProof/>
            <w:webHidden/>
          </w:rPr>
          <w:fldChar w:fldCharType="separate"/>
        </w:r>
        <w:r w:rsidR="000107D0">
          <w:rPr>
            <w:noProof/>
            <w:webHidden/>
          </w:rPr>
          <w:t>16</w:t>
        </w:r>
        <w:r w:rsidR="000107D0">
          <w:rPr>
            <w:noProof/>
            <w:webHidden/>
          </w:rPr>
          <w:fldChar w:fldCharType="end"/>
        </w:r>
      </w:hyperlink>
    </w:p>
    <w:p w14:paraId="60A3F4BF" w14:textId="77777777" w:rsidR="005C55AE" w:rsidRDefault="00907A50">
      <w:pPr>
        <w:pStyle w:val="TM3"/>
        <w:tabs>
          <w:tab w:val="left" w:pos="1000"/>
          <w:tab w:val="right" w:leader="dot" w:pos="10138"/>
        </w:tabs>
        <w:rPr>
          <w:rFonts w:asciiTheme="minorHAnsi" w:eastAsiaTheme="minorEastAsia" w:hAnsiTheme="minorHAnsi" w:cstheme="minorBidi"/>
          <w:noProof/>
          <w:sz w:val="22"/>
          <w:szCs w:val="22"/>
          <w:lang w:val="fr-BE" w:eastAsia="fr-BE"/>
        </w:rPr>
      </w:pPr>
      <w:hyperlink w:anchor="_Toc138069487" w:history="1">
        <w:r w:rsidR="000107D0">
          <w:rPr>
            <w:rStyle w:val="Lienhypertexte"/>
            <w:noProof/>
          </w:rPr>
          <w:t>4.1.</w:t>
        </w:r>
        <w:r w:rsidR="000107D0">
          <w:rPr>
            <w:rFonts w:asciiTheme="minorHAnsi" w:eastAsiaTheme="minorEastAsia" w:hAnsiTheme="minorHAnsi" w:cstheme="minorBidi"/>
            <w:noProof/>
            <w:sz w:val="22"/>
            <w:szCs w:val="22"/>
            <w:lang w:val="fr-BE" w:eastAsia="fr-BE"/>
          </w:rPr>
          <w:tab/>
        </w:r>
        <w:r w:rsidR="000107D0">
          <w:rPr>
            <w:rStyle w:val="Lienhypertexte"/>
            <w:noProof/>
          </w:rPr>
          <w:t>Par les Pouvoirs organisateurs</w:t>
        </w:r>
        <w:r w:rsidR="000107D0">
          <w:rPr>
            <w:noProof/>
            <w:webHidden/>
          </w:rPr>
          <w:tab/>
        </w:r>
        <w:r w:rsidR="000107D0">
          <w:rPr>
            <w:noProof/>
            <w:webHidden/>
          </w:rPr>
          <w:fldChar w:fldCharType="begin"/>
        </w:r>
        <w:r w:rsidR="000107D0">
          <w:rPr>
            <w:noProof/>
            <w:webHidden/>
          </w:rPr>
          <w:instrText xml:space="preserve"> PAGEREF _Toc138069487 \h </w:instrText>
        </w:r>
        <w:r w:rsidR="000107D0">
          <w:rPr>
            <w:noProof/>
            <w:webHidden/>
          </w:rPr>
        </w:r>
        <w:r w:rsidR="000107D0">
          <w:rPr>
            <w:noProof/>
            <w:webHidden/>
          </w:rPr>
          <w:fldChar w:fldCharType="separate"/>
        </w:r>
        <w:r w:rsidR="000107D0">
          <w:rPr>
            <w:noProof/>
            <w:webHidden/>
          </w:rPr>
          <w:t>16</w:t>
        </w:r>
        <w:r w:rsidR="000107D0">
          <w:rPr>
            <w:noProof/>
            <w:webHidden/>
          </w:rPr>
          <w:fldChar w:fldCharType="end"/>
        </w:r>
      </w:hyperlink>
    </w:p>
    <w:p w14:paraId="0CF13AD3" w14:textId="77777777" w:rsidR="005C55AE" w:rsidRDefault="00907A50">
      <w:pPr>
        <w:pStyle w:val="TM3"/>
        <w:tabs>
          <w:tab w:val="left" w:pos="1000"/>
          <w:tab w:val="right" w:leader="dot" w:pos="10138"/>
        </w:tabs>
        <w:rPr>
          <w:rFonts w:asciiTheme="minorHAnsi" w:eastAsiaTheme="minorEastAsia" w:hAnsiTheme="minorHAnsi" w:cstheme="minorBidi"/>
          <w:noProof/>
          <w:sz w:val="22"/>
          <w:szCs w:val="22"/>
          <w:lang w:val="fr-BE" w:eastAsia="fr-BE"/>
        </w:rPr>
      </w:pPr>
      <w:hyperlink w:anchor="_Toc138069488" w:history="1">
        <w:r w:rsidR="000107D0">
          <w:rPr>
            <w:rStyle w:val="Lienhypertexte"/>
            <w:noProof/>
          </w:rPr>
          <w:t>4.2.</w:t>
        </w:r>
        <w:r w:rsidR="000107D0">
          <w:rPr>
            <w:rFonts w:asciiTheme="minorHAnsi" w:eastAsiaTheme="minorEastAsia" w:hAnsiTheme="minorHAnsi" w:cstheme="minorBidi"/>
            <w:noProof/>
            <w:sz w:val="22"/>
            <w:szCs w:val="22"/>
            <w:lang w:val="fr-BE" w:eastAsia="fr-BE"/>
          </w:rPr>
          <w:tab/>
        </w:r>
        <w:r w:rsidR="000107D0">
          <w:rPr>
            <w:rStyle w:val="Lienhypertexte"/>
            <w:noProof/>
          </w:rPr>
          <w:t>Par les ORCES</w:t>
        </w:r>
        <w:r w:rsidR="000107D0">
          <w:rPr>
            <w:noProof/>
            <w:webHidden/>
          </w:rPr>
          <w:tab/>
        </w:r>
        <w:r w:rsidR="000107D0">
          <w:rPr>
            <w:noProof/>
            <w:webHidden/>
          </w:rPr>
          <w:fldChar w:fldCharType="begin"/>
        </w:r>
        <w:r w:rsidR="000107D0">
          <w:rPr>
            <w:noProof/>
            <w:webHidden/>
          </w:rPr>
          <w:instrText xml:space="preserve"> PAGEREF _Toc138069488 \h </w:instrText>
        </w:r>
        <w:r w:rsidR="000107D0">
          <w:rPr>
            <w:noProof/>
            <w:webHidden/>
          </w:rPr>
        </w:r>
        <w:r w:rsidR="000107D0">
          <w:rPr>
            <w:noProof/>
            <w:webHidden/>
          </w:rPr>
          <w:fldChar w:fldCharType="separate"/>
        </w:r>
        <w:r w:rsidR="000107D0">
          <w:rPr>
            <w:noProof/>
            <w:webHidden/>
          </w:rPr>
          <w:t>21</w:t>
        </w:r>
        <w:r w:rsidR="000107D0">
          <w:rPr>
            <w:noProof/>
            <w:webHidden/>
          </w:rPr>
          <w:fldChar w:fldCharType="end"/>
        </w:r>
      </w:hyperlink>
    </w:p>
    <w:p w14:paraId="1D6A78A9" w14:textId="77777777" w:rsidR="005C55AE" w:rsidRDefault="00907A50">
      <w:pPr>
        <w:pStyle w:val="TM3"/>
        <w:tabs>
          <w:tab w:val="left" w:pos="1000"/>
          <w:tab w:val="right" w:leader="dot" w:pos="10138"/>
        </w:tabs>
        <w:rPr>
          <w:rFonts w:asciiTheme="minorHAnsi" w:eastAsiaTheme="minorEastAsia" w:hAnsiTheme="minorHAnsi" w:cstheme="minorBidi"/>
          <w:noProof/>
          <w:sz w:val="22"/>
          <w:szCs w:val="22"/>
          <w:lang w:val="fr-BE" w:eastAsia="fr-BE"/>
        </w:rPr>
      </w:pPr>
      <w:hyperlink w:anchor="_Toc138069489" w:history="1">
        <w:r w:rsidR="000107D0">
          <w:rPr>
            <w:rStyle w:val="Lienhypertexte"/>
            <w:noProof/>
          </w:rPr>
          <w:t>4.3.</w:t>
        </w:r>
        <w:r w:rsidR="000107D0">
          <w:rPr>
            <w:rFonts w:asciiTheme="minorHAnsi" w:eastAsiaTheme="minorEastAsia" w:hAnsiTheme="minorHAnsi" w:cstheme="minorBidi"/>
            <w:noProof/>
            <w:sz w:val="22"/>
            <w:szCs w:val="22"/>
            <w:lang w:val="fr-BE" w:eastAsia="fr-BE"/>
          </w:rPr>
          <w:tab/>
        </w:r>
        <w:r w:rsidR="000107D0">
          <w:rPr>
            <w:rStyle w:val="Lienhypertexte"/>
            <w:noProof/>
          </w:rPr>
          <w:t>Par les Commissions zonales</w:t>
        </w:r>
        <w:r w:rsidR="000107D0">
          <w:rPr>
            <w:noProof/>
            <w:webHidden/>
          </w:rPr>
          <w:tab/>
        </w:r>
        <w:r w:rsidR="000107D0">
          <w:rPr>
            <w:noProof/>
            <w:webHidden/>
          </w:rPr>
          <w:fldChar w:fldCharType="begin"/>
        </w:r>
        <w:r w:rsidR="000107D0">
          <w:rPr>
            <w:noProof/>
            <w:webHidden/>
          </w:rPr>
          <w:instrText xml:space="preserve"> PAGEREF _Toc138069489 \h </w:instrText>
        </w:r>
        <w:r w:rsidR="000107D0">
          <w:rPr>
            <w:noProof/>
            <w:webHidden/>
          </w:rPr>
        </w:r>
        <w:r w:rsidR="000107D0">
          <w:rPr>
            <w:noProof/>
            <w:webHidden/>
          </w:rPr>
          <w:fldChar w:fldCharType="separate"/>
        </w:r>
        <w:r w:rsidR="000107D0">
          <w:rPr>
            <w:noProof/>
            <w:webHidden/>
          </w:rPr>
          <w:t>23</w:t>
        </w:r>
        <w:r w:rsidR="000107D0">
          <w:rPr>
            <w:noProof/>
            <w:webHidden/>
          </w:rPr>
          <w:fldChar w:fldCharType="end"/>
        </w:r>
      </w:hyperlink>
    </w:p>
    <w:p w14:paraId="18A3B43A" w14:textId="77777777" w:rsidR="005C55AE" w:rsidRDefault="000107D0">
      <w:pPr>
        <w:suppressAutoHyphens w:val="0"/>
        <w:spacing w:after="160" w:line="259" w:lineRule="auto"/>
        <w:rPr>
          <w:rFonts w:ascii="Calibri" w:eastAsia="Calibri" w:hAnsi="Calibri" w:cs="Calibri"/>
          <w:caps/>
          <w:sz w:val="28"/>
          <w:szCs w:val="24"/>
          <w:lang w:val="fr-BE" w:eastAsia="en-US"/>
        </w:rPr>
      </w:pPr>
      <w:r>
        <w:rPr>
          <w:rFonts w:ascii="Calibri" w:eastAsia="Calibri" w:hAnsi="Calibri" w:cs="Calibri"/>
          <w:caps/>
          <w:sz w:val="28"/>
          <w:szCs w:val="24"/>
          <w:lang w:val="fr-BE" w:eastAsia="en-US"/>
        </w:rPr>
        <w:fldChar w:fldCharType="end"/>
      </w:r>
    </w:p>
    <w:p w14:paraId="5B45DDD3" w14:textId="77777777" w:rsidR="005C55AE" w:rsidRDefault="005C55AE">
      <w:pPr>
        <w:suppressAutoHyphens w:val="0"/>
        <w:spacing w:after="160" w:line="259" w:lineRule="auto"/>
        <w:rPr>
          <w:rFonts w:ascii="Calibri" w:eastAsia="Calibri" w:hAnsi="Calibri" w:cs="Calibri"/>
          <w:caps/>
          <w:sz w:val="28"/>
          <w:szCs w:val="24"/>
          <w:lang w:val="fr-BE" w:eastAsia="en-US"/>
        </w:rPr>
      </w:pPr>
    </w:p>
    <w:p w14:paraId="225BCFCE" w14:textId="77777777" w:rsidR="005C55AE" w:rsidRDefault="005C55AE">
      <w:pPr>
        <w:suppressAutoHyphens w:val="0"/>
        <w:spacing w:after="160" w:line="259" w:lineRule="auto"/>
        <w:rPr>
          <w:rFonts w:ascii="Calibri" w:eastAsia="Calibri" w:hAnsi="Calibri" w:cs="Calibri"/>
          <w:caps/>
          <w:sz w:val="28"/>
          <w:szCs w:val="24"/>
          <w:lang w:val="fr-BE" w:eastAsia="en-US"/>
        </w:rPr>
      </w:pPr>
    </w:p>
    <w:p w14:paraId="373FD7BF" w14:textId="77777777" w:rsidR="005C55AE" w:rsidRDefault="005C55AE">
      <w:pPr>
        <w:suppressAutoHyphens w:val="0"/>
        <w:spacing w:after="160" w:line="259" w:lineRule="auto"/>
        <w:rPr>
          <w:rFonts w:ascii="Calibri" w:eastAsia="Calibri" w:hAnsi="Calibri" w:cs="Calibri"/>
          <w:caps/>
          <w:sz w:val="28"/>
          <w:szCs w:val="24"/>
          <w:lang w:val="fr-BE" w:eastAsia="en-US"/>
        </w:rPr>
      </w:pPr>
    </w:p>
    <w:p w14:paraId="27447FEC" w14:textId="77777777" w:rsidR="005C55AE" w:rsidRDefault="005C55AE">
      <w:pPr>
        <w:suppressAutoHyphens w:val="0"/>
        <w:spacing w:after="160" w:line="259" w:lineRule="auto"/>
        <w:rPr>
          <w:rFonts w:ascii="Calibri" w:eastAsia="Calibri" w:hAnsi="Calibri" w:cs="Calibri"/>
          <w:caps/>
          <w:sz w:val="28"/>
          <w:szCs w:val="24"/>
          <w:lang w:val="fr-BE" w:eastAsia="en-US"/>
        </w:rPr>
      </w:pPr>
    </w:p>
    <w:p w14:paraId="09EC49CB" w14:textId="77777777" w:rsidR="005C55AE" w:rsidRDefault="005C55AE">
      <w:pPr>
        <w:suppressAutoHyphens w:val="0"/>
        <w:spacing w:after="160" w:line="259" w:lineRule="auto"/>
        <w:rPr>
          <w:rFonts w:ascii="Calibri" w:eastAsia="Calibri" w:hAnsi="Calibri" w:cs="Calibri"/>
          <w:caps/>
          <w:sz w:val="28"/>
          <w:szCs w:val="24"/>
          <w:lang w:val="fr-BE" w:eastAsia="en-US"/>
        </w:rPr>
      </w:pPr>
    </w:p>
    <w:p w14:paraId="48D7A80B" w14:textId="77777777" w:rsidR="005C55AE" w:rsidRDefault="005C55AE">
      <w:pPr>
        <w:suppressAutoHyphens w:val="0"/>
        <w:spacing w:after="160" w:line="259" w:lineRule="auto"/>
        <w:jc w:val="right"/>
        <w:rPr>
          <w:rFonts w:ascii="Calibri" w:eastAsia="Calibri" w:hAnsi="Calibri"/>
          <w:i/>
          <w:sz w:val="22"/>
          <w:szCs w:val="22"/>
          <w:lang w:val="fr-BE" w:eastAsia="en-US"/>
        </w:rPr>
      </w:pPr>
    </w:p>
    <w:p w14:paraId="145689C9" w14:textId="77777777" w:rsidR="005C55AE" w:rsidRDefault="005C55AE">
      <w:pPr>
        <w:spacing w:before="100" w:beforeAutospacing="1" w:after="100" w:afterAutospacing="1"/>
        <w:rPr>
          <w:rFonts w:ascii="Calibri" w:eastAsia="Songti SC" w:hAnsi="Calibri" w:cs="Calibri"/>
          <w:color w:val="000000"/>
          <w:kern w:val="2"/>
          <w:sz w:val="22"/>
          <w:szCs w:val="24"/>
          <w:lang w:eastAsia="zh-CN" w:bidi="hi-IN"/>
        </w:rPr>
        <w:sectPr w:rsidR="005C55AE">
          <w:headerReference w:type="even" r:id="rId10"/>
          <w:headerReference w:type="default" r:id="rId11"/>
          <w:footerReference w:type="even" r:id="rId12"/>
          <w:footerReference w:type="default" r:id="rId13"/>
          <w:headerReference w:type="first" r:id="rId14"/>
          <w:footerReference w:type="first" r:id="rId15"/>
          <w:type w:val="continuous"/>
          <w:pgSz w:w="11906" w:h="16838"/>
          <w:pgMar w:top="709" w:right="851" w:bottom="1134" w:left="907" w:header="720" w:footer="720" w:gutter="0"/>
          <w:cols w:space="720"/>
          <w:docGrid w:linePitch="600" w:charSpace="40960"/>
        </w:sectPr>
      </w:pPr>
    </w:p>
    <w:p w14:paraId="56F0AB0D" w14:textId="77777777" w:rsidR="005C55AE" w:rsidRDefault="005C55AE">
      <w:pPr>
        <w:spacing w:before="100" w:beforeAutospacing="1" w:after="100" w:afterAutospacing="1"/>
        <w:rPr>
          <w:rFonts w:ascii="Calibri" w:eastAsia="Songti SC" w:hAnsi="Calibri" w:cs="Calibri"/>
          <w:color w:val="000000"/>
          <w:kern w:val="2"/>
          <w:sz w:val="22"/>
          <w:szCs w:val="24"/>
          <w:lang w:eastAsia="zh-CN" w:bidi="hi-IN"/>
        </w:rPr>
        <w:sectPr w:rsidR="005C55AE">
          <w:type w:val="continuous"/>
          <w:pgSz w:w="11906" w:h="16838"/>
          <w:pgMar w:top="709" w:right="851" w:bottom="1135" w:left="907" w:header="720" w:footer="720" w:gutter="0"/>
          <w:cols w:space="720"/>
          <w:docGrid w:linePitch="600" w:charSpace="40960"/>
        </w:sectPr>
      </w:pPr>
    </w:p>
    <w:tbl>
      <w:tblPr>
        <w:tblW w:w="5000" w:type="pct"/>
        <w:tblCellMar>
          <w:top w:w="55" w:type="dxa"/>
          <w:left w:w="55" w:type="dxa"/>
          <w:bottom w:w="55" w:type="dxa"/>
          <w:right w:w="55" w:type="dxa"/>
        </w:tblCellMar>
        <w:tblLook w:val="0000" w:firstRow="0" w:lastRow="0" w:firstColumn="0" w:lastColumn="0" w:noHBand="0" w:noVBand="0"/>
      </w:tblPr>
      <w:tblGrid>
        <w:gridCol w:w="1738"/>
        <w:gridCol w:w="6671"/>
        <w:gridCol w:w="6671"/>
      </w:tblGrid>
      <w:tr w:rsidR="005C55AE" w14:paraId="10EDB02A" w14:textId="77777777">
        <w:tc>
          <w:tcPr>
            <w:tcW w:w="576" w:type="pct"/>
          </w:tcPr>
          <w:p w14:paraId="69DEF30D" w14:textId="77777777" w:rsidR="005C55AE" w:rsidRDefault="000107D0">
            <w:pPr>
              <w:spacing w:before="100" w:beforeAutospacing="1" w:after="100" w:afterAutospacing="1"/>
              <w:rPr>
                <w:rFonts w:ascii="Calibri" w:eastAsia="Songti SC" w:hAnsi="Calibri" w:cs="Calibri"/>
                <w:color w:val="000000"/>
                <w:kern w:val="2"/>
                <w:sz w:val="22"/>
                <w:szCs w:val="24"/>
                <w:lang w:eastAsia="zh-CN" w:bidi="hi-IN"/>
              </w:rPr>
            </w:pPr>
            <w:r>
              <w:rPr>
                <w:noProof/>
                <w:lang w:val="fr-BE" w:eastAsia="fr-BE"/>
              </w:rPr>
              <w:lastRenderedPageBreak/>
              <w:drawing>
                <wp:anchor distT="0" distB="0" distL="114300" distR="114300" simplePos="0" relativeHeight="251669504" behindDoc="1" locked="0" layoutInCell="1" allowOverlap="1" wp14:anchorId="57D7D46A" wp14:editId="0DFCCF90">
                  <wp:simplePos x="0" y="0"/>
                  <wp:positionH relativeFrom="column">
                    <wp:posOffset>-3175</wp:posOffset>
                  </wp:positionH>
                  <wp:positionV relativeFrom="paragraph">
                    <wp:posOffset>635</wp:posOffset>
                  </wp:positionV>
                  <wp:extent cx="567055" cy="567055"/>
                  <wp:effectExtent l="0" t="0" r="4445" b="4445"/>
                  <wp:wrapTight wrapText="bothSides">
                    <wp:wrapPolygon edited="0">
                      <wp:start x="0" y="0"/>
                      <wp:lineTo x="0" y="21044"/>
                      <wp:lineTo x="21044" y="21044"/>
                      <wp:lineTo x="21044" y="0"/>
                      <wp:lineTo x="0" y="0"/>
                    </wp:wrapPolygon>
                  </wp:wrapTight>
                  <wp:docPr id="10" name="Image 10" descr="icone-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cone-2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67055" cy="5670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91F380E" w14:textId="77777777" w:rsidR="005C55AE" w:rsidRDefault="005C55AE">
            <w:pPr>
              <w:spacing w:before="100" w:beforeAutospacing="1" w:after="100" w:afterAutospacing="1"/>
              <w:rPr>
                <w:rFonts w:ascii="Calibri" w:eastAsia="Songti SC" w:hAnsi="Calibri" w:cs="Calibri"/>
                <w:color w:val="000000"/>
                <w:kern w:val="2"/>
                <w:sz w:val="22"/>
                <w:szCs w:val="24"/>
                <w:lang w:eastAsia="zh-CN" w:bidi="hi-IN"/>
              </w:rPr>
            </w:pPr>
          </w:p>
        </w:tc>
        <w:tc>
          <w:tcPr>
            <w:tcW w:w="2212" w:type="pct"/>
            <w:vAlign w:val="center"/>
          </w:tcPr>
          <w:p w14:paraId="2DB62E01" w14:textId="77777777" w:rsidR="005C55AE" w:rsidRDefault="000107D0">
            <w:pPr>
              <w:pStyle w:val="Annexe0-Titre1"/>
            </w:pPr>
            <w:bookmarkStart w:id="5" w:name="_Toc138069473"/>
            <w:r>
              <w:t>Liste des documents à compléter</w:t>
            </w:r>
            <w:bookmarkEnd w:id="5"/>
          </w:p>
        </w:tc>
        <w:tc>
          <w:tcPr>
            <w:tcW w:w="2212" w:type="pct"/>
          </w:tcPr>
          <w:p w14:paraId="410FA9B1" w14:textId="77777777" w:rsidR="005C55AE" w:rsidRDefault="005C55AE">
            <w:pPr>
              <w:pStyle w:val="Annexe0-Titre1"/>
            </w:pPr>
          </w:p>
        </w:tc>
      </w:tr>
    </w:tbl>
    <w:p w14:paraId="098BEBF7" w14:textId="77777777" w:rsidR="005C55AE" w:rsidRDefault="005C55AE">
      <w:pPr>
        <w:pBdr>
          <w:bottom w:val="single" w:sz="4" w:space="1" w:color="000000"/>
        </w:pBdr>
        <w:rPr>
          <w:rFonts w:ascii="Calibri" w:hAnsi="Calibri" w:cs="Calibri"/>
          <w:b/>
          <w:bCs/>
          <w:sz w:val="24"/>
          <w:szCs w:val="24"/>
        </w:rPr>
      </w:pPr>
    </w:p>
    <w:p w14:paraId="57E818C1" w14:textId="77777777" w:rsidR="005C55AE" w:rsidRDefault="005C55AE">
      <w:pPr>
        <w:rPr>
          <w:rFonts w:ascii="Calibri" w:hAnsi="Calibri" w:cs="Calibri"/>
          <w:sz w:val="18"/>
          <w:szCs w:val="18"/>
        </w:rPr>
      </w:pPr>
    </w:p>
    <w:p w14:paraId="7E0A7C86" w14:textId="77777777" w:rsidR="005C55AE" w:rsidRDefault="000107D0">
      <w:pPr>
        <w:rPr>
          <w:rFonts w:ascii="Calibri" w:hAnsi="Calibri" w:cs="Calibri"/>
          <w:b/>
          <w:sz w:val="22"/>
          <w:szCs w:val="22"/>
          <w:u w:val="single"/>
        </w:rPr>
      </w:pPr>
      <w:r>
        <w:rPr>
          <w:rFonts w:ascii="Calibri" w:hAnsi="Calibri" w:cs="Calibri"/>
          <w:b/>
          <w:sz w:val="22"/>
          <w:szCs w:val="22"/>
          <w:u w:val="single"/>
        </w:rPr>
        <w:t>Documents à établir et utiles à l’ORCES et aux commissions de gestion des emplois</w:t>
      </w:r>
    </w:p>
    <w:p w14:paraId="73582DC4" w14:textId="77777777" w:rsidR="005C55AE" w:rsidRDefault="005C55AE">
      <w:pPr>
        <w:rPr>
          <w:rFonts w:ascii="Calibri" w:hAnsi="Calibri" w:cs="Calibri"/>
          <w:b/>
          <w:sz w:val="22"/>
          <w:szCs w:val="22"/>
        </w:rPr>
      </w:pPr>
    </w:p>
    <w:tbl>
      <w:tblPr>
        <w:tblStyle w:val="Trameclaire-Accent1"/>
        <w:tblW w:w="5000" w:type="pct"/>
        <w:tblLook w:val="0420" w:firstRow="1" w:lastRow="0" w:firstColumn="0" w:lastColumn="0" w:noHBand="0" w:noVBand="1"/>
      </w:tblPr>
      <w:tblGrid>
        <w:gridCol w:w="1597"/>
        <w:gridCol w:w="4431"/>
        <w:gridCol w:w="2661"/>
        <w:gridCol w:w="1950"/>
        <w:gridCol w:w="2306"/>
        <w:gridCol w:w="2125"/>
      </w:tblGrid>
      <w:tr w:rsidR="005C55AE" w14:paraId="0C233ACA" w14:textId="77777777" w:rsidTr="005C55AE">
        <w:trPr>
          <w:cnfStyle w:val="100000000000" w:firstRow="1" w:lastRow="0" w:firstColumn="0" w:lastColumn="0" w:oddVBand="0" w:evenVBand="0" w:oddHBand="0" w:evenHBand="0" w:firstRowFirstColumn="0" w:firstRowLastColumn="0" w:lastRowFirstColumn="0" w:lastRowLastColumn="0"/>
        </w:trPr>
        <w:tc>
          <w:tcPr>
            <w:tcW w:w="530" w:type="pct"/>
            <w:tcBorders>
              <w:top w:val="single" w:sz="4" w:space="0" w:color="auto"/>
              <w:left w:val="single" w:sz="4" w:space="0" w:color="auto"/>
              <w:right w:val="single" w:sz="4" w:space="0" w:color="auto"/>
            </w:tcBorders>
          </w:tcPr>
          <w:p w14:paraId="18E0B99B" w14:textId="77777777" w:rsidR="005C55AE" w:rsidRDefault="000107D0">
            <w:pPr>
              <w:jc w:val="center"/>
              <w:rPr>
                <w:rFonts w:asciiTheme="minorHAnsi" w:hAnsiTheme="minorHAnsi" w:cstheme="minorHAnsi"/>
                <w:color w:val="auto"/>
                <w:sz w:val="22"/>
                <w:szCs w:val="22"/>
              </w:rPr>
            </w:pPr>
            <w:r>
              <w:rPr>
                <w:rFonts w:asciiTheme="minorHAnsi" w:hAnsiTheme="minorHAnsi" w:cstheme="minorHAnsi"/>
                <w:color w:val="auto"/>
                <w:sz w:val="22"/>
                <w:szCs w:val="22"/>
              </w:rPr>
              <w:t>Noms abrégés</w:t>
            </w:r>
          </w:p>
        </w:tc>
        <w:tc>
          <w:tcPr>
            <w:tcW w:w="1470" w:type="pct"/>
            <w:tcBorders>
              <w:top w:val="single" w:sz="4" w:space="0" w:color="auto"/>
              <w:left w:val="single" w:sz="4" w:space="0" w:color="auto"/>
              <w:right w:val="single" w:sz="4" w:space="0" w:color="auto"/>
            </w:tcBorders>
          </w:tcPr>
          <w:p w14:paraId="003D3D77" w14:textId="77777777" w:rsidR="005C55AE" w:rsidRDefault="000107D0">
            <w:pPr>
              <w:rPr>
                <w:rFonts w:asciiTheme="minorHAnsi" w:hAnsiTheme="minorHAnsi" w:cstheme="minorHAnsi"/>
                <w:color w:val="auto"/>
                <w:sz w:val="22"/>
                <w:szCs w:val="22"/>
              </w:rPr>
            </w:pPr>
            <w:r>
              <w:rPr>
                <w:rFonts w:asciiTheme="minorHAnsi" w:hAnsiTheme="minorHAnsi" w:cstheme="minorHAnsi"/>
                <w:color w:val="auto"/>
                <w:sz w:val="22"/>
                <w:szCs w:val="22"/>
              </w:rPr>
              <w:t>Documents</w:t>
            </w:r>
          </w:p>
        </w:tc>
        <w:tc>
          <w:tcPr>
            <w:tcW w:w="883" w:type="pct"/>
            <w:tcBorders>
              <w:top w:val="single" w:sz="4" w:space="0" w:color="auto"/>
              <w:left w:val="single" w:sz="4" w:space="0" w:color="auto"/>
              <w:right w:val="single" w:sz="4" w:space="0" w:color="auto"/>
            </w:tcBorders>
          </w:tcPr>
          <w:p w14:paraId="486B9CA7" w14:textId="77777777" w:rsidR="005C55AE" w:rsidRDefault="000107D0">
            <w:pPr>
              <w:jc w:val="center"/>
              <w:rPr>
                <w:rFonts w:asciiTheme="minorHAnsi" w:hAnsiTheme="minorHAnsi" w:cstheme="minorHAnsi"/>
                <w:color w:val="auto"/>
                <w:sz w:val="22"/>
                <w:szCs w:val="22"/>
              </w:rPr>
            </w:pPr>
            <w:r>
              <w:rPr>
                <w:rFonts w:asciiTheme="minorHAnsi" w:hAnsiTheme="minorHAnsi" w:cstheme="minorHAnsi"/>
                <w:color w:val="auto"/>
                <w:sz w:val="22"/>
                <w:szCs w:val="22"/>
              </w:rPr>
              <w:t>Annexe à utiliser</w:t>
            </w:r>
          </w:p>
        </w:tc>
        <w:tc>
          <w:tcPr>
            <w:tcW w:w="647" w:type="pct"/>
            <w:tcBorders>
              <w:top w:val="single" w:sz="4" w:space="0" w:color="auto"/>
              <w:left w:val="single" w:sz="4" w:space="0" w:color="auto"/>
              <w:right w:val="single" w:sz="4" w:space="0" w:color="auto"/>
            </w:tcBorders>
          </w:tcPr>
          <w:p w14:paraId="636582C4" w14:textId="77777777" w:rsidR="005C55AE" w:rsidRDefault="000107D0">
            <w:pPr>
              <w:rPr>
                <w:rFonts w:asciiTheme="minorHAnsi" w:hAnsiTheme="minorHAnsi" w:cstheme="minorHAnsi"/>
                <w:color w:val="auto"/>
                <w:sz w:val="22"/>
                <w:szCs w:val="22"/>
              </w:rPr>
            </w:pPr>
            <w:r>
              <w:rPr>
                <w:rFonts w:asciiTheme="minorHAnsi" w:hAnsiTheme="minorHAnsi" w:cstheme="minorHAnsi"/>
                <w:color w:val="auto"/>
                <w:sz w:val="22"/>
                <w:szCs w:val="22"/>
              </w:rPr>
              <w:t>Mode(s) de transmission</w:t>
            </w:r>
          </w:p>
        </w:tc>
        <w:tc>
          <w:tcPr>
            <w:tcW w:w="765" w:type="pct"/>
            <w:tcBorders>
              <w:top w:val="single" w:sz="4" w:space="0" w:color="auto"/>
              <w:left w:val="single" w:sz="4" w:space="0" w:color="auto"/>
              <w:right w:val="single" w:sz="4" w:space="0" w:color="auto"/>
            </w:tcBorders>
          </w:tcPr>
          <w:p w14:paraId="48568819" w14:textId="77777777" w:rsidR="005C55AE" w:rsidRDefault="000107D0">
            <w:pPr>
              <w:rPr>
                <w:rFonts w:asciiTheme="minorHAnsi" w:hAnsiTheme="minorHAnsi" w:cstheme="minorHAnsi"/>
                <w:color w:val="auto"/>
                <w:sz w:val="22"/>
                <w:szCs w:val="22"/>
              </w:rPr>
            </w:pPr>
            <w:r>
              <w:rPr>
                <w:rFonts w:asciiTheme="minorHAnsi" w:hAnsiTheme="minorHAnsi" w:cstheme="minorHAnsi"/>
                <w:color w:val="auto"/>
                <w:sz w:val="22"/>
                <w:szCs w:val="22"/>
              </w:rPr>
              <w:t>Remarques</w:t>
            </w:r>
          </w:p>
        </w:tc>
        <w:tc>
          <w:tcPr>
            <w:tcW w:w="705" w:type="pct"/>
            <w:tcBorders>
              <w:top w:val="single" w:sz="4" w:space="0" w:color="auto"/>
              <w:left w:val="single" w:sz="4" w:space="0" w:color="auto"/>
              <w:right w:val="single" w:sz="4" w:space="0" w:color="auto"/>
            </w:tcBorders>
          </w:tcPr>
          <w:p w14:paraId="3AAFFA54" w14:textId="77777777" w:rsidR="005C55AE" w:rsidRDefault="000107D0">
            <w:pPr>
              <w:rPr>
                <w:rFonts w:asciiTheme="minorHAnsi" w:hAnsiTheme="minorHAnsi" w:cstheme="minorHAnsi"/>
                <w:color w:val="auto"/>
                <w:sz w:val="22"/>
                <w:szCs w:val="22"/>
              </w:rPr>
            </w:pPr>
            <w:r>
              <w:rPr>
                <w:rFonts w:asciiTheme="minorHAnsi" w:hAnsiTheme="minorHAnsi" w:cstheme="minorHAnsi"/>
                <w:color w:val="auto"/>
                <w:sz w:val="22"/>
                <w:szCs w:val="22"/>
              </w:rPr>
              <w:t>Délais règlementaires et instances</w:t>
            </w:r>
          </w:p>
        </w:tc>
      </w:tr>
      <w:tr w:rsidR="005C55AE" w14:paraId="5D9F7AA3" w14:textId="77777777" w:rsidTr="005C55AE">
        <w:trPr>
          <w:cnfStyle w:val="000000100000" w:firstRow="0" w:lastRow="0" w:firstColumn="0" w:lastColumn="0" w:oddVBand="0" w:evenVBand="0" w:oddHBand="1" w:evenHBand="0" w:firstRowFirstColumn="0" w:firstRowLastColumn="0" w:lastRowFirstColumn="0" w:lastRowLastColumn="0"/>
        </w:trPr>
        <w:tc>
          <w:tcPr>
            <w:tcW w:w="530" w:type="pct"/>
            <w:tcBorders>
              <w:top w:val="nil"/>
              <w:left w:val="single" w:sz="4" w:space="0" w:color="auto"/>
              <w:bottom w:val="nil"/>
              <w:right w:val="single" w:sz="4" w:space="0" w:color="auto"/>
            </w:tcBorders>
          </w:tcPr>
          <w:p w14:paraId="3E931BCB" w14:textId="77777777" w:rsidR="005C55AE" w:rsidRDefault="005C55AE">
            <w:pPr>
              <w:jc w:val="center"/>
              <w:rPr>
                <w:rFonts w:asciiTheme="minorHAnsi" w:hAnsiTheme="minorHAnsi" w:cstheme="minorHAnsi"/>
                <w:color w:val="auto"/>
                <w:sz w:val="22"/>
                <w:szCs w:val="22"/>
              </w:rPr>
            </w:pPr>
          </w:p>
        </w:tc>
        <w:tc>
          <w:tcPr>
            <w:tcW w:w="1470" w:type="pct"/>
            <w:tcBorders>
              <w:top w:val="nil"/>
              <w:left w:val="single" w:sz="4" w:space="0" w:color="auto"/>
              <w:bottom w:val="nil"/>
              <w:right w:val="single" w:sz="4" w:space="0" w:color="auto"/>
            </w:tcBorders>
          </w:tcPr>
          <w:p w14:paraId="2C9E0E5E" w14:textId="77777777" w:rsidR="005C55AE" w:rsidRDefault="005C55AE">
            <w:pPr>
              <w:rPr>
                <w:rFonts w:asciiTheme="minorHAnsi" w:hAnsiTheme="minorHAnsi" w:cstheme="minorHAnsi"/>
                <w:color w:val="auto"/>
                <w:sz w:val="22"/>
                <w:szCs w:val="22"/>
              </w:rPr>
            </w:pPr>
          </w:p>
        </w:tc>
        <w:tc>
          <w:tcPr>
            <w:tcW w:w="883" w:type="pct"/>
            <w:tcBorders>
              <w:top w:val="nil"/>
              <w:left w:val="single" w:sz="4" w:space="0" w:color="auto"/>
              <w:bottom w:val="nil"/>
              <w:right w:val="single" w:sz="4" w:space="0" w:color="auto"/>
            </w:tcBorders>
          </w:tcPr>
          <w:p w14:paraId="4699FAE6" w14:textId="77777777" w:rsidR="005C55AE" w:rsidRDefault="005C55AE">
            <w:pPr>
              <w:jc w:val="center"/>
              <w:rPr>
                <w:rFonts w:asciiTheme="minorHAnsi" w:hAnsiTheme="minorHAnsi" w:cstheme="minorHAnsi"/>
                <w:color w:val="auto"/>
                <w:sz w:val="22"/>
                <w:szCs w:val="22"/>
              </w:rPr>
            </w:pPr>
          </w:p>
        </w:tc>
        <w:tc>
          <w:tcPr>
            <w:tcW w:w="647" w:type="pct"/>
            <w:tcBorders>
              <w:top w:val="nil"/>
              <w:left w:val="single" w:sz="4" w:space="0" w:color="auto"/>
              <w:bottom w:val="nil"/>
              <w:right w:val="single" w:sz="4" w:space="0" w:color="auto"/>
            </w:tcBorders>
          </w:tcPr>
          <w:p w14:paraId="1C3B1FBA" w14:textId="77777777" w:rsidR="005C55AE" w:rsidRDefault="005C55AE">
            <w:pPr>
              <w:rPr>
                <w:rFonts w:asciiTheme="minorHAnsi" w:hAnsiTheme="minorHAnsi" w:cstheme="minorHAnsi"/>
                <w:color w:val="auto"/>
                <w:sz w:val="22"/>
                <w:szCs w:val="22"/>
              </w:rPr>
            </w:pPr>
          </w:p>
        </w:tc>
        <w:tc>
          <w:tcPr>
            <w:tcW w:w="765" w:type="pct"/>
            <w:tcBorders>
              <w:top w:val="nil"/>
              <w:left w:val="single" w:sz="4" w:space="0" w:color="auto"/>
              <w:bottom w:val="nil"/>
              <w:right w:val="single" w:sz="4" w:space="0" w:color="auto"/>
            </w:tcBorders>
          </w:tcPr>
          <w:p w14:paraId="233CD1B4" w14:textId="77777777" w:rsidR="005C55AE" w:rsidRDefault="005C55AE">
            <w:pPr>
              <w:rPr>
                <w:rFonts w:asciiTheme="minorHAnsi" w:hAnsiTheme="minorHAnsi" w:cstheme="minorHAnsi"/>
                <w:color w:val="auto"/>
                <w:sz w:val="22"/>
                <w:szCs w:val="22"/>
              </w:rPr>
            </w:pPr>
          </w:p>
        </w:tc>
        <w:tc>
          <w:tcPr>
            <w:tcW w:w="705" w:type="pct"/>
            <w:tcBorders>
              <w:top w:val="nil"/>
              <w:left w:val="single" w:sz="4" w:space="0" w:color="auto"/>
              <w:bottom w:val="nil"/>
              <w:right w:val="single" w:sz="4" w:space="0" w:color="auto"/>
            </w:tcBorders>
          </w:tcPr>
          <w:p w14:paraId="6F45A388" w14:textId="77777777" w:rsidR="005C55AE" w:rsidRDefault="005C55AE">
            <w:pPr>
              <w:rPr>
                <w:rFonts w:asciiTheme="minorHAnsi" w:hAnsiTheme="minorHAnsi" w:cstheme="minorHAnsi"/>
                <w:color w:val="auto"/>
                <w:sz w:val="22"/>
                <w:szCs w:val="22"/>
              </w:rPr>
            </w:pPr>
          </w:p>
        </w:tc>
      </w:tr>
      <w:tr w:rsidR="005C55AE" w14:paraId="05179DFA" w14:textId="77777777" w:rsidTr="005C55AE">
        <w:tc>
          <w:tcPr>
            <w:tcW w:w="530" w:type="pct"/>
            <w:tcBorders>
              <w:top w:val="nil"/>
              <w:left w:val="single" w:sz="4" w:space="0" w:color="auto"/>
              <w:bottom w:val="nil"/>
              <w:right w:val="single" w:sz="4" w:space="0" w:color="auto"/>
            </w:tcBorders>
          </w:tcPr>
          <w:p w14:paraId="4A309E26" w14:textId="77777777" w:rsidR="005C55AE" w:rsidRDefault="000107D0">
            <w:pPr>
              <w:jc w:val="center"/>
              <w:rPr>
                <w:rFonts w:asciiTheme="minorHAnsi" w:hAnsiTheme="minorHAnsi" w:cstheme="minorHAnsi"/>
                <w:color w:val="auto"/>
                <w:sz w:val="22"/>
                <w:szCs w:val="22"/>
              </w:rPr>
            </w:pPr>
            <w:r>
              <w:rPr>
                <w:rFonts w:asciiTheme="minorHAnsi" w:hAnsiTheme="minorHAnsi" w:cstheme="minorHAnsi"/>
                <w:color w:val="auto"/>
                <w:sz w:val="22"/>
                <w:szCs w:val="22"/>
              </w:rPr>
              <w:t>DNTA</w:t>
            </w:r>
          </w:p>
        </w:tc>
        <w:tc>
          <w:tcPr>
            <w:tcW w:w="1470" w:type="pct"/>
            <w:tcBorders>
              <w:top w:val="nil"/>
              <w:left w:val="single" w:sz="4" w:space="0" w:color="auto"/>
              <w:bottom w:val="nil"/>
              <w:right w:val="single" w:sz="4" w:space="0" w:color="auto"/>
            </w:tcBorders>
          </w:tcPr>
          <w:p w14:paraId="462FF6F7" w14:textId="77777777" w:rsidR="005C55AE" w:rsidRDefault="000107D0">
            <w:pPr>
              <w:rPr>
                <w:rFonts w:asciiTheme="minorHAnsi" w:hAnsiTheme="minorHAnsi" w:cstheme="minorHAnsi"/>
                <w:color w:val="auto"/>
                <w:sz w:val="22"/>
                <w:szCs w:val="22"/>
              </w:rPr>
            </w:pPr>
            <w:r>
              <w:rPr>
                <w:rFonts w:asciiTheme="minorHAnsi" w:hAnsiTheme="minorHAnsi" w:cstheme="minorHAnsi"/>
                <w:color w:val="auto"/>
                <w:sz w:val="22"/>
                <w:szCs w:val="22"/>
              </w:rPr>
              <w:t>Notifications individuelles des mises en disponibilité par défaut d’emploi ou des pertes partielles de charge, pour chaque membre du personnel engagés à titre définitif en perte de charge [« DNTA »]</w:t>
            </w:r>
          </w:p>
        </w:tc>
        <w:tc>
          <w:tcPr>
            <w:tcW w:w="883" w:type="pct"/>
            <w:tcBorders>
              <w:top w:val="nil"/>
              <w:left w:val="single" w:sz="4" w:space="0" w:color="auto"/>
              <w:bottom w:val="nil"/>
              <w:right w:val="single" w:sz="4" w:space="0" w:color="auto"/>
            </w:tcBorders>
          </w:tcPr>
          <w:p w14:paraId="39222F6F" w14:textId="4F32F14C" w:rsidR="005C55AE" w:rsidRDefault="000107D0">
            <w:pPr>
              <w:jc w:val="center"/>
              <w:rPr>
                <w:rFonts w:asciiTheme="minorHAnsi" w:hAnsiTheme="minorHAnsi" w:cstheme="minorHAnsi"/>
                <w:color w:val="auto"/>
                <w:sz w:val="22"/>
                <w:szCs w:val="22"/>
              </w:rPr>
            </w:pPr>
            <w:r>
              <w:rPr>
                <w:rFonts w:asciiTheme="minorHAnsi" w:hAnsiTheme="minorHAnsi" w:cstheme="minorHAnsi"/>
                <w:color w:val="auto"/>
                <w:sz w:val="22"/>
                <w:szCs w:val="22"/>
              </w:rPr>
              <w:t>Annexe 1 ELDNTA SEC LIBRE 202</w:t>
            </w:r>
            <w:r w:rsidR="00EF1633">
              <w:rPr>
                <w:rFonts w:asciiTheme="minorHAnsi" w:hAnsiTheme="minorHAnsi" w:cstheme="minorHAnsi"/>
                <w:color w:val="auto"/>
                <w:sz w:val="22"/>
                <w:szCs w:val="22"/>
              </w:rPr>
              <w:t>4</w:t>
            </w:r>
            <w:r>
              <w:rPr>
                <w:rFonts w:asciiTheme="minorHAnsi" w:hAnsiTheme="minorHAnsi" w:cstheme="minorHAnsi"/>
                <w:color w:val="auto"/>
                <w:sz w:val="22"/>
                <w:szCs w:val="22"/>
              </w:rPr>
              <w:t>-202</w:t>
            </w:r>
            <w:r w:rsidR="00EF1633">
              <w:rPr>
                <w:rFonts w:asciiTheme="minorHAnsi" w:hAnsiTheme="minorHAnsi" w:cstheme="minorHAnsi"/>
                <w:color w:val="auto"/>
                <w:sz w:val="22"/>
                <w:szCs w:val="22"/>
              </w:rPr>
              <w:t>5</w:t>
            </w:r>
          </w:p>
          <w:p w14:paraId="6F8276A9" w14:textId="705FBDC8" w:rsidR="005C55AE" w:rsidRDefault="00EF1633" w:rsidP="00EF1633">
            <w:pPr>
              <w:tabs>
                <w:tab w:val="left" w:pos="1756"/>
              </w:tabs>
              <w:rPr>
                <w:rFonts w:asciiTheme="minorHAnsi" w:hAnsiTheme="minorHAnsi" w:cstheme="minorHAnsi"/>
                <w:color w:val="auto"/>
                <w:sz w:val="22"/>
                <w:szCs w:val="22"/>
              </w:rPr>
            </w:pPr>
            <w:r>
              <w:rPr>
                <w:rFonts w:asciiTheme="minorHAnsi" w:hAnsiTheme="minorHAnsi" w:cstheme="minorHAnsi"/>
                <w:color w:val="auto"/>
                <w:sz w:val="22"/>
                <w:szCs w:val="22"/>
              </w:rPr>
              <w:tab/>
            </w:r>
          </w:p>
          <w:p w14:paraId="7B0F1A37" w14:textId="77777777" w:rsidR="005C55AE" w:rsidRDefault="000107D0">
            <w:pPr>
              <w:jc w:val="center"/>
              <w:rPr>
                <w:rFonts w:asciiTheme="minorHAnsi" w:hAnsiTheme="minorHAnsi" w:cstheme="minorHAnsi"/>
                <w:color w:val="auto"/>
                <w:sz w:val="22"/>
                <w:szCs w:val="22"/>
              </w:rPr>
            </w:pPr>
            <w:r>
              <w:rPr>
                <w:rFonts w:asciiTheme="minorHAnsi" w:hAnsiTheme="minorHAnsi" w:cstheme="minorHAnsi"/>
                <w:color w:val="auto"/>
                <w:sz w:val="22"/>
                <w:szCs w:val="22"/>
              </w:rPr>
              <w:t>+</w:t>
            </w:r>
          </w:p>
          <w:p w14:paraId="0D6DB4AF" w14:textId="77777777" w:rsidR="005C55AE" w:rsidRDefault="005C55AE">
            <w:pPr>
              <w:jc w:val="center"/>
              <w:rPr>
                <w:rFonts w:asciiTheme="minorHAnsi" w:hAnsiTheme="minorHAnsi" w:cstheme="minorHAnsi"/>
                <w:color w:val="auto"/>
                <w:sz w:val="22"/>
                <w:szCs w:val="22"/>
              </w:rPr>
            </w:pPr>
          </w:p>
          <w:p w14:paraId="44B94510" w14:textId="77777777" w:rsidR="005C55AE" w:rsidRDefault="000107D0">
            <w:pPr>
              <w:jc w:val="center"/>
              <w:rPr>
                <w:rFonts w:asciiTheme="minorHAnsi" w:hAnsiTheme="minorHAnsi" w:cstheme="minorHAnsi"/>
                <w:color w:val="auto"/>
                <w:sz w:val="22"/>
                <w:szCs w:val="22"/>
              </w:rPr>
            </w:pPr>
            <w:r>
              <w:rPr>
                <w:rFonts w:asciiTheme="minorHAnsi" w:hAnsiTheme="minorHAnsi" w:cstheme="minorHAnsi"/>
                <w:color w:val="auto"/>
                <w:sz w:val="22"/>
                <w:szCs w:val="22"/>
              </w:rPr>
              <w:t xml:space="preserve">Joindre </w:t>
            </w:r>
          </w:p>
          <w:p w14:paraId="129B4617" w14:textId="46F5181D" w:rsidR="005C55AE" w:rsidRDefault="000107D0">
            <w:pPr>
              <w:jc w:val="center"/>
              <w:rPr>
                <w:rFonts w:asciiTheme="minorHAnsi" w:hAnsiTheme="minorHAnsi" w:cstheme="minorHAnsi"/>
                <w:color w:val="auto"/>
                <w:sz w:val="22"/>
                <w:szCs w:val="22"/>
              </w:rPr>
            </w:pPr>
            <w:r>
              <w:rPr>
                <w:rFonts w:asciiTheme="minorHAnsi" w:hAnsiTheme="minorHAnsi" w:cstheme="minorHAnsi"/>
                <w:color w:val="auto"/>
                <w:sz w:val="22"/>
                <w:szCs w:val="22"/>
              </w:rPr>
              <w:t>DOC 12 attributions 202</w:t>
            </w:r>
            <w:r w:rsidR="00EF1633">
              <w:rPr>
                <w:rFonts w:asciiTheme="minorHAnsi" w:hAnsiTheme="minorHAnsi" w:cstheme="minorHAnsi"/>
                <w:color w:val="auto"/>
                <w:sz w:val="22"/>
                <w:szCs w:val="22"/>
              </w:rPr>
              <w:t>4</w:t>
            </w:r>
            <w:r>
              <w:rPr>
                <w:rFonts w:asciiTheme="minorHAnsi" w:hAnsiTheme="minorHAnsi" w:cstheme="minorHAnsi"/>
                <w:color w:val="auto"/>
                <w:sz w:val="22"/>
                <w:szCs w:val="22"/>
              </w:rPr>
              <w:t>-202</w:t>
            </w:r>
            <w:r w:rsidR="00EF1633">
              <w:rPr>
                <w:rFonts w:asciiTheme="minorHAnsi" w:hAnsiTheme="minorHAnsi" w:cstheme="minorHAnsi"/>
                <w:color w:val="auto"/>
                <w:sz w:val="22"/>
                <w:szCs w:val="22"/>
              </w:rPr>
              <w:t>5</w:t>
            </w:r>
            <w:r>
              <w:rPr>
                <w:rFonts w:asciiTheme="minorHAnsi" w:hAnsiTheme="minorHAnsi" w:cstheme="minorHAnsi"/>
                <w:color w:val="auto"/>
                <w:sz w:val="22"/>
                <w:szCs w:val="22"/>
              </w:rPr>
              <w:t xml:space="preserve"> PO + autres PO si désignation d’initiative du MDP ou détachement </w:t>
            </w:r>
            <w:proofErr w:type="spellStart"/>
            <w:r>
              <w:rPr>
                <w:rFonts w:asciiTheme="minorHAnsi" w:hAnsiTheme="minorHAnsi" w:cstheme="minorHAnsi"/>
                <w:color w:val="auto"/>
                <w:sz w:val="22"/>
                <w:szCs w:val="22"/>
              </w:rPr>
              <w:t>mdp</w:t>
            </w:r>
            <w:proofErr w:type="spellEnd"/>
            <w:r>
              <w:rPr>
                <w:rFonts w:asciiTheme="minorHAnsi" w:hAnsiTheme="minorHAnsi" w:cstheme="minorHAnsi"/>
                <w:color w:val="auto"/>
                <w:sz w:val="22"/>
                <w:szCs w:val="22"/>
              </w:rPr>
              <w:t xml:space="preserve"> dans autre PO</w:t>
            </w:r>
          </w:p>
          <w:p w14:paraId="69DC9A93" w14:textId="77777777" w:rsidR="005C55AE" w:rsidRDefault="005C55AE">
            <w:pPr>
              <w:jc w:val="center"/>
              <w:rPr>
                <w:rFonts w:asciiTheme="minorHAnsi" w:hAnsiTheme="minorHAnsi" w:cstheme="minorHAnsi"/>
                <w:color w:val="auto"/>
                <w:sz w:val="22"/>
                <w:szCs w:val="22"/>
              </w:rPr>
            </w:pPr>
          </w:p>
          <w:p w14:paraId="4F22D869" w14:textId="77777777" w:rsidR="005C55AE" w:rsidRDefault="000107D0">
            <w:pPr>
              <w:jc w:val="center"/>
              <w:rPr>
                <w:rFonts w:asciiTheme="minorHAnsi" w:hAnsiTheme="minorHAnsi" w:cstheme="minorHAnsi"/>
                <w:color w:val="auto"/>
                <w:sz w:val="22"/>
                <w:szCs w:val="22"/>
              </w:rPr>
            </w:pPr>
            <w:r>
              <w:rPr>
                <w:rFonts w:asciiTheme="minorHAnsi" w:hAnsiTheme="minorHAnsi" w:cstheme="minorHAnsi"/>
                <w:color w:val="auto"/>
                <w:sz w:val="22"/>
                <w:szCs w:val="22"/>
              </w:rPr>
              <w:t>+ éventuel formulaire CAD si prise d’un congé, d’une absence ou d’une disponibilité</w:t>
            </w:r>
          </w:p>
          <w:p w14:paraId="06D51A47" w14:textId="77777777" w:rsidR="005C55AE" w:rsidRDefault="005C55AE">
            <w:pPr>
              <w:jc w:val="center"/>
              <w:rPr>
                <w:rFonts w:asciiTheme="minorHAnsi" w:hAnsiTheme="minorHAnsi" w:cstheme="minorHAnsi"/>
                <w:color w:val="auto"/>
                <w:sz w:val="22"/>
                <w:szCs w:val="22"/>
              </w:rPr>
            </w:pPr>
          </w:p>
          <w:p w14:paraId="385DB903" w14:textId="77777777" w:rsidR="005C55AE" w:rsidRDefault="000107D0">
            <w:pPr>
              <w:jc w:val="center"/>
              <w:rPr>
                <w:rFonts w:asciiTheme="minorHAnsi" w:hAnsiTheme="minorHAnsi" w:cstheme="minorHAnsi"/>
                <w:color w:val="auto"/>
                <w:sz w:val="22"/>
                <w:szCs w:val="22"/>
              </w:rPr>
            </w:pPr>
            <w:r>
              <w:rPr>
                <w:rFonts w:asciiTheme="minorHAnsi" w:hAnsiTheme="minorHAnsi" w:cstheme="minorHAnsi"/>
                <w:color w:val="auto"/>
                <w:sz w:val="22"/>
                <w:szCs w:val="22"/>
              </w:rPr>
              <w:t>+ déclaration de cumul</w:t>
            </w:r>
          </w:p>
        </w:tc>
        <w:tc>
          <w:tcPr>
            <w:tcW w:w="647" w:type="pct"/>
            <w:tcBorders>
              <w:top w:val="nil"/>
              <w:left w:val="single" w:sz="4" w:space="0" w:color="auto"/>
              <w:bottom w:val="nil"/>
              <w:right w:val="single" w:sz="4" w:space="0" w:color="auto"/>
            </w:tcBorders>
          </w:tcPr>
          <w:p w14:paraId="7E8F69CC" w14:textId="77777777" w:rsidR="005C55AE" w:rsidRDefault="000107D0">
            <w:pPr>
              <w:rPr>
                <w:rFonts w:asciiTheme="minorHAnsi" w:hAnsiTheme="minorHAnsi" w:cstheme="minorHAnsi"/>
                <w:color w:val="auto"/>
                <w:sz w:val="22"/>
                <w:szCs w:val="22"/>
              </w:rPr>
            </w:pPr>
            <w:r>
              <w:rPr>
                <w:rFonts w:asciiTheme="minorHAnsi" w:hAnsiTheme="minorHAnsi" w:cstheme="minorHAnsi"/>
                <w:color w:val="auto"/>
                <w:sz w:val="22"/>
                <w:szCs w:val="22"/>
              </w:rPr>
              <w:t>Original par courrier postal</w:t>
            </w:r>
          </w:p>
        </w:tc>
        <w:tc>
          <w:tcPr>
            <w:tcW w:w="765" w:type="pct"/>
            <w:tcBorders>
              <w:top w:val="nil"/>
              <w:left w:val="single" w:sz="4" w:space="0" w:color="auto"/>
              <w:bottom w:val="nil"/>
              <w:right w:val="single" w:sz="4" w:space="0" w:color="auto"/>
            </w:tcBorders>
          </w:tcPr>
          <w:p w14:paraId="5EDAC2C6" w14:textId="77777777" w:rsidR="005C55AE" w:rsidRDefault="000107D0">
            <w:pPr>
              <w:rPr>
                <w:rFonts w:asciiTheme="minorHAnsi" w:hAnsiTheme="minorHAnsi" w:cstheme="minorHAnsi"/>
                <w:color w:val="auto"/>
                <w:sz w:val="22"/>
                <w:szCs w:val="22"/>
              </w:rPr>
            </w:pPr>
            <w:r>
              <w:rPr>
                <w:rFonts w:asciiTheme="minorHAnsi" w:hAnsiTheme="minorHAnsi" w:cstheme="minorHAnsi"/>
                <w:color w:val="auto"/>
                <w:sz w:val="22"/>
                <w:szCs w:val="22"/>
              </w:rPr>
              <w:t>A établir pour chaque membre du personnel engagé à titre définitif, en perte de charge.</w:t>
            </w:r>
          </w:p>
          <w:p w14:paraId="096F15F3" w14:textId="77777777" w:rsidR="005C55AE" w:rsidRDefault="005C55AE">
            <w:pPr>
              <w:rPr>
                <w:rFonts w:asciiTheme="minorHAnsi" w:hAnsiTheme="minorHAnsi" w:cstheme="minorHAnsi"/>
                <w:color w:val="auto"/>
                <w:sz w:val="22"/>
                <w:szCs w:val="22"/>
              </w:rPr>
            </w:pPr>
          </w:p>
          <w:p w14:paraId="05A9D3F6" w14:textId="77777777" w:rsidR="005C55AE" w:rsidRDefault="000107D0">
            <w:pPr>
              <w:rPr>
                <w:rFonts w:asciiTheme="minorHAnsi" w:hAnsiTheme="minorHAnsi" w:cstheme="minorHAnsi"/>
                <w:color w:val="auto"/>
                <w:sz w:val="22"/>
                <w:szCs w:val="22"/>
              </w:rPr>
            </w:pPr>
            <w:r>
              <w:rPr>
                <w:rFonts w:asciiTheme="minorHAnsi" w:hAnsiTheme="minorHAnsi" w:cstheme="minorHAnsi"/>
                <w:color w:val="auto"/>
                <w:sz w:val="22"/>
                <w:szCs w:val="22"/>
              </w:rPr>
              <w:t>Documents datés et signés par le PO ou son représentant et par le membre du personnel.</w:t>
            </w:r>
          </w:p>
          <w:p w14:paraId="5F353F2F" w14:textId="77777777" w:rsidR="005C55AE" w:rsidRDefault="005C55AE">
            <w:pPr>
              <w:rPr>
                <w:rFonts w:asciiTheme="minorHAnsi" w:hAnsiTheme="minorHAnsi" w:cstheme="minorHAnsi"/>
                <w:color w:val="auto"/>
                <w:sz w:val="22"/>
                <w:szCs w:val="22"/>
              </w:rPr>
            </w:pPr>
          </w:p>
          <w:p w14:paraId="18C5DE78" w14:textId="77777777" w:rsidR="005C55AE" w:rsidRDefault="000107D0">
            <w:pPr>
              <w:rPr>
                <w:rFonts w:asciiTheme="minorHAnsi" w:hAnsiTheme="minorHAnsi" w:cstheme="minorHAnsi"/>
                <w:color w:val="auto"/>
                <w:sz w:val="22"/>
                <w:szCs w:val="22"/>
              </w:rPr>
            </w:pPr>
            <w:r>
              <w:rPr>
                <w:rFonts w:asciiTheme="minorHAnsi" w:hAnsiTheme="minorHAnsi" w:cstheme="minorHAnsi"/>
                <w:color w:val="auto"/>
                <w:sz w:val="22"/>
                <w:szCs w:val="22"/>
              </w:rPr>
              <w:t xml:space="preserve">Veillez à ce que le membre du personnel ait complété </w:t>
            </w:r>
            <w:r>
              <w:rPr>
                <w:rFonts w:asciiTheme="minorHAnsi" w:hAnsiTheme="minorHAnsi" w:cstheme="minorHAnsi"/>
                <w:b/>
                <w:color w:val="auto"/>
                <w:sz w:val="22"/>
                <w:szCs w:val="22"/>
                <w:u w:val="single"/>
              </w:rPr>
              <w:t>tous</w:t>
            </w:r>
            <w:r>
              <w:rPr>
                <w:rFonts w:asciiTheme="minorHAnsi" w:hAnsiTheme="minorHAnsi" w:cstheme="minorHAnsi"/>
                <w:color w:val="auto"/>
                <w:sz w:val="22"/>
                <w:szCs w:val="22"/>
                <w:u w:val="single"/>
              </w:rPr>
              <w:t xml:space="preserve"> </w:t>
            </w:r>
            <w:r>
              <w:rPr>
                <w:rFonts w:asciiTheme="minorHAnsi" w:hAnsiTheme="minorHAnsi" w:cstheme="minorHAnsi"/>
                <w:b/>
                <w:color w:val="auto"/>
                <w:sz w:val="22"/>
                <w:szCs w:val="22"/>
                <w:u w:val="single"/>
              </w:rPr>
              <w:t xml:space="preserve">les éléments </w:t>
            </w:r>
            <w:r>
              <w:rPr>
                <w:rFonts w:asciiTheme="minorHAnsi" w:hAnsiTheme="minorHAnsi" w:cstheme="minorHAnsi"/>
                <w:color w:val="auto"/>
                <w:sz w:val="22"/>
                <w:szCs w:val="22"/>
                <w:u w:val="single"/>
              </w:rPr>
              <w:t>de la dernière partie du document.</w:t>
            </w:r>
          </w:p>
        </w:tc>
        <w:tc>
          <w:tcPr>
            <w:tcW w:w="705" w:type="pct"/>
            <w:tcBorders>
              <w:top w:val="nil"/>
              <w:left w:val="single" w:sz="4" w:space="0" w:color="auto"/>
              <w:bottom w:val="nil"/>
              <w:right w:val="single" w:sz="4" w:space="0" w:color="auto"/>
            </w:tcBorders>
          </w:tcPr>
          <w:p w14:paraId="79F466C0" w14:textId="77777777" w:rsidR="005C55AE" w:rsidRDefault="000107D0">
            <w:pPr>
              <w:rPr>
                <w:rFonts w:asciiTheme="minorHAnsi" w:hAnsiTheme="minorHAnsi" w:cstheme="minorHAnsi"/>
                <w:color w:val="auto"/>
                <w:sz w:val="22"/>
                <w:szCs w:val="22"/>
              </w:rPr>
            </w:pPr>
            <w:r>
              <w:rPr>
                <w:rFonts w:asciiTheme="minorHAnsi" w:hAnsiTheme="minorHAnsi" w:cstheme="minorHAnsi"/>
                <w:color w:val="auto"/>
                <w:sz w:val="22"/>
                <w:szCs w:val="22"/>
              </w:rPr>
              <w:t>Dans les 40 jours qui suivent la date à laquelle se produit la perte d'emploi.</w:t>
            </w:r>
          </w:p>
          <w:p w14:paraId="3016C6B1" w14:textId="77777777" w:rsidR="005C55AE" w:rsidRDefault="005C55AE">
            <w:pPr>
              <w:rPr>
                <w:rFonts w:asciiTheme="minorHAnsi" w:hAnsiTheme="minorHAnsi" w:cstheme="minorHAnsi"/>
                <w:color w:val="auto"/>
                <w:sz w:val="22"/>
                <w:szCs w:val="22"/>
              </w:rPr>
            </w:pPr>
          </w:p>
          <w:p w14:paraId="74D1405A" w14:textId="77777777" w:rsidR="005C55AE" w:rsidRDefault="000107D0">
            <w:pPr>
              <w:rPr>
                <w:rFonts w:asciiTheme="minorHAnsi" w:hAnsiTheme="minorHAnsi" w:cstheme="minorHAnsi"/>
                <w:color w:val="auto"/>
                <w:sz w:val="22"/>
                <w:szCs w:val="22"/>
              </w:rPr>
            </w:pPr>
            <w:r>
              <w:rPr>
                <w:rFonts w:asciiTheme="minorHAnsi" w:hAnsiTheme="minorHAnsi" w:cstheme="minorHAnsi"/>
                <w:color w:val="auto"/>
                <w:sz w:val="22"/>
                <w:szCs w:val="22"/>
              </w:rPr>
              <w:t>Pour l’instance à qui adresser le document :</w:t>
            </w:r>
          </w:p>
          <w:p w14:paraId="1A9EA48C" w14:textId="77777777" w:rsidR="005C55AE" w:rsidRDefault="000107D0">
            <w:pPr>
              <w:rPr>
                <w:rFonts w:asciiTheme="minorHAnsi" w:hAnsiTheme="minorHAnsi" w:cstheme="minorHAnsi"/>
                <w:color w:val="auto"/>
                <w:sz w:val="22"/>
                <w:szCs w:val="22"/>
              </w:rPr>
            </w:pPr>
            <w:r>
              <w:rPr>
                <w:rFonts w:asciiTheme="minorHAnsi" w:hAnsiTheme="minorHAnsi" w:cstheme="minorHAnsi"/>
                <w:color w:val="auto"/>
                <w:sz w:val="22"/>
                <w:szCs w:val="22"/>
              </w:rPr>
              <w:t>Voir tableau, au point ci-dessous :</w:t>
            </w:r>
          </w:p>
          <w:p w14:paraId="531B5F68" w14:textId="77777777" w:rsidR="005C55AE" w:rsidRDefault="000107D0">
            <w:pPr>
              <w:rPr>
                <w:rFonts w:asciiTheme="minorHAnsi" w:hAnsiTheme="minorHAnsi" w:cstheme="minorHAnsi"/>
                <w:i/>
                <w:color w:val="auto"/>
                <w:sz w:val="22"/>
                <w:szCs w:val="22"/>
              </w:rPr>
            </w:pPr>
            <w:r>
              <w:rPr>
                <w:rFonts w:asciiTheme="minorHAnsi" w:hAnsiTheme="minorHAnsi" w:cstheme="minorHAnsi"/>
                <w:i/>
                <w:color w:val="auto"/>
                <w:sz w:val="22"/>
                <w:szCs w:val="22"/>
              </w:rPr>
              <w:t>A qui dois-je adresser les documents et quand ?</w:t>
            </w:r>
          </w:p>
          <w:p w14:paraId="5C27FCBC" w14:textId="77777777" w:rsidR="005C55AE" w:rsidRDefault="005C55AE">
            <w:pPr>
              <w:rPr>
                <w:rFonts w:asciiTheme="minorHAnsi" w:hAnsiTheme="minorHAnsi" w:cstheme="minorHAnsi"/>
                <w:color w:val="auto"/>
                <w:sz w:val="22"/>
                <w:szCs w:val="22"/>
              </w:rPr>
            </w:pPr>
          </w:p>
        </w:tc>
      </w:tr>
      <w:tr w:rsidR="005C55AE" w14:paraId="3E7FCEB1" w14:textId="77777777" w:rsidTr="005C55AE">
        <w:trPr>
          <w:cnfStyle w:val="000000100000" w:firstRow="0" w:lastRow="0" w:firstColumn="0" w:lastColumn="0" w:oddVBand="0" w:evenVBand="0" w:oddHBand="1" w:evenHBand="0" w:firstRowFirstColumn="0" w:firstRowLastColumn="0" w:lastRowFirstColumn="0" w:lastRowLastColumn="0"/>
        </w:trPr>
        <w:tc>
          <w:tcPr>
            <w:tcW w:w="530" w:type="pct"/>
            <w:tcBorders>
              <w:top w:val="nil"/>
              <w:left w:val="single" w:sz="4" w:space="0" w:color="auto"/>
              <w:bottom w:val="single" w:sz="4" w:space="0" w:color="auto"/>
              <w:right w:val="single" w:sz="4" w:space="0" w:color="auto"/>
            </w:tcBorders>
          </w:tcPr>
          <w:p w14:paraId="761445F3" w14:textId="77777777" w:rsidR="005C55AE" w:rsidRDefault="005C55AE">
            <w:pPr>
              <w:jc w:val="center"/>
              <w:rPr>
                <w:rFonts w:asciiTheme="minorHAnsi" w:hAnsiTheme="minorHAnsi" w:cstheme="minorHAnsi"/>
                <w:b/>
                <w:color w:val="auto"/>
                <w:sz w:val="22"/>
                <w:szCs w:val="22"/>
              </w:rPr>
            </w:pPr>
          </w:p>
        </w:tc>
        <w:tc>
          <w:tcPr>
            <w:tcW w:w="1470" w:type="pct"/>
            <w:tcBorders>
              <w:top w:val="nil"/>
              <w:left w:val="single" w:sz="4" w:space="0" w:color="auto"/>
              <w:bottom w:val="single" w:sz="4" w:space="0" w:color="auto"/>
              <w:right w:val="single" w:sz="4" w:space="0" w:color="auto"/>
            </w:tcBorders>
          </w:tcPr>
          <w:p w14:paraId="02CC7C15" w14:textId="77777777" w:rsidR="005C55AE" w:rsidRDefault="005C55AE">
            <w:pPr>
              <w:rPr>
                <w:rFonts w:asciiTheme="minorHAnsi" w:hAnsiTheme="minorHAnsi" w:cstheme="minorHAnsi"/>
                <w:b/>
                <w:color w:val="auto"/>
                <w:sz w:val="22"/>
                <w:szCs w:val="22"/>
              </w:rPr>
            </w:pPr>
          </w:p>
        </w:tc>
        <w:tc>
          <w:tcPr>
            <w:tcW w:w="883" w:type="pct"/>
            <w:tcBorders>
              <w:top w:val="nil"/>
              <w:left w:val="single" w:sz="4" w:space="0" w:color="auto"/>
              <w:bottom w:val="single" w:sz="4" w:space="0" w:color="auto"/>
              <w:right w:val="single" w:sz="4" w:space="0" w:color="auto"/>
            </w:tcBorders>
          </w:tcPr>
          <w:p w14:paraId="79C0EE64" w14:textId="77777777" w:rsidR="005C55AE" w:rsidRDefault="005C55AE">
            <w:pPr>
              <w:jc w:val="center"/>
              <w:rPr>
                <w:rFonts w:asciiTheme="minorHAnsi" w:hAnsiTheme="minorHAnsi" w:cstheme="minorHAnsi"/>
                <w:b/>
                <w:color w:val="auto"/>
                <w:sz w:val="22"/>
                <w:szCs w:val="22"/>
              </w:rPr>
            </w:pPr>
          </w:p>
        </w:tc>
        <w:tc>
          <w:tcPr>
            <w:tcW w:w="647" w:type="pct"/>
            <w:tcBorders>
              <w:top w:val="nil"/>
              <w:left w:val="single" w:sz="4" w:space="0" w:color="auto"/>
              <w:bottom w:val="single" w:sz="4" w:space="0" w:color="auto"/>
              <w:right w:val="single" w:sz="4" w:space="0" w:color="auto"/>
            </w:tcBorders>
          </w:tcPr>
          <w:p w14:paraId="79867E71" w14:textId="77777777" w:rsidR="005C55AE" w:rsidRDefault="005C55AE">
            <w:pPr>
              <w:rPr>
                <w:rFonts w:asciiTheme="minorHAnsi" w:hAnsiTheme="minorHAnsi" w:cstheme="minorHAnsi"/>
                <w:b/>
                <w:color w:val="auto"/>
                <w:sz w:val="22"/>
                <w:szCs w:val="22"/>
              </w:rPr>
            </w:pPr>
          </w:p>
        </w:tc>
        <w:tc>
          <w:tcPr>
            <w:tcW w:w="765" w:type="pct"/>
            <w:tcBorders>
              <w:top w:val="nil"/>
              <w:left w:val="single" w:sz="4" w:space="0" w:color="auto"/>
              <w:bottom w:val="single" w:sz="4" w:space="0" w:color="auto"/>
              <w:right w:val="single" w:sz="4" w:space="0" w:color="auto"/>
            </w:tcBorders>
          </w:tcPr>
          <w:p w14:paraId="37ADBF98" w14:textId="77777777" w:rsidR="005C55AE" w:rsidRDefault="005C55AE">
            <w:pPr>
              <w:rPr>
                <w:rFonts w:asciiTheme="minorHAnsi" w:hAnsiTheme="minorHAnsi" w:cstheme="minorHAnsi"/>
                <w:b/>
                <w:color w:val="auto"/>
                <w:sz w:val="22"/>
                <w:szCs w:val="22"/>
              </w:rPr>
            </w:pPr>
          </w:p>
        </w:tc>
        <w:tc>
          <w:tcPr>
            <w:tcW w:w="705" w:type="pct"/>
            <w:tcBorders>
              <w:top w:val="nil"/>
              <w:left w:val="single" w:sz="4" w:space="0" w:color="auto"/>
              <w:bottom w:val="single" w:sz="4" w:space="0" w:color="auto"/>
              <w:right w:val="single" w:sz="4" w:space="0" w:color="auto"/>
            </w:tcBorders>
          </w:tcPr>
          <w:p w14:paraId="1F9BFE84" w14:textId="77777777" w:rsidR="005C55AE" w:rsidRDefault="005C55AE">
            <w:pPr>
              <w:rPr>
                <w:rFonts w:asciiTheme="minorHAnsi" w:hAnsiTheme="minorHAnsi" w:cstheme="minorHAnsi"/>
                <w:b/>
                <w:color w:val="auto"/>
                <w:sz w:val="22"/>
                <w:szCs w:val="22"/>
              </w:rPr>
            </w:pPr>
          </w:p>
        </w:tc>
      </w:tr>
    </w:tbl>
    <w:p w14:paraId="482933BE" w14:textId="77777777" w:rsidR="005C55AE" w:rsidRDefault="000107D0">
      <w:r>
        <w:br w:type="page"/>
      </w:r>
    </w:p>
    <w:tbl>
      <w:tblPr>
        <w:tblStyle w:val="Trameclaire-Accent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597"/>
        <w:gridCol w:w="4431"/>
        <w:gridCol w:w="2661"/>
        <w:gridCol w:w="1950"/>
        <w:gridCol w:w="2306"/>
        <w:gridCol w:w="2125"/>
      </w:tblGrid>
      <w:tr w:rsidR="005C55AE" w14:paraId="78B5DF94" w14:textId="77777777" w:rsidTr="005C55AE">
        <w:trPr>
          <w:cnfStyle w:val="100000000000" w:firstRow="1" w:lastRow="0" w:firstColumn="0" w:lastColumn="0" w:oddVBand="0" w:evenVBand="0" w:oddHBand="0" w:evenHBand="0" w:firstRowFirstColumn="0" w:firstRowLastColumn="0" w:lastRowFirstColumn="0" w:lastRowLastColumn="0"/>
        </w:trPr>
        <w:tc>
          <w:tcPr>
            <w:tcW w:w="530" w:type="pct"/>
            <w:tcBorders>
              <w:top w:val="none" w:sz="0" w:space="0" w:color="auto"/>
              <w:left w:val="none" w:sz="0" w:space="0" w:color="auto"/>
              <w:bottom w:val="none" w:sz="0" w:space="0" w:color="auto"/>
              <w:right w:val="none" w:sz="0" w:space="0" w:color="auto"/>
            </w:tcBorders>
          </w:tcPr>
          <w:p w14:paraId="6FB2D8E3" w14:textId="77777777" w:rsidR="005C55AE" w:rsidRDefault="000107D0">
            <w:pPr>
              <w:jc w:val="center"/>
              <w:rPr>
                <w:rFonts w:asciiTheme="minorHAnsi" w:hAnsiTheme="minorHAnsi" w:cstheme="minorHAnsi"/>
                <w:b w:val="0"/>
                <w:color w:val="auto"/>
                <w:sz w:val="22"/>
                <w:szCs w:val="22"/>
              </w:rPr>
            </w:pPr>
            <w:r>
              <w:rPr>
                <w:rFonts w:asciiTheme="minorHAnsi" w:hAnsiTheme="minorHAnsi" w:cstheme="minorHAnsi"/>
                <w:b w:val="0"/>
                <w:color w:val="auto"/>
                <w:sz w:val="22"/>
                <w:szCs w:val="22"/>
              </w:rPr>
              <w:lastRenderedPageBreak/>
              <w:t>DISPO</w:t>
            </w:r>
          </w:p>
        </w:tc>
        <w:tc>
          <w:tcPr>
            <w:tcW w:w="1470" w:type="pct"/>
            <w:tcBorders>
              <w:top w:val="none" w:sz="0" w:space="0" w:color="auto"/>
              <w:left w:val="none" w:sz="0" w:space="0" w:color="auto"/>
              <w:bottom w:val="none" w:sz="0" w:space="0" w:color="auto"/>
              <w:right w:val="none" w:sz="0" w:space="0" w:color="auto"/>
            </w:tcBorders>
          </w:tcPr>
          <w:p w14:paraId="3B3766A4" w14:textId="77777777" w:rsidR="005C55AE" w:rsidRDefault="000107D0">
            <w:pPr>
              <w:rPr>
                <w:rFonts w:asciiTheme="minorHAnsi" w:hAnsiTheme="minorHAnsi" w:cstheme="minorHAnsi"/>
                <w:b w:val="0"/>
                <w:color w:val="auto"/>
                <w:sz w:val="22"/>
                <w:szCs w:val="22"/>
              </w:rPr>
            </w:pPr>
            <w:r>
              <w:rPr>
                <w:rFonts w:asciiTheme="minorHAnsi" w:hAnsiTheme="minorHAnsi" w:cstheme="minorHAnsi"/>
                <w:b w:val="0"/>
                <w:color w:val="auto"/>
                <w:sz w:val="22"/>
                <w:szCs w:val="22"/>
              </w:rPr>
              <w:t>Relevé des mises en disponibilité par défaut d’emploi [disponibilités totale et pertes partielles de charge], avec indication :</w:t>
            </w:r>
          </w:p>
          <w:p w14:paraId="576963E3" w14:textId="77777777" w:rsidR="005C55AE" w:rsidRDefault="005C55AE">
            <w:pPr>
              <w:rPr>
                <w:rFonts w:asciiTheme="minorHAnsi" w:hAnsiTheme="minorHAnsi" w:cstheme="minorHAnsi"/>
                <w:b w:val="0"/>
                <w:color w:val="auto"/>
                <w:sz w:val="22"/>
                <w:szCs w:val="22"/>
              </w:rPr>
            </w:pPr>
          </w:p>
          <w:p w14:paraId="0129F228" w14:textId="77777777" w:rsidR="005C55AE" w:rsidRDefault="000107D0">
            <w:pPr>
              <w:pStyle w:val="Paragraphedeliste"/>
              <w:numPr>
                <w:ilvl w:val="0"/>
                <w:numId w:val="53"/>
              </w:numPr>
              <w:rPr>
                <w:rFonts w:asciiTheme="minorHAnsi" w:hAnsiTheme="minorHAnsi" w:cstheme="minorHAnsi"/>
                <w:b w:val="0"/>
                <w:color w:val="auto"/>
                <w:sz w:val="22"/>
                <w:szCs w:val="22"/>
              </w:rPr>
            </w:pPr>
            <w:proofErr w:type="gramStart"/>
            <w:r>
              <w:rPr>
                <w:rFonts w:asciiTheme="minorHAnsi" w:hAnsiTheme="minorHAnsi" w:cstheme="minorHAnsi"/>
                <w:b w:val="0"/>
                <w:color w:val="auto"/>
                <w:sz w:val="22"/>
                <w:szCs w:val="22"/>
              </w:rPr>
              <w:t>des</w:t>
            </w:r>
            <w:proofErr w:type="gramEnd"/>
            <w:r>
              <w:rPr>
                <w:rFonts w:asciiTheme="minorHAnsi" w:hAnsiTheme="minorHAnsi" w:cstheme="minorHAnsi"/>
                <w:b w:val="0"/>
                <w:color w:val="auto"/>
                <w:sz w:val="22"/>
                <w:szCs w:val="22"/>
              </w:rPr>
              <w:t xml:space="preserve"> réaffectations, remises au travail et rappels provisoires en service internes PO ;</w:t>
            </w:r>
          </w:p>
          <w:p w14:paraId="413B9138" w14:textId="77777777" w:rsidR="005C55AE" w:rsidRDefault="005C55AE">
            <w:pPr>
              <w:pStyle w:val="Paragraphedeliste"/>
              <w:ind w:left="720"/>
              <w:rPr>
                <w:rFonts w:asciiTheme="minorHAnsi" w:hAnsiTheme="minorHAnsi" w:cstheme="minorHAnsi"/>
                <w:b w:val="0"/>
                <w:color w:val="auto"/>
                <w:sz w:val="22"/>
                <w:szCs w:val="22"/>
              </w:rPr>
            </w:pPr>
          </w:p>
          <w:p w14:paraId="253EDD06" w14:textId="77777777" w:rsidR="005C55AE" w:rsidRDefault="000107D0">
            <w:pPr>
              <w:pStyle w:val="Paragraphedeliste"/>
              <w:numPr>
                <w:ilvl w:val="0"/>
                <w:numId w:val="53"/>
              </w:numPr>
              <w:rPr>
                <w:rFonts w:asciiTheme="minorHAnsi" w:hAnsiTheme="minorHAnsi" w:cstheme="minorHAnsi"/>
                <w:b w:val="0"/>
                <w:color w:val="auto"/>
                <w:sz w:val="22"/>
                <w:szCs w:val="22"/>
              </w:rPr>
            </w:pPr>
            <w:proofErr w:type="gramStart"/>
            <w:r>
              <w:rPr>
                <w:rFonts w:asciiTheme="minorHAnsi" w:hAnsiTheme="minorHAnsi" w:cstheme="minorHAnsi"/>
                <w:b w:val="0"/>
                <w:color w:val="auto"/>
                <w:sz w:val="22"/>
                <w:szCs w:val="22"/>
              </w:rPr>
              <w:t>des</w:t>
            </w:r>
            <w:proofErr w:type="gramEnd"/>
            <w:r>
              <w:rPr>
                <w:rFonts w:asciiTheme="minorHAnsi" w:hAnsiTheme="minorHAnsi" w:cstheme="minorHAnsi"/>
                <w:b w:val="0"/>
                <w:color w:val="auto"/>
                <w:sz w:val="22"/>
                <w:szCs w:val="22"/>
              </w:rPr>
              <w:t xml:space="preserve"> reconductions de réaffectations et remises au travail internes et externes PO ;</w:t>
            </w:r>
          </w:p>
          <w:p w14:paraId="77B1FFA6" w14:textId="77777777" w:rsidR="005C55AE" w:rsidRDefault="005C55AE">
            <w:pPr>
              <w:pStyle w:val="Paragraphedeliste"/>
              <w:ind w:left="720"/>
              <w:rPr>
                <w:rFonts w:asciiTheme="minorHAnsi" w:hAnsiTheme="minorHAnsi" w:cstheme="minorHAnsi"/>
                <w:b w:val="0"/>
                <w:color w:val="auto"/>
                <w:sz w:val="22"/>
                <w:szCs w:val="22"/>
              </w:rPr>
            </w:pPr>
          </w:p>
          <w:p w14:paraId="02A986A8" w14:textId="77777777" w:rsidR="005C55AE" w:rsidRDefault="000107D0">
            <w:pPr>
              <w:pStyle w:val="Paragraphedeliste"/>
              <w:numPr>
                <w:ilvl w:val="0"/>
                <w:numId w:val="53"/>
              </w:numPr>
              <w:rPr>
                <w:rFonts w:asciiTheme="minorHAnsi" w:hAnsiTheme="minorHAnsi" w:cstheme="minorHAnsi"/>
                <w:b w:val="0"/>
                <w:color w:val="auto"/>
                <w:sz w:val="22"/>
                <w:szCs w:val="22"/>
              </w:rPr>
            </w:pPr>
            <w:proofErr w:type="gramStart"/>
            <w:r>
              <w:rPr>
                <w:rFonts w:asciiTheme="minorHAnsi" w:hAnsiTheme="minorHAnsi" w:cstheme="minorHAnsi"/>
                <w:b w:val="0"/>
                <w:color w:val="auto"/>
                <w:sz w:val="22"/>
                <w:szCs w:val="22"/>
              </w:rPr>
              <w:t>des</w:t>
            </w:r>
            <w:proofErr w:type="gramEnd"/>
            <w:r>
              <w:rPr>
                <w:rFonts w:asciiTheme="minorHAnsi" w:hAnsiTheme="minorHAnsi" w:cstheme="minorHAnsi"/>
                <w:b w:val="0"/>
                <w:color w:val="auto"/>
                <w:sz w:val="22"/>
                <w:szCs w:val="22"/>
              </w:rPr>
              <w:t xml:space="preserve"> réaffectations et remises au travail d’initiative dans le réseau ou en </w:t>
            </w:r>
            <w:proofErr w:type="spellStart"/>
            <w:r>
              <w:rPr>
                <w:rFonts w:asciiTheme="minorHAnsi" w:hAnsiTheme="minorHAnsi" w:cstheme="minorHAnsi"/>
                <w:b w:val="0"/>
                <w:color w:val="auto"/>
                <w:sz w:val="22"/>
                <w:szCs w:val="22"/>
              </w:rPr>
              <w:t>interréseaux</w:t>
            </w:r>
            <w:proofErr w:type="spellEnd"/>
          </w:p>
        </w:tc>
        <w:tc>
          <w:tcPr>
            <w:tcW w:w="883" w:type="pct"/>
            <w:tcBorders>
              <w:top w:val="none" w:sz="0" w:space="0" w:color="auto"/>
              <w:left w:val="none" w:sz="0" w:space="0" w:color="auto"/>
              <w:bottom w:val="none" w:sz="0" w:space="0" w:color="auto"/>
              <w:right w:val="none" w:sz="0" w:space="0" w:color="auto"/>
            </w:tcBorders>
          </w:tcPr>
          <w:p w14:paraId="3C9F9E8B" w14:textId="6A71AF3F" w:rsidR="005C55AE" w:rsidRDefault="000107D0">
            <w:pPr>
              <w:jc w:val="center"/>
              <w:rPr>
                <w:rFonts w:asciiTheme="minorHAnsi" w:hAnsiTheme="minorHAnsi" w:cstheme="minorHAnsi"/>
                <w:b w:val="0"/>
                <w:color w:val="auto"/>
                <w:sz w:val="22"/>
                <w:szCs w:val="22"/>
              </w:rPr>
            </w:pPr>
            <w:r>
              <w:rPr>
                <w:rFonts w:asciiTheme="minorHAnsi" w:hAnsiTheme="minorHAnsi" w:cstheme="minorHAnsi"/>
                <w:b w:val="0"/>
                <w:color w:val="auto"/>
                <w:sz w:val="22"/>
                <w:szCs w:val="22"/>
              </w:rPr>
              <w:t>Annexe 3 ENCODAGE DISPO SEC LIBRE 202</w:t>
            </w:r>
            <w:r w:rsidR="00EF1633">
              <w:rPr>
                <w:rFonts w:asciiTheme="minorHAnsi" w:hAnsiTheme="minorHAnsi" w:cstheme="minorHAnsi"/>
                <w:b w:val="0"/>
                <w:color w:val="auto"/>
                <w:sz w:val="22"/>
                <w:szCs w:val="22"/>
              </w:rPr>
              <w:t>4</w:t>
            </w:r>
            <w:r>
              <w:rPr>
                <w:rFonts w:asciiTheme="minorHAnsi" w:hAnsiTheme="minorHAnsi" w:cstheme="minorHAnsi"/>
                <w:b w:val="0"/>
                <w:color w:val="auto"/>
                <w:sz w:val="22"/>
                <w:szCs w:val="22"/>
              </w:rPr>
              <w:t>-202</w:t>
            </w:r>
            <w:r w:rsidR="00EF1633">
              <w:rPr>
                <w:rFonts w:asciiTheme="minorHAnsi" w:hAnsiTheme="minorHAnsi" w:cstheme="minorHAnsi"/>
                <w:b w:val="0"/>
                <w:color w:val="auto"/>
                <w:sz w:val="22"/>
                <w:szCs w:val="22"/>
              </w:rPr>
              <w:t>5</w:t>
            </w:r>
          </w:p>
        </w:tc>
        <w:tc>
          <w:tcPr>
            <w:tcW w:w="647" w:type="pct"/>
            <w:tcBorders>
              <w:top w:val="none" w:sz="0" w:space="0" w:color="auto"/>
              <w:left w:val="none" w:sz="0" w:space="0" w:color="auto"/>
              <w:bottom w:val="none" w:sz="0" w:space="0" w:color="auto"/>
              <w:right w:val="none" w:sz="0" w:space="0" w:color="auto"/>
            </w:tcBorders>
          </w:tcPr>
          <w:p w14:paraId="52920739" w14:textId="77777777" w:rsidR="005C55AE" w:rsidRDefault="000107D0">
            <w:pPr>
              <w:rPr>
                <w:rFonts w:asciiTheme="minorHAnsi" w:hAnsiTheme="minorHAnsi" w:cstheme="minorHAnsi"/>
                <w:b w:val="0"/>
                <w:color w:val="auto"/>
                <w:sz w:val="22"/>
                <w:szCs w:val="22"/>
              </w:rPr>
            </w:pPr>
            <w:r>
              <w:rPr>
                <w:rFonts w:asciiTheme="minorHAnsi" w:hAnsiTheme="minorHAnsi" w:cstheme="minorHAnsi"/>
                <w:b w:val="0"/>
                <w:color w:val="auto"/>
                <w:sz w:val="22"/>
                <w:szCs w:val="22"/>
              </w:rPr>
              <w:t>Par courriel</w:t>
            </w:r>
          </w:p>
        </w:tc>
        <w:tc>
          <w:tcPr>
            <w:tcW w:w="765" w:type="pct"/>
            <w:tcBorders>
              <w:top w:val="none" w:sz="0" w:space="0" w:color="auto"/>
              <w:left w:val="none" w:sz="0" w:space="0" w:color="auto"/>
              <w:bottom w:val="none" w:sz="0" w:space="0" w:color="auto"/>
              <w:right w:val="none" w:sz="0" w:space="0" w:color="auto"/>
            </w:tcBorders>
          </w:tcPr>
          <w:p w14:paraId="472C068D" w14:textId="77777777" w:rsidR="005C55AE" w:rsidRDefault="000107D0">
            <w:pPr>
              <w:rPr>
                <w:rFonts w:asciiTheme="minorHAnsi" w:hAnsiTheme="minorHAnsi" w:cstheme="minorHAnsi"/>
                <w:b w:val="0"/>
                <w:color w:val="auto"/>
                <w:sz w:val="22"/>
                <w:szCs w:val="22"/>
              </w:rPr>
            </w:pPr>
            <w:r>
              <w:rPr>
                <w:rFonts w:asciiTheme="minorHAnsi" w:hAnsiTheme="minorHAnsi" w:cstheme="minorHAnsi"/>
                <w:b w:val="0"/>
                <w:color w:val="auto"/>
                <w:sz w:val="22"/>
                <w:szCs w:val="22"/>
              </w:rPr>
              <w:t>Etablir un nouveau relevé [sans les déclarations précédentes] si de nouvelles mises en disponibilité surviennent après les travaux de l’instance à qui vous avez adressé votre premier relevé</w:t>
            </w:r>
          </w:p>
          <w:p w14:paraId="7F0417D3" w14:textId="77777777" w:rsidR="005C55AE" w:rsidRDefault="000107D0">
            <w:pPr>
              <w:rPr>
                <w:rFonts w:asciiTheme="minorHAnsi" w:hAnsiTheme="minorHAnsi" w:cstheme="minorHAnsi"/>
                <w:b w:val="0"/>
                <w:color w:val="auto"/>
                <w:sz w:val="22"/>
                <w:szCs w:val="22"/>
              </w:rPr>
            </w:pPr>
            <w:r>
              <w:rPr>
                <w:rFonts w:asciiTheme="minorHAnsi" w:hAnsiTheme="minorHAnsi" w:cstheme="minorHAnsi"/>
                <w:b w:val="0"/>
                <w:color w:val="auto"/>
                <w:sz w:val="22"/>
                <w:szCs w:val="22"/>
              </w:rPr>
              <w:t>Contacter le secrétariat avant l’envoi de ce nouveau relevé.</w:t>
            </w:r>
          </w:p>
          <w:p w14:paraId="5B12FA3A" w14:textId="77777777" w:rsidR="005C55AE" w:rsidRDefault="005C55AE">
            <w:pPr>
              <w:rPr>
                <w:rFonts w:asciiTheme="minorHAnsi" w:hAnsiTheme="minorHAnsi" w:cstheme="minorHAnsi"/>
                <w:b w:val="0"/>
                <w:color w:val="auto"/>
                <w:sz w:val="22"/>
                <w:szCs w:val="22"/>
              </w:rPr>
            </w:pPr>
          </w:p>
          <w:p w14:paraId="02167797" w14:textId="77777777" w:rsidR="005C55AE" w:rsidRDefault="000107D0">
            <w:pPr>
              <w:rPr>
                <w:rFonts w:asciiTheme="minorHAnsi" w:hAnsiTheme="minorHAnsi" w:cstheme="minorHAnsi"/>
                <w:b w:val="0"/>
                <w:color w:val="auto"/>
                <w:sz w:val="22"/>
                <w:szCs w:val="22"/>
              </w:rPr>
            </w:pPr>
            <w:r>
              <w:rPr>
                <w:rFonts w:asciiTheme="minorHAnsi" w:hAnsiTheme="minorHAnsi" w:cstheme="minorHAnsi"/>
                <w:b w:val="0"/>
                <w:color w:val="auto"/>
                <w:sz w:val="22"/>
                <w:szCs w:val="22"/>
              </w:rPr>
              <w:t>Si la situation d’un membre du personnel évolue, déclarer dans un nouveau fichier l’ensemble de la situation de ce seul membre du personnel. Mettre en couleur les lignes ou les cellules qui modifient la déclaration initiale.</w:t>
            </w:r>
          </w:p>
        </w:tc>
        <w:tc>
          <w:tcPr>
            <w:tcW w:w="705" w:type="pct"/>
            <w:tcBorders>
              <w:top w:val="none" w:sz="0" w:space="0" w:color="auto"/>
              <w:left w:val="none" w:sz="0" w:space="0" w:color="auto"/>
              <w:bottom w:val="none" w:sz="0" w:space="0" w:color="auto"/>
              <w:right w:val="none" w:sz="0" w:space="0" w:color="auto"/>
            </w:tcBorders>
          </w:tcPr>
          <w:p w14:paraId="32F67A47" w14:textId="77777777" w:rsidR="005C55AE" w:rsidRDefault="000107D0">
            <w:pPr>
              <w:rPr>
                <w:rFonts w:asciiTheme="minorHAnsi" w:hAnsiTheme="minorHAnsi" w:cstheme="minorHAnsi"/>
                <w:b w:val="0"/>
                <w:color w:val="auto"/>
                <w:sz w:val="22"/>
                <w:szCs w:val="22"/>
              </w:rPr>
            </w:pPr>
            <w:r>
              <w:rPr>
                <w:rFonts w:asciiTheme="minorHAnsi" w:hAnsiTheme="minorHAnsi" w:cstheme="minorHAnsi"/>
                <w:b w:val="0"/>
                <w:color w:val="auto"/>
                <w:sz w:val="22"/>
                <w:szCs w:val="22"/>
              </w:rPr>
              <w:t>Voir tableau, au point ci-dessous :</w:t>
            </w:r>
          </w:p>
          <w:p w14:paraId="34BDC5E5" w14:textId="77777777" w:rsidR="005C55AE" w:rsidRDefault="000107D0">
            <w:pPr>
              <w:rPr>
                <w:rFonts w:asciiTheme="minorHAnsi" w:hAnsiTheme="minorHAnsi" w:cstheme="minorHAnsi"/>
                <w:b w:val="0"/>
                <w:i/>
                <w:color w:val="auto"/>
                <w:sz w:val="22"/>
                <w:szCs w:val="22"/>
              </w:rPr>
            </w:pPr>
            <w:r>
              <w:rPr>
                <w:rFonts w:asciiTheme="minorHAnsi" w:hAnsiTheme="minorHAnsi" w:cstheme="minorHAnsi"/>
                <w:b w:val="0"/>
                <w:i/>
                <w:color w:val="auto"/>
                <w:sz w:val="22"/>
                <w:szCs w:val="22"/>
              </w:rPr>
              <w:t>A qui dois-je adresser les documents et quand ?</w:t>
            </w:r>
          </w:p>
          <w:p w14:paraId="6F5DB356" w14:textId="77777777" w:rsidR="005C55AE" w:rsidRDefault="005C55AE">
            <w:pPr>
              <w:rPr>
                <w:rFonts w:asciiTheme="minorHAnsi" w:hAnsiTheme="minorHAnsi" w:cstheme="minorHAnsi"/>
                <w:b w:val="0"/>
                <w:color w:val="auto"/>
                <w:sz w:val="22"/>
                <w:szCs w:val="22"/>
              </w:rPr>
            </w:pPr>
          </w:p>
        </w:tc>
      </w:tr>
    </w:tbl>
    <w:p w14:paraId="744F1BFC" w14:textId="77777777" w:rsidR="005C55AE" w:rsidRDefault="005C55AE"/>
    <w:p w14:paraId="19F1900E" w14:textId="77777777" w:rsidR="005C55AE" w:rsidRDefault="000107D0">
      <w:r>
        <w:rPr>
          <w:b/>
          <w:bCs/>
        </w:rPr>
        <w:br w:type="page"/>
      </w:r>
    </w:p>
    <w:tbl>
      <w:tblPr>
        <w:tblStyle w:val="Trameclaire-Accent1"/>
        <w:tblW w:w="5000" w:type="pct"/>
        <w:tblLook w:val="0420" w:firstRow="1" w:lastRow="0" w:firstColumn="0" w:lastColumn="0" w:noHBand="0" w:noVBand="1"/>
      </w:tblPr>
      <w:tblGrid>
        <w:gridCol w:w="1477"/>
        <w:gridCol w:w="4093"/>
        <w:gridCol w:w="1474"/>
        <w:gridCol w:w="2131"/>
        <w:gridCol w:w="3276"/>
        <w:gridCol w:w="2619"/>
      </w:tblGrid>
      <w:tr w:rsidR="005C55AE" w14:paraId="13EAE615" w14:textId="77777777" w:rsidTr="005C55AE">
        <w:trPr>
          <w:cnfStyle w:val="100000000000" w:firstRow="1" w:lastRow="0" w:firstColumn="0" w:lastColumn="0" w:oddVBand="0" w:evenVBand="0" w:oddHBand="0" w:evenHBand="0" w:firstRowFirstColumn="0" w:firstRowLastColumn="0" w:lastRowFirstColumn="0" w:lastRowLastColumn="0"/>
        </w:trPr>
        <w:tc>
          <w:tcPr>
            <w:tcW w:w="490" w:type="pct"/>
            <w:tcBorders>
              <w:top w:val="single" w:sz="4" w:space="0" w:color="auto"/>
              <w:left w:val="single" w:sz="4" w:space="0" w:color="auto"/>
              <w:right w:val="single" w:sz="4" w:space="0" w:color="auto"/>
            </w:tcBorders>
          </w:tcPr>
          <w:p w14:paraId="63302627" w14:textId="77777777" w:rsidR="005C55AE" w:rsidRDefault="000107D0">
            <w:pPr>
              <w:jc w:val="center"/>
              <w:rPr>
                <w:rFonts w:asciiTheme="minorHAnsi" w:hAnsiTheme="minorHAnsi" w:cstheme="minorHAnsi"/>
                <w:color w:val="auto"/>
                <w:sz w:val="22"/>
                <w:szCs w:val="22"/>
              </w:rPr>
            </w:pPr>
            <w:r>
              <w:rPr>
                <w:rFonts w:asciiTheme="minorHAnsi" w:hAnsiTheme="minorHAnsi" w:cstheme="minorHAnsi"/>
                <w:color w:val="auto"/>
                <w:sz w:val="22"/>
                <w:szCs w:val="22"/>
              </w:rPr>
              <w:lastRenderedPageBreak/>
              <w:t>Noms abrégés</w:t>
            </w:r>
          </w:p>
        </w:tc>
        <w:tc>
          <w:tcPr>
            <w:tcW w:w="1358" w:type="pct"/>
            <w:tcBorders>
              <w:top w:val="single" w:sz="4" w:space="0" w:color="auto"/>
              <w:left w:val="single" w:sz="4" w:space="0" w:color="auto"/>
              <w:right w:val="single" w:sz="4" w:space="0" w:color="auto"/>
            </w:tcBorders>
          </w:tcPr>
          <w:p w14:paraId="4934816E" w14:textId="77777777" w:rsidR="005C55AE" w:rsidRDefault="000107D0">
            <w:pPr>
              <w:rPr>
                <w:rFonts w:asciiTheme="minorHAnsi" w:hAnsiTheme="minorHAnsi" w:cstheme="minorHAnsi"/>
                <w:color w:val="auto"/>
                <w:sz w:val="22"/>
                <w:szCs w:val="22"/>
              </w:rPr>
            </w:pPr>
            <w:r>
              <w:rPr>
                <w:rFonts w:asciiTheme="minorHAnsi" w:hAnsiTheme="minorHAnsi" w:cstheme="minorHAnsi"/>
                <w:color w:val="auto"/>
                <w:sz w:val="22"/>
                <w:szCs w:val="22"/>
              </w:rPr>
              <w:t>Documents</w:t>
            </w:r>
          </w:p>
        </w:tc>
        <w:tc>
          <w:tcPr>
            <w:tcW w:w="489" w:type="pct"/>
            <w:tcBorders>
              <w:top w:val="single" w:sz="4" w:space="0" w:color="auto"/>
              <w:left w:val="single" w:sz="4" w:space="0" w:color="auto"/>
              <w:right w:val="single" w:sz="4" w:space="0" w:color="auto"/>
            </w:tcBorders>
          </w:tcPr>
          <w:p w14:paraId="7E563BF0" w14:textId="77777777" w:rsidR="005C55AE" w:rsidRDefault="000107D0">
            <w:pPr>
              <w:jc w:val="center"/>
              <w:rPr>
                <w:rFonts w:asciiTheme="minorHAnsi" w:hAnsiTheme="minorHAnsi" w:cstheme="minorHAnsi"/>
                <w:color w:val="auto"/>
                <w:sz w:val="22"/>
                <w:szCs w:val="22"/>
              </w:rPr>
            </w:pPr>
            <w:r>
              <w:rPr>
                <w:rFonts w:asciiTheme="minorHAnsi" w:hAnsiTheme="minorHAnsi" w:cstheme="minorHAnsi"/>
                <w:color w:val="auto"/>
                <w:sz w:val="22"/>
                <w:szCs w:val="22"/>
              </w:rPr>
              <w:t>Annexe à utiliser</w:t>
            </w:r>
          </w:p>
        </w:tc>
        <w:tc>
          <w:tcPr>
            <w:tcW w:w="707" w:type="pct"/>
            <w:tcBorders>
              <w:top w:val="single" w:sz="4" w:space="0" w:color="auto"/>
              <w:left w:val="single" w:sz="4" w:space="0" w:color="auto"/>
              <w:right w:val="single" w:sz="4" w:space="0" w:color="auto"/>
            </w:tcBorders>
          </w:tcPr>
          <w:p w14:paraId="4D46645E" w14:textId="77777777" w:rsidR="005C55AE" w:rsidRDefault="000107D0">
            <w:pPr>
              <w:rPr>
                <w:rFonts w:asciiTheme="minorHAnsi" w:hAnsiTheme="minorHAnsi" w:cstheme="minorHAnsi"/>
                <w:color w:val="auto"/>
                <w:sz w:val="22"/>
                <w:szCs w:val="22"/>
              </w:rPr>
            </w:pPr>
            <w:r>
              <w:rPr>
                <w:rFonts w:asciiTheme="minorHAnsi" w:hAnsiTheme="minorHAnsi" w:cstheme="minorHAnsi"/>
                <w:color w:val="auto"/>
                <w:sz w:val="22"/>
                <w:szCs w:val="22"/>
              </w:rPr>
              <w:t>Mode(s) de transmission</w:t>
            </w:r>
          </w:p>
        </w:tc>
        <w:tc>
          <w:tcPr>
            <w:tcW w:w="1087" w:type="pct"/>
            <w:tcBorders>
              <w:top w:val="single" w:sz="4" w:space="0" w:color="auto"/>
              <w:left w:val="single" w:sz="4" w:space="0" w:color="auto"/>
              <w:right w:val="single" w:sz="4" w:space="0" w:color="auto"/>
            </w:tcBorders>
          </w:tcPr>
          <w:p w14:paraId="20853F7E" w14:textId="77777777" w:rsidR="005C55AE" w:rsidRDefault="000107D0">
            <w:pPr>
              <w:rPr>
                <w:rFonts w:asciiTheme="minorHAnsi" w:hAnsiTheme="minorHAnsi" w:cstheme="minorHAnsi"/>
                <w:color w:val="auto"/>
                <w:sz w:val="22"/>
                <w:szCs w:val="22"/>
              </w:rPr>
            </w:pPr>
            <w:r>
              <w:rPr>
                <w:rFonts w:asciiTheme="minorHAnsi" w:hAnsiTheme="minorHAnsi" w:cstheme="minorHAnsi"/>
                <w:color w:val="auto"/>
                <w:sz w:val="22"/>
                <w:szCs w:val="22"/>
              </w:rPr>
              <w:t>Remarques</w:t>
            </w:r>
          </w:p>
        </w:tc>
        <w:tc>
          <w:tcPr>
            <w:tcW w:w="869" w:type="pct"/>
            <w:tcBorders>
              <w:top w:val="single" w:sz="4" w:space="0" w:color="auto"/>
              <w:left w:val="single" w:sz="4" w:space="0" w:color="auto"/>
              <w:right w:val="single" w:sz="4" w:space="0" w:color="auto"/>
            </w:tcBorders>
          </w:tcPr>
          <w:p w14:paraId="32E19A58" w14:textId="77777777" w:rsidR="005C55AE" w:rsidRDefault="000107D0">
            <w:pPr>
              <w:rPr>
                <w:rFonts w:asciiTheme="minorHAnsi" w:hAnsiTheme="minorHAnsi" w:cstheme="minorHAnsi"/>
                <w:color w:val="auto"/>
                <w:sz w:val="22"/>
                <w:szCs w:val="22"/>
              </w:rPr>
            </w:pPr>
            <w:r>
              <w:rPr>
                <w:rFonts w:asciiTheme="minorHAnsi" w:hAnsiTheme="minorHAnsi" w:cstheme="minorHAnsi"/>
                <w:color w:val="auto"/>
                <w:sz w:val="22"/>
                <w:szCs w:val="22"/>
              </w:rPr>
              <w:t>Délais règlementaires et instances</w:t>
            </w:r>
          </w:p>
        </w:tc>
      </w:tr>
      <w:tr w:rsidR="005C55AE" w14:paraId="0D427318" w14:textId="77777777" w:rsidTr="005C55AE">
        <w:trPr>
          <w:cnfStyle w:val="000000100000" w:firstRow="0" w:lastRow="0" w:firstColumn="0" w:lastColumn="0" w:oddVBand="0" w:evenVBand="0" w:oddHBand="1" w:evenHBand="0" w:firstRowFirstColumn="0" w:firstRowLastColumn="0" w:lastRowFirstColumn="0" w:lastRowLastColumn="0"/>
        </w:trPr>
        <w:tc>
          <w:tcPr>
            <w:tcW w:w="490" w:type="pct"/>
            <w:tcBorders>
              <w:top w:val="nil"/>
              <w:left w:val="single" w:sz="4" w:space="0" w:color="auto"/>
              <w:bottom w:val="nil"/>
              <w:right w:val="single" w:sz="4" w:space="0" w:color="auto"/>
            </w:tcBorders>
          </w:tcPr>
          <w:p w14:paraId="35896B60" w14:textId="77777777" w:rsidR="005C55AE" w:rsidRDefault="005C55AE">
            <w:pPr>
              <w:jc w:val="center"/>
              <w:rPr>
                <w:rFonts w:asciiTheme="minorHAnsi" w:hAnsiTheme="minorHAnsi" w:cstheme="minorHAnsi"/>
                <w:color w:val="auto"/>
                <w:sz w:val="22"/>
                <w:szCs w:val="22"/>
              </w:rPr>
            </w:pPr>
          </w:p>
        </w:tc>
        <w:tc>
          <w:tcPr>
            <w:tcW w:w="1358" w:type="pct"/>
            <w:tcBorders>
              <w:top w:val="nil"/>
              <w:left w:val="single" w:sz="4" w:space="0" w:color="auto"/>
              <w:bottom w:val="nil"/>
              <w:right w:val="single" w:sz="4" w:space="0" w:color="auto"/>
            </w:tcBorders>
          </w:tcPr>
          <w:p w14:paraId="73E9211B" w14:textId="77777777" w:rsidR="005C55AE" w:rsidRDefault="005C55AE">
            <w:pPr>
              <w:rPr>
                <w:rFonts w:asciiTheme="minorHAnsi" w:hAnsiTheme="minorHAnsi" w:cstheme="minorHAnsi"/>
                <w:b/>
                <w:color w:val="auto"/>
                <w:sz w:val="22"/>
                <w:szCs w:val="22"/>
              </w:rPr>
            </w:pPr>
          </w:p>
        </w:tc>
        <w:tc>
          <w:tcPr>
            <w:tcW w:w="489" w:type="pct"/>
            <w:tcBorders>
              <w:top w:val="nil"/>
              <w:left w:val="single" w:sz="4" w:space="0" w:color="auto"/>
              <w:bottom w:val="nil"/>
              <w:right w:val="single" w:sz="4" w:space="0" w:color="auto"/>
            </w:tcBorders>
          </w:tcPr>
          <w:p w14:paraId="51A803D7" w14:textId="77777777" w:rsidR="005C55AE" w:rsidRDefault="005C55AE">
            <w:pPr>
              <w:jc w:val="center"/>
              <w:rPr>
                <w:rFonts w:asciiTheme="minorHAnsi" w:hAnsiTheme="minorHAnsi" w:cstheme="minorHAnsi"/>
                <w:color w:val="auto"/>
                <w:sz w:val="22"/>
                <w:szCs w:val="22"/>
              </w:rPr>
            </w:pPr>
          </w:p>
        </w:tc>
        <w:tc>
          <w:tcPr>
            <w:tcW w:w="707" w:type="pct"/>
            <w:tcBorders>
              <w:top w:val="nil"/>
              <w:left w:val="single" w:sz="4" w:space="0" w:color="auto"/>
              <w:bottom w:val="nil"/>
              <w:right w:val="single" w:sz="4" w:space="0" w:color="auto"/>
            </w:tcBorders>
          </w:tcPr>
          <w:p w14:paraId="35A832D6" w14:textId="77777777" w:rsidR="005C55AE" w:rsidRDefault="005C55AE">
            <w:pPr>
              <w:rPr>
                <w:rFonts w:asciiTheme="minorHAnsi" w:hAnsiTheme="minorHAnsi" w:cstheme="minorHAnsi"/>
                <w:color w:val="auto"/>
                <w:sz w:val="22"/>
                <w:szCs w:val="22"/>
              </w:rPr>
            </w:pPr>
          </w:p>
        </w:tc>
        <w:tc>
          <w:tcPr>
            <w:tcW w:w="1087" w:type="pct"/>
            <w:tcBorders>
              <w:top w:val="nil"/>
              <w:left w:val="single" w:sz="4" w:space="0" w:color="auto"/>
              <w:bottom w:val="nil"/>
              <w:right w:val="single" w:sz="4" w:space="0" w:color="auto"/>
            </w:tcBorders>
          </w:tcPr>
          <w:p w14:paraId="10B30C85" w14:textId="77777777" w:rsidR="005C55AE" w:rsidRDefault="005C55AE">
            <w:pPr>
              <w:rPr>
                <w:rFonts w:asciiTheme="minorHAnsi" w:hAnsiTheme="minorHAnsi" w:cstheme="minorHAnsi"/>
                <w:color w:val="auto"/>
                <w:sz w:val="22"/>
                <w:szCs w:val="22"/>
              </w:rPr>
            </w:pPr>
          </w:p>
        </w:tc>
        <w:tc>
          <w:tcPr>
            <w:tcW w:w="869" w:type="pct"/>
            <w:tcBorders>
              <w:top w:val="nil"/>
              <w:left w:val="single" w:sz="4" w:space="0" w:color="auto"/>
              <w:bottom w:val="nil"/>
              <w:right w:val="single" w:sz="4" w:space="0" w:color="auto"/>
            </w:tcBorders>
          </w:tcPr>
          <w:p w14:paraId="3FF3F673" w14:textId="77777777" w:rsidR="005C55AE" w:rsidRDefault="005C55AE">
            <w:pPr>
              <w:rPr>
                <w:rFonts w:asciiTheme="minorHAnsi" w:hAnsiTheme="minorHAnsi" w:cstheme="minorHAnsi"/>
                <w:color w:val="auto"/>
                <w:sz w:val="22"/>
                <w:szCs w:val="22"/>
              </w:rPr>
            </w:pPr>
          </w:p>
        </w:tc>
      </w:tr>
      <w:tr w:rsidR="005C55AE" w14:paraId="660C4D36" w14:textId="77777777" w:rsidTr="005C55AE">
        <w:tc>
          <w:tcPr>
            <w:tcW w:w="490" w:type="pct"/>
            <w:tcBorders>
              <w:top w:val="nil"/>
              <w:left w:val="single" w:sz="4" w:space="0" w:color="auto"/>
              <w:bottom w:val="nil"/>
              <w:right w:val="single" w:sz="4" w:space="0" w:color="auto"/>
            </w:tcBorders>
          </w:tcPr>
          <w:p w14:paraId="494626FA" w14:textId="77777777" w:rsidR="005C55AE" w:rsidRDefault="000107D0">
            <w:pPr>
              <w:jc w:val="center"/>
              <w:rPr>
                <w:rFonts w:asciiTheme="minorHAnsi" w:hAnsiTheme="minorHAnsi" w:cstheme="minorHAnsi"/>
                <w:b/>
                <w:color w:val="auto"/>
                <w:sz w:val="22"/>
                <w:szCs w:val="22"/>
              </w:rPr>
            </w:pPr>
            <w:r>
              <w:rPr>
                <w:rFonts w:asciiTheme="minorHAnsi" w:hAnsiTheme="minorHAnsi" w:cstheme="minorHAnsi"/>
                <w:color w:val="auto"/>
                <w:sz w:val="22"/>
                <w:szCs w:val="22"/>
              </w:rPr>
              <w:t>EV</w:t>
            </w:r>
          </w:p>
        </w:tc>
        <w:tc>
          <w:tcPr>
            <w:tcW w:w="1358" w:type="pct"/>
            <w:tcBorders>
              <w:top w:val="nil"/>
              <w:left w:val="single" w:sz="4" w:space="0" w:color="auto"/>
              <w:bottom w:val="nil"/>
              <w:right w:val="single" w:sz="4" w:space="0" w:color="auto"/>
            </w:tcBorders>
          </w:tcPr>
          <w:p w14:paraId="235214B2" w14:textId="77777777" w:rsidR="005C55AE" w:rsidRDefault="000107D0">
            <w:pPr>
              <w:rPr>
                <w:rFonts w:asciiTheme="minorHAnsi" w:hAnsiTheme="minorHAnsi" w:cstheme="minorHAnsi"/>
                <w:b/>
                <w:color w:val="auto"/>
                <w:sz w:val="22"/>
                <w:szCs w:val="22"/>
              </w:rPr>
            </w:pPr>
            <w:r>
              <w:rPr>
                <w:rFonts w:asciiTheme="minorHAnsi" w:hAnsiTheme="minorHAnsi" w:cstheme="minorHAnsi"/>
                <w:color w:val="auto"/>
                <w:sz w:val="22"/>
                <w:szCs w:val="22"/>
              </w:rPr>
              <w:t>Relevé des emplois vacants de 15 semaines consécutives et plus, protégés et non protégés contre des réaffectations et remises au travail par les Commissions zonales et centrales de gestion des emplois</w:t>
            </w:r>
          </w:p>
        </w:tc>
        <w:tc>
          <w:tcPr>
            <w:tcW w:w="489" w:type="pct"/>
            <w:tcBorders>
              <w:top w:val="nil"/>
              <w:left w:val="single" w:sz="4" w:space="0" w:color="auto"/>
              <w:bottom w:val="nil"/>
              <w:right w:val="single" w:sz="4" w:space="0" w:color="auto"/>
            </w:tcBorders>
          </w:tcPr>
          <w:p w14:paraId="1EF0BC45" w14:textId="267F07FF" w:rsidR="005C55AE" w:rsidRDefault="000107D0">
            <w:pPr>
              <w:jc w:val="center"/>
              <w:rPr>
                <w:rFonts w:asciiTheme="minorHAnsi" w:hAnsiTheme="minorHAnsi" w:cstheme="minorHAnsi"/>
                <w:b/>
                <w:color w:val="auto"/>
                <w:sz w:val="22"/>
                <w:szCs w:val="22"/>
              </w:rPr>
            </w:pPr>
            <w:r>
              <w:rPr>
                <w:rFonts w:asciiTheme="minorHAnsi" w:hAnsiTheme="minorHAnsi" w:cstheme="minorHAnsi"/>
                <w:color w:val="auto"/>
                <w:sz w:val="22"/>
                <w:szCs w:val="22"/>
              </w:rPr>
              <w:t>Annexe 4 ENCODAGE EV SEC LIBRE 202</w:t>
            </w:r>
            <w:r w:rsidR="00EF1633">
              <w:rPr>
                <w:rFonts w:asciiTheme="minorHAnsi" w:hAnsiTheme="minorHAnsi" w:cstheme="minorHAnsi"/>
                <w:color w:val="auto"/>
                <w:sz w:val="22"/>
                <w:szCs w:val="22"/>
              </w:rPr>
              <w:t>4</w:t>
            </w:r>
            <w:r>
              <w:rPr>
                <w:rFonts w:asciiTheme="minorHAnsi" w:hAnsiTheme="minorHAnsi" w:cstheme="minorHAnsi"/>
                <w:color w:val="auto"/>
                <w:sz w:val="22"/>
                <w:szCs w:val="22"/>
              </w:rPr>
              <w:t>-202</w:t>
            </w:r>
            <w:r w:rsidR="00EF1633">
              <w:rPr>
                <w:rFonts w:asciiTheme="minorHAnsi" w:hAnsiTheme="minorHAnsi" w:cstheme="minorHAnsi"/>
                <w:color w:val="auto"/>
                <w:sz w:val="22"/>
                <w:szCs w:val="22"/>
              </w:rPr>
              <w:t>5</w:t>
            </w:r>
          </w:p>
        </w:tc>
        <w:tc>
          <w:tcPr>
            <w:tcW w:w="707" w:type="pct"/>
            <w:tcBorders>
              <w:top w:val="nil"/>
              <w:left w:val="single" w:sz="4" w:space="0" w:color="auto"/>
              <w:bottom w:val="nil"/>
              <w:right w:val="single" w:sz="4" w:space="0" w:color="auto"/>
            </w:tcBorders>
          </w:tcPr>
          <w:p w14:paraId="1473611C" w14:textId="77777777" w:rsidR="005C55AE" w:rsidRDefault="000107D0">
            <w:pPr>
              <w:rPr>
                <w:rFonts w:asciiTheme="minorHAnsi" w:hAnsiTheme="minorHAnsi" w:cstheme="minorHAnsi"/>
                <w:b/>
                <w:color w:val="auto"/>
                <w:sz w:val="22"/>
                <w:szCs w:val="22"/>
              </w:rPr>
            </w:pPr>
            <w:r>
              <w:rPr>
                <w:rFonts w:asciiTheme="minorHAnsi" w:hAnsiTheme="minorHAnsi" w:cstheme="minorHAnsi"/>
                <w:color w:val="auto"/>
                <w:sz w:val="22"/>
                <w:szCs w:val="22"/>
              </w:rPr>
              <w:t>Par courriel</w:t>
            </w:r>
          </w:p>
        </w:tc>
        <w:tc>
          <w:tcPr>
            <w:tcW w:w="1087" w:type="pct"/>
            <w:tcBorders>
              <w:top w:val="nil"/>
              <w:left w:val="single" w:sz="4" w:space="0" w:color="auto"/>
              <w:bottom w:val="nil"/>
              <w:right w:val="single" w:sz="4" w:space="0" w:color="auto"/>
            </w:tcBorders>
          </w:tcPr>
          <w:p w14:paraId="296131EF" w14:textId="77777777" w:rsidR="005C55AE" w:rsidRDefault="000107D0">
            <w:pPr>
              <w:rPr>
                <w:rFonts w:asciiTheme="minorHAnsi" w:hAnsiTheme="minorHAnsi" w:cstheme="minorHAnsi"/>
                <w:color w:val="auto"/>
                <w:sz w:val="22"/>
                <w:szCs w:val="22"/>
              </w:rPr>
            </w:pPr>
            <w:r>
              <w:rPr>
                <w:rFonts w:asciiTheme="minorHAnsi" w:hAnsiTheme="minorHAnsi" w:cstheme="minorHAnsi"/>
                <w:color w:val="auto"/>
                <w:sz w:val="22"/>
                <w:szCs w:val="22"/>
              </w:rPr>
              <w:t>Etablir un nouveau relevé si des emplois sont devenus vacants pour 15 semaines et plus, après les travaux de l’instance à qui vous avez adressé votre premier relevé</w:t>
            </w:r>
          </w:p>
          <w:p w14:paraId="10C57199" w14:textId="77777777" w:rsidR="005C55AE" w:rsidRDefault="000107D0">
            <w:pPr>
              <w:rPr>
                <w:rFonts w:asciiTheme="minorHAnsi" w:hAnsiTheme="minorHAnsi" w:cstheme="minorHAnsi"/>
                <w:b/>
                <w:color w:val="auto"/>
                <w:sz w:val="22"/>
                <w:szCs w:val="22"/>
              </w:rPr>
            </w:pPr>
            <w:r>
              <w:rPr>
                <w:rFonts w:asciiTheme="minorHAnsi" w:hAnsiTheme="minorHAnsi" w:cstheme="minorHAnsi"/>
                <w:color w:val="auto"/>
                <w:sz w:val="22"/>
                <w:szCs w:val="22"/>
              </w:rPr>
              <w:t>Contacter le secrétariat avant l’envoi de ce nouveau relevé.</w:t>
            </w:r>
          </w:p>
        </w:tc>
        <w:tc>
          <w:tcPr>
            <w:tcW w:w="869" w:type="pct"/>
            <w:tcBorders>
              <w:top w:val="nil"/>
              <w:left w:val="single" w:sz="4" w:space="0" w:color="auto"/>
              <w:bottom w:val="nil"/>
              <w:right w:val="single" w:sz="4" w:space="0" w:color="auto"/>
            </w:tcBorders>
          </w:tcPr>
          <w:p w14:paraId="01A3B0E9" w14:textId="77777777" w:rsidR="005C55AE" w:rsidRDefault="000107D0">
            <w:pPr>
              <w:rPr>
                <w:rFonts w:asciiTheme="minorHAnsi" w:hAnsiTheme="minorHAnsi" w:cstheme="minorHAnsi"/>
                <w:color w:val="auto"/>
                <w:sz w:val="22"/>
                <w:szCs w:val="22"/>
              </w:rPr>
            </w:pPr>
            <w:r>
              <w:rPr>
                <w:rFonts w:asciiTheme="minorHAnsi" w:hAnsiTheme="minorHAnsi" w:cstheme="minorHAnsi"/>
                <w:color w:val="auto"/>
                <w:sz w:val="22"/>
                <w:szCs w:val="22"/>
              </w:rPr>
              <w:t>Voir tableau, au point ci-dessous :</w:t>
            </w:r>
          </w:p>
          <w:p w14:paraId="7FC68234" w14:textId="77777777" w:rsidR="005C55AE" w:rsidRDefault="000107D0">
            <w:pPr>
              <w:rPr>
                <w:rFonts w:asciiTheme="minorHAnsi" w:hAnsiTheme="minorHAnsi" w:cstheme="minorHAnsi"/>
                <w:i/>
                <w:color w:val="auto"/>
                <w:sz w:val="22"/>
                <w:szCs w:val="22"/>
              </w:rPr>
            </w:pPr>
            <w:r>
              <w:rPr>
                <w:rFonts w:asciiTheme="minorHAnsi" w:hAnsiTheme="minorHAnsi" w:cstheme="minorHAnsi"/>
                <w:i/>
                <w:color w:val="auto"/>
                <w:sz w:val="22"/>
                <w:szCs w:val="22"/>
              </w:rPr>
              <w:t>A qui dois-je adresser les documents et quand ?</w:t>
            </w:r>
          </w:p>
          <w:p w14:paraId="7D7E017E" w14:textId="77777777" w:rsidR="005C55AE" w:rsidRDefault="005C55AE">
            <w:pPr>
              <w:rPr>
                <w:rFonts w:asciiTheme="minorHAnsi" w:hAnsiTheme="minorHAnsi" w:cstheme="minorHAnsi"/>
                <w:b/>
                <w:color w:val="auto"/>
                <w:sz w:val="22"/>
                <w:szCs w:val="22"/>
              </w:rPr>
            </w:pPr>
          </w:p>
        </w:tc>
      </w:tr>
      <w:tr w:rsidR="005C55AE" w14:paraId="30B3847B" w14:textId="77777777" w:rsidTr="005C55AE">
        <w:trPr>
          <w:cnfStyle w:val="000000100000" w:firstRow="0" w:lastRow="0" w:firstColumn="0" w:lastColumn="0" w:oddVBand="0" w:evenVBand="0" w:oddHBand="1" w:evenHBand="0" w:firstRowFirstColumn="0" w:firstRowLastColumn="0" w:lastRowFirstColumn="0" w:lastRowLastColumn="0"/>
        </w:trPr>
        <w:tc>
          <w:tcPr>
            <w:tcW w:w="490" w:type="pct"/>
            <w:tcBorders>
              <w:top w:val="nil"/>
              <w:left w:val="single" w:sz="4" w:space="0" w:color="auto"/>
              <w:bottom w:val="nil"/>
              <w:right w:val="single" w:sz="4" w:space="0" w:color="auto"/>
            </w:tcBorders>
          </w:tcPr>
          <w:p w14:paraId="00FAF600" w14:textId="77777777" w:rsidR="005C55AE" w:rsidRDefault="005C55AE">
            <w:pPr>
              <w:jc w:val="center"/>
              <w:rPr>
                <w:rFonts w:asciiTheme="minorHAnsi" w:hAnsiTheme="minorHAnsi" w:cstheme="minorHAnsi"/>
                <w:color w:val="auto"/>
                <w:sz w:val="22"/>
                <w:szCs w:val="22"/>
              </w:rPr>
            </w:pPr>
          </w:p>
        </w:tc>
        <w:tc>
          <w:tcPr>
            <w:tcW w:w="1358" w:type="pct"/>
            <w:tcBorders>
              <w:top w:val="nil"/>
              <w:left w:val="single" w:sz="4" w:space="0" w:color="auto"/>
              <w:bottom w:val="nil"/>
              <w:right w:val="single" w:sz="4" w:space="0" w:color="auto"/>
            </w:tcBorders>
          </w:tcPr>
          <w:p w14:paraId="36BC0843" w14:textId="77777777" w:rsidR="005C55AE" w:rsidRDefault="005C55AE">
            <w:pPr>
              <w:rPr>
                <w:rFonts w:asciiTheme="minorHAnsi" w:hAnsiTheme="minorHAnsi" w:cstheme="minorHAnsi"/>
                <w:b/>
                <w:color w:val="auto"/>
                <w:sz w:val="22"/>
                <w:szCs w:val="22"/>
              </w:rPr>
            </w:pPr>
          </w:p>
        </w:tc>
        <w:tc>
          <w:tcPr>
            <w:tcW w:w="489" w:type="pct"/>
            <w:tcBorders>
              <w:top w:val="nil"/>
              <w:left w:val="single" w:sz="4" w:space="0" w:color="auto"/>
              <w:bottom w:val="nil"/>
              <w:right w:val="single" w:sz="4" w:space="0" w:color="auto"/>
            </w:tcBorders>
          </w:tcPr>
          <w:p w14:paraId="6695B6E6" w14:textId="77777777" w:rsidR="005C55AE" w:rsidRDefault="005C55AE">
            <w:pPr>
              <w:jc w:val="center"/>
              <w:rPr>
                <w:rFonts w:asciiTheme="minorHAnsi" w:hAnsiTheme="minorHAnsi" w:cstheme="minorHAnsi"/>
                <w:color w:val="auto"/>
                <w:sz w:val="22"/>
                <w:szCs w:val="22"/>
              </w:rPr>
            </w:pPr>
          </w:p>
        </w:tc>
        <w:tc>
          <w:tcPr>
            <w:tcW w:w="707" w:type="pct"/>
            <w:tcBorders>
              <w:top w:val="nil"/>
              <w:left w:val="single" w:sz="4" w:space="0" w:color="auto"/>
              <w:bottom w:val="nil"/>
              <w:right w:val="single" w:sz="4" w:space="0" w:color="auto"/>
            </w:tcBorders>
          </w:tcPr>
          <w:p w14:paraId="18968294" w14:textId="77777777" w:rsidR="005C55AE" w:rsidRDefault="005C55AE">
            <w:pPr>
              <w:rPr>
                <w:rFonts w:asciiTheme="minorHAnsi" w:hAnsiTheme="minorHAnsi" w:cstheme="minorHAnsi"/>
                <w:color w:val="auto"/>
                <w:sz w:val="22"/>
                <w:szCs w:val="22"/>
              </w:rPr>
            </w:pPr>
          </w:p>
        </w:tc>
        <w:tc>
          <w:tcPr>
            <w:tcW w:w="1087" w:type="pct"/>
            <w:tcBorders>
              <w:top w:val="nil"/>
              <w:left w:val="single" w:sz="4" w:space="0" w:color="auto"/>
              <w:bottom w:val="nil"/>
              <w:right w:val="single" w:sz="4" w:space="0" w:color="auto"/>
            </w:tcBorders>
          </w:tcPr>
          <w:p w14:paraId="611C2641" w14:textId="77777777" w:rsidR="005C55AE" w:rsidRDefault="005C55AE">
            <w:pPr>
              <w:rPr>
                <w:rFonts w:asciiTheme="minorHAnsi" w:hAnsiTheme="minorHAnsi" w:cstheme="minorHAnsi"/>
                <w:color w:val="auto"/>
                <w:sz w:val="22"/>
                <w:szCs w:val="22"/>
              </w:rPr>
            </w:pPr>
          </w:p>
        </w:tc>
        <w:tc>
          <w:tcPr>
            <w:tcW w:w="869" w:type="pct"/>
            <w:tcBorders>
              <w:top w:val="nil"/>
              <w:left w:val="single" w:sz="4" w:space="0" w:color="auto"/>
              <w:bottom w:val="nil"/>
              <w:right w:val="single" w:sz="4" w:space="0" w:color="auto"/>
            </w:tcBorders>
          </w:tcPr>
          <w:p w14:paraId="0FF47830" w14:textId="77777777" w:rsidR="005C55AE" w:rsidRDefault="005C55AE">
            <w:pPr>
              <w:rPr>
                <w:rFonts w:asciiTheme="minorHAnsi" w:hAnsiTheme="minorHAnsi" w:cstheme="minorHAnsi"/>
                <w:color w:val="auto"/>
                <w:sz w:val="22"/>
                <w:szCs w:val="22"/>
              </w:rPr>
            </w:pPr>
          </w:p>
        </w:tc>
      </w:tr>
      <w:tr w:rsidR="005C55AE" w14:paraId="075C6E94" w14:textId="77777777" w:rsidTr="005C55AE">
        <w:tc>
          <w:tcPr>
            <w:tcW w:w="490" w:type="pct"/>
            <w:tcBorders>
              <w:top w:val="nil"/>
              <w:left w:val="single" w:sz="4" w:space="0" w:color="auto"/>
              <w:bottom w:val="single" w:sz="4" w:space="0" w:color="auto"/>
              <w:right w:val="single" w:sz="4" w:space="0" w:color="auto"/>
            </w:tcBorders>
          </w:tcPr>
          <w:p w14:paraId="71EE419D" w14:textId="77777777" w:rsidR="005C55AE" w:rsidRDefault="005C55AE">
            <w:pPr>
              <w:jc w:val="center"/>
              <w:rPr>
                <w:rFonts w:asciiTheme="minorHAnsi" w:hAnsiTheme="minorHAnsi" w:cstheme="minorHAnsi"/>
                <w:color w:val="auto"/>
                <w:sz w:val="22"/>
                <w:szCs w:val="22"/>
              </w:rPr>
            </w:pPr>
          </w:p>
        </w:tc>
        <w:tc>
          <w:tcPr>
            <w:tcW w:w="1358" w:type="pct"/>
            <w:tcBorders>
              <w:top w:val="nil"/>
              <w:left w:val="single" w:sz="4" w:space="0" w:color="auto"/>
              <w:bottom w:val="single" w:sz="4" w:space="0" w:color="auto"/>
              <w:right w:val="single" w:sz="4" w:space="0" w:color="auto"/>
            </w:tcBorders>
          </w:tcPr>
          <w:p w14:paraId="5C58298E" w14:textId="77777777" w:rsidR="005C55AE" w:rsidRDefault="000107D0">
            <w:pPr>
              <w:rPr>
                <w:rFonts w:asciiTheme="minorHAnsi" w:hAnsiTheme="minorHAnsi" w:cstheme="minorHAnsi"/>
                <w:i/>
                <w:color w:val="auto"/>
                <w:sz w:val="22"/>
                <w:szCs w:val="22"/>
              </w:rPr>
            </w:pPr>
            <w:r>
              <w:rPr>
                <w:rFonts w:asciiTheme="minorHAnsi" w:hAnsiTheme="minorHAnsi" w:cstheme="minorHAnsi"/>
                <w:color w:val="auto"/>
                <w:sz w:val="22"/>
                <w:szCs w:val="22"/>
              </w:rPr>
              <w:t>Courrier d’authentification des données contenues dans les DNTA, dans les fichiers DISPO et EV</w:t>
            </w:r>
          </w:p>
          <w:p w14:paraId="3D3F20CD" w14:textId="77777777" w:rsidR="005C55AE" w:rsidRDefault="005C55AE">
            <w:pPr>
              <w:rPr>
                <w:rFonts w:asciiTheme="minorHAnsi" w:hAnsiTheme="minorHAnsi" w:cstheme="minorHAnsi"/>
                <w:i/>
                <w:color w:val="auto"/>
                <w:sz w:val="22"/>
                <w:szCs w:val="22"/>
              </w:rPr>
            </w:pPr>
          </w:p>
          <w:p w14:paraId="39DA27BF" w14:textId="77777777" w:rsidR="005C55AE" w:rsidRDefault="000107D0">
            <w:pPr>
              <w:rPr>
                <w:rFonts w:asciiTheme="minorHAnsi" w:hAnsiTheme="minorHAnsi" w:cstheme="minorHAnsi"/>
                <w:color w:val="auto"/>
                <w:sz w:val="22"/>
                <w:szCs w:val="22"/>
              </w:rPr>
            </w:pPr>
            <w:r>
              <w:rPr>
                <w:rFonts w:asciiTheme="minorHAnsi" w:hAnsiTheme="minorHAnsi" w:cstheme="minorHAnsi"/>
                <w:i/>
                <w:color w:val="auto"/>
                <w:sz w:val="22"/>
                <w:szCs w:val="22"/>
              </w:rPr>
              <w:t>A transmettre dans le courriel qui transmet les DNTA, les fichiers DISPO et/ou EV</w:t>
            </w:r>
            <w:r>
              <w:rPr>
                <w:rFonts w:asciiTheme="minorHAnsi" w:hAnsiTheme="minorHAnsi" w:cstheme="minorHAnsi"/>
                <w:color w:val="auto"/>
                <w:sz w:val="22"/>
                <w:szCs w:val="22"/>
              </w:rPr>
              <w:t xml:space="preserve"> : </w:t>
            </w:r>
          </w:p>
        </w:tc>
        <w:tc>
          <w:tcPr>
            <w:tcW w:w="489" w:type="pct"/>
            <w:tcBorders>
              <w:top w:val="nil"/>
              <w:left w:val="single" w:sz="4" w:space="0" w:color="auto"/>
              <w:bottom w:val="single" w:sz="4" w:space="0" w:color="auto"/>
              <w:right w:val="single" w:sz="4" w:space="0" w:color="auto"/>
            </w:tcBorders>
          </w:tcPr>
          <w:p w14:paraId="0133AAF9" w14:textId="77777777" w:rsidR="005C55AE" w:rsidRDefault="005C55AE">
            <w:pPr>
              <w:jc w:val="center"/>
              <w:rPr>
                <w:rFonts w:asciiTheme="minorHAnsi" w:hAnsiTheme="minorHAnsi" w:cstheme="minorHAnsi"/>
                <w:color w:val="auto"/>
                <w:sz w:val="22"/>
                <w:szCs w:val="22"/>
              </w:rPr>
            </w:pPr>
          </w:p>
        </w:tc>
        <w:tc>
          <w:tcPr>
            <w:tcW w:w="707" w:type="pct"/>
            <w:tcBorders>
              <w:top w:val="nil"/>
              <w:left w:val="single" w:sz="4" w:space="0" w:color="auto"/>
              <w:bottom w:val="single" w:sz="4" w:space="0" w:color="auto"/>
              <w:right w:val="single" w:sz="4" w:space="0" w:color="auto"/>
            </w:tcBorders>
          </w:tcPr>
          <w:p w14:paraId="3632CB1B" w14:textId="77777777" w:rsidR="005C55AE" w:rsidRDefault="000107D0">
            <w:pPr>
              <w:rPr>
                <w:rFonts w:asciiTheme="minorHAnsi" w:hAnsiTheme="minorHAnsi" w:cstheme="minorHAnsi"/>
                <w:color w:val="auto"/>
                <w:sz w:val="22"/>
                <w:szCs w:val="22"/>
              </w:rPr>
            </w:pPr>
            <w:r>
              <w:rPr>
                <w:rFonts w:asciiTheme="minorHAnsi" w:hAnsiTheme="minorHAnsi" w:cstheme="minorHAnsi"/>
                <w:color w:val="auto"/>
                <w:sz w:val="22"/>
                <w:szCs w:val="22"/>
              </w:rPr>
              <w:t>Par courriel</w:t>
            </w:r>
          </w:p>
        </w:tc>
        <w:tc>
          <w:tcPr>
            <w:tcW w:w="1087" w:type="pct"/>
            <w:tcBorders>
              <w:top w:val="nil"/>
              <w:left w:val="single" w:sz="4" w:space="0" w:color="auto"/>
              <w:bottom w:val="single" w:sz="4" w:space="0" w:color="auto"/>
              <w:right w:val="single" w:sz="4" w:space="0" w:color="auto"/>
            </w:tcBorders>
          </w:tcPr>
          <w:p w14:paraId="55A68A93" w14:textId="77777777" w:rsidR="005C55AE" w:rsidRDefault="000107D0">
            <w:pPr>
              <w:rPr>
                <w:rFonts w:asciiTheme="minorHAnsi" w:eastAsia="MS Mincho" w:hAnsiTheme="minorHAnsi" w:cstheme="minorHAnsi"/>
                <w:color w:val="auto"/>
                <w:sz w:val="22"/>
                <w:szCs w:val="22"/>
                <w:lang w:eastAsia="ja-JP"/>
              </w:rPr>
            </w:pPr>
            <w:r>
              <w:rPr>
                <w:rFonts w:asciiTheme="minorHAnsi" w:hAnsiTheme="minorHAnsi" w:cstheme="minorHAnsi"/>
                <w:color w:val="auto"/>
                <w:sz w:val="22"/>
                <w:szCs w:val="22"/>
              </w:rPr>
              <w:t xml:space="preserve">Courrier revêtu de la signature du </w:t>
            </w:r>
            <w:r>
              <w:rPr>
                <w:rFonts w:asciiTheme="minorHAnsi" w:eastAsia="MS Mincho" w:hAnsiTheme="minorHAnsi" w:cstheme="minorHAnsi"/>
                <w:color w:val="auto"/>
                <w:sz w:val="22"/>
                <w:szCs w:val="22"/>
                <w:lang w:eastAsia="ja-JP"/>
              </w:rPr>
              <w:t>président du Pouvoir organisateur ou de son mandataire.</w:t>
            </w:r>
          </w:p>
          <w:p w14:paraId="711EFE71" w14:textId="77777777" w:rsidR="005C55AE" w:rsidRDefault="005C55AE">
            <w:pPr>
              <w:rPr>
                <w:rFonts w:asciiTheme="minorHAnsi" w:eastAsia="MS Mincho" w:hAnsiTheme="minorHAnsi" w:cstheme="minorHAnsi"/>
                <w:color w:val="auto"/>
                <w:sz w:val="22"/>
                <w:szCs w:val="22"/>
                <w:lang w:eastAsia="ja-JP"/>
              </w:rPr>
            </w:pPr>
          </w:p>
          <w:p w14:paraId="4D143B79" w14:textId="77777777" w:rsidR="005C55AE" w:rsidRDefault="000107D0">
            <w:pPr>
              <w:rPr>
                <w:rFonts w:asciiTheme="minorHAnsi" w:hAnsiTheme="minorHAnsi" w:cstheme="minorHAnsi"/>
                <w:color w:val="auto"/>
                <w:sz w:val="22"/>
                <w:szCs w:val="22"/>
              </w:rPr>
            </w:pPr>
            <w:r>
              <w:rPr>
                <w:rFonts w:asciiTheme="minorHAnsi" w:eastAsia="MS Mincho" w:hAnsiTheme="minorHAnsi" w:cstheme="minorHAnsi"/>
                <w:color w:val="auto"/>
                <w:sz w:val="22"/>
                <w:szCs w:val="22"/>
                <w:lang w:eastAsia="ja-JP"/>
              </w:rPr>
              <w:t>Courier original à conserver dans les archives du PO, pour pouvoir le transmettre en cas de demande.</w:t>
            </w:r>
          </w:p>
        </w:tc>
        <w:tc>
          <w:tcPr>
            <w:tcW w:w="869" w:type="pct"/>
            <w:tcBorders>
              <w:top w:val="nil"/>
              <w:left w:val="single" w:sz="4" w:space="0" w:color="auto"/>
              <w:bottom w:val="single" w:sz="4" w:space="0" w:color="auto"/>
              <w:right w:val="single" w:sz="4" w:space="0" w:color="auto"/>
            </w:tcBorders>
          </w:tcPr>
          <w:p w14:paraId="1C3A65B4" w14:textId="77777777" w:rsidR="005C55AE" w:rsidRDefault="005C55AE">
            <w:pPr>
              <w:rPr>
                <w:rFonts w:asciiTheme="minorHAnsi" w:hAnsiTheme="minorHAnsi" w:cstheme="minorHAnsi"/>
                <w:color w:val="auto"/>
                <w:sz w:val="22"/>
                <w:szCs w:val="22"/>
              </w:rPr>
            </w:pPr>
          </w:p>
        </w:tc>
      </w:tr>
    </w:tbl>
    <w:p w14:paraId="000AE27C" w14:textId="77777777" w:rsidR="005C55AE" w:rsidRDefault="005C55AE">
      <w:pPr>
        <w:rPr>
          <w:rFonts w:ascii="Calibri" w:hAnsi="Calibri" w:cs="Calibri"/>
          <w:b/>
          <w:sz w:val="22"/>
          <w:szCs w:val="22"/>
        </w:rPr>
      </w:pPr>
    </w:p>
    <w:p w14:paraId="3C9F63CC" w14:textId="77777777" w:rsidR="005C55AE" w:rsidRDefault="005C55AE">
      <w:pPr>
        <w:suppressAutoHyphens w:val="0"/>
        <w:rPr>
          <w:rFonts w:ascii="Calibri" w:hAnsi="Calibri" w:cs="Calibri"/>
          <w:b/>
          <w:sz w:val="22"/>
          <w:szCs w:val="22"/>
        </w:rPr>
      </w:pPr>
    </w:p>
    <w:p w14:paraId="49C45E27" w14:textId="77777777" w:rsidR="005C55AE" w:rsidRDefault="005C55AE">
      <w:pPr>
        <w:suppressAutoHyphens w:val="0"/>
        <w:rPr>
          <w:rFonts w:ascii="Calibri" w:hAnsi="Calibri" w:cs="Calibri"/>
          <w:b/>
          <w:sz w:val="22"/>
          <w:szCs w:val="22"/>
        </w:rPr>
      </w:pPr>
    </w:p>
    <w:p w14:paraId="0D5CEBDE" w14:textId="77777777" w:rsidR="005C55AE" w:rsidRDefault="005C55AE">
      <w:pPr>
        <w:suppressAutoHyphens w:val="0"/>
        <w:rPr>
          <w:rFonts w:ascii="Calibri" w:hAnsi="Calibri" w:cs="Calibri"/>
          <w:b/>
          <w:sz w:val="22"/>
          <w:szCs w:val="22"/>
        </w:rPr>
      </w:pPr>
    </w:p>
    <w:p w14:paraId="40D15421" w14:textId="77777777" w:rsidR="005C55AE" w:rsidRDefault="005C55AE">
      <w:pPr>
        <w:suppressAutoHyphens w:val="0"/>
        <w:rPr>
          <w:rFonts w:ascii="Calibri" w:hAnsi="Calibri" w:cs="Calibri"/>
          <w:b/>
          <w:sz w:val="22"/>
          <w:szCs w:val="22"/>
        </w:rPr>
      </w:pPr>
    </w:p>
    <w:p w14:paraId="39953D78" w14:textId="77777777" w:rsidR="005C55AE" w:rsidRDefault="005C55AE">
      <w:pPr>
        <w:suppressAutoHyphens w:val="0"/>
        <w:rPr>
          <w:rFonts w:ascii="Calibri" w:hAnsi="Calibri" w:cs="Calibri"/>
          <w:b/>
          <w:sz w:val="22"/>
          <w:szCs w:val="22"/>
        </w:rPr>
      </w:pPr>
    </w:p>
    <w:p w14:paraId="2D640960" w14:textId="77777777" w:rsidR="005C55AE" w:rsidRDefault="005C55AE">
      <w:pPr>
        <w:suppressAutoHyphens w:val="0"/>
        <w:rPr>
          <w:rFonts w:ascii="Calibri" w:hAnsi="Calibri" w:cs="Calibri"/>
          <w:b/>
          <w:sz w:val="22"/>
          <w:szCs w:val="22"/>
        </w:rPr>
      </w:pPr>
    </w:p>
    <w:p w14:paraId="71C8671D" w14:textId="77777777" w:rsidR="005C55AE" w:rsidRDefault="005C55AE">
      <w:pPr>
        <w:suppressAutoHyphens w:val="0"/>
        <w:rPr>
          <w:rFonts w:ascii="Calibri" w:hAnsi="Calibri" w:cs="Calibri"/>
          <w:b/>
          <w:sz w:val="22"/>
          <w:szCs w:val="22"/>
        </w:rPr>
      </w:pPr>
    </w:p>
    <w:p w14:paraId="3028A910" w14:textId="77777777" w:rsidR="005C55AE" w:rsidRDefault="005C55AE">
      <w:pPr>
        <w:suppressAutoHyphens w:val="0"/>
        <w:rPr>
          <w:rFonts w:ascii="Calibri" w:hAnsi="Calibri" w:cs="Calibri"/>
          <w:b/>
          <w:sz w:val="22"/>
          <w:szCs w:val="22"/>
        </w:rPr>
      </w:pPr>
    </w:p>
    <w:p w14:paraId="22EAA973" w14:textId="77777777" w:rsidR="005C55AE" w:rsidRDefault="005C55AE">
      <w:pPr>
        <w:suppressAutoHyphens w:val="0"/>
        <w:rPr>
          <w:rFonts w:ascii="Calibri" w:hAnsi="Calibri" w:cs="Calibri"/>
          <w:b/>
          <w:sz w:val="22"/>
          <w:szCs w:val="22"/>
        </w:rPr>
      </w:pPr>
    </w:p>
    <w:p w14:paraId="1F736411" w14:textId="77777777" w:rsidR="005C55AE" w:rsidRDefault="005C55AE">
      <w:pPr>
        <w:suppressAutoHyphens w:val="0"/>
        <w:rPr>
          <w:rFonts w:ascii="Calibri" w:hAnsi="Calibri" w:cs="Calibri"/>
          <w:b/>
          <w:sz w:val="22"/>
          <w:szCs w:val="22"/>
        </w:rPr>
      </w:pPr>
    </w:p>
    <w:p w14:paraId="28D29800" w14:textId="77777777" w:rsidR="005C55AE" w:rsidRDefault="005C55AE">
      <w:pPr>
        <w:suppressAutoHyphens w:val="0"/>
        <w:rPr>
          <w:rFonts w:ascii="Calibri" w:hAnsi="Calibri" w:cs="Calibri"/>
          <w:b/>
          <w:sz w:val="22"/>
          <w:szCs w:val="22"/>
        </w:rPr>
      </w:pPr>
    </w:p>
    <w:p w14:paraId="321DF7D7" w14:textId="77777777" w:rsidR="005C55AE" w:rsidRDefault="005C55AE">
      <w:pPr>
        <w:suppressAutoHyphens w:val="0"/>
        <w:rPr>
          <w:rFonts w:ascii="Calibri" w:hAnsi="Calibri" w:cs="Calibri"/>
          <w:b/>
          <w:sz w:val="22"/>
          <w:szCs w:val="22"/>
        </w:rPr>
      </w:pPr>
    </w:p>
    <w:p w14:paraId="42B9C3A7" w14:textId="77777777" w:rsidR="005C55AE" w:rsidRDefault="005C55AE">
      <w:pPr>
        <w:suppressAutoHyphens w:val="0"/>
        <w:rPr>
          <w:rFonts w:ascii="Calibri" w:hAnsi="Calibri" w:cs="Calibri"/>
          <w:b/>
          <w:sz w:val="22"/>
          <w:szCs w:val="22"/>
        </w:rPr>
      </w:pPr>
    </w:p>
    <w:p w14:paraId="6B93C19F" w14:textId="77777777" w:rsidR="005C55AE" w:rsidRDefault="005C55AE">
      <w:pPr>
        <w:suppressAutoHyphens w:val="0"/>
        <w:rPr>
          <w:rFonts w:ascii="Calibri" w:hAnsi="Calibri" w:cs="Calibri"/>
          <w:b/>
          <w:sz w:val="22"/>
          <w:szCs w:val="22"/>
        </w:rPr>
      </w:pPr>
    </w:p>
    <w:p w14:paraId="1E77D671" w14:textId="77777777" w:rsidR="005C55AE" w:rsidRDefault="000107D0">
      <w:pPr>
        <w:tabs>
          <w:tab w:val="left" w:pos="7665"/>
          <w:tab w:val="right" w:pos="10772"/>
        </w:tabs>
        <w:suppressAutoHyphens w:val="0"/>
        <w:jc w:val="right"/>
        <w:rPr>
          <w:rFonts w:ascii="Calibri" w:hAnsi="Calibri" w:cs="Calibri"/>
          <w:b/>
          <w:sz w:val="22"/>
          <w:szCs w:val="22"/>
        </w:rPr>
        <w:sectPr w:rsidR="005C55AE">
          <w:pgSz w:w="16838" w:h="11906" w:orient="landscape"/>
          <w:pgMar w:top="1134" w:right="851" w:bottom="424" w:left="907" w:header="720" w:footer="720" w:gutter="0"/>
          <w:cols w:space="720"/>
          <w:docGrid w:linePitch="600" w:charSpace="40960"/>
        </w:sectPr>
      </w:pPr>
      <w:r>
        <w:rPr>
          <w:rFonts w:ascii="Calibri" w:hAnsi="Calibri" w:cs="Calibri"/>
          <w:i/>
          <w:sz w:val="22"/>
          <w:szCs w:val="22"/>
        </w:rPr>
        <w:tab/>
      </w:r>
      <w:r>
        <w:rPr>
          <w:rFonts w:ascii="Calibri" w:hAnsi="Calibri" w:cs="Calibri"/>
          <w:i/>
          <w:sz w:val="22"/>
          <w:szCs w:val="22"/>
        </w:rPr>
        <w:tab/>
      </w:r>
      <w:hyperlink w:anchor="TableMatière_Toc113612167" w:history="1">
        <w:r>
          <w:rPr>
            <w:rStyle w:val="Lienhypertexte"/>
            <w:rFonts w:ascii="Calibri" w:hAnsi="Calibri" w:cs="Calibri"/>
            <w:i/>
            <w:sz w:val="22"/>
            <w:szCs w:val="22"/>
          </w:rPr>
          <w:t>Retour à la table des matières</w:t>
        </w:r>
      </w:hyperlink>
      <w:r>
        <w:rPr>
          <w:rFonts w:ascii="Calibri" w:hAnsi="Calibri" w:cs="Calibri"/>
          <w:b/>
          <w:sz w:val="22"/>
          <w:szCs w:val="22"/>
        </w:rPr>
        <w:br w:type="page"/>
      </w:r>
    </w:p>
    <w:p w14:paraId="766A7341" w14:textId="77777777" w:rsidR="005C55AE" w:rsidRDefault="005C55AE">
      <w:pPr>
        <w:suppressAutoHyphens w:val="0"/>
        <w:rPr>
          <w:rFonts w:ascii="Calibri" w:hAnsi="Calibri" w:cs="Calibri"/>
          <w:b/>
          <w:sz w:val="22"/>
          <w:szCs w:val="22"/>
        </w:rPr>
      </w:pPr>
    </w:p>
    <w:tbl>
      <w:tblPr>
        <w:tblW w:w="9638" w:type="dxa"/>
        <w:tblLayout w:type="fixed"/>
        <w:tblCellMar>
          <w:top w:w="55" w:type="dxa"/>
          <w:left w:w="55" w:type="dxa"/>
          <w:bottom w:w="55" w:type="dxa"/>
          <w:right w:w="55" w:type="dxa"/>
        </w:tblCellMar>
        <w:tblLook w:val="0000" w:firstRow="0" w:lastRow="0" w:firstColumn="0" w:lastColumn="0" w:noHBand="0" w:noVBand="0"/>
      </w:tblPr>
      <w:tblGrid>
        <w:gridCol w:w="1990"/>
        <w:gridCol w:w="7648"/>
      </w:tblGrid>
      <w:tr w:rsidR="005C55AE" w14:paraId="0F78A009" w14:textId="77777777">
        <w:tc>
          <w:tcPr>
            <w:tcW w:w="1990" w:type="dxa"/>
          </w:tcPr>
          <w:p w14:paraId="6CD48C62" w14:textId="77777777" w:rsidR="005C55AE" w:rsidRDefault="000107D0">
            <w:pPr>
              <w:spacing w:before="100" w:beforeAutospacing="1" w:after="100" w:afterAutospacing="1"/>
              <w:rPr>
                <w:rFonts w:ascii="Calibri" w:eastAsia="Songti SC" w:hAnsi="Calibri" w:cs="Calibri"/>
                <w:color w:val="000000"/>
                <w:kern w:val="2"/>
                <w:sz w:val="22"/>
                <w:szCs w:val="24"/>
                <w:lang w:eastAsia="zh-CN" w:bidi="hi-IN"/>
              </w:rPr>
            </w:pPr>
            <w:r>
              <w:rPr>
                <w:rFonts w:ascii="Calibri" w:eastAsia="Songti SC" w:hAnsi="Calibri" w:cs="Calibri"/>
                <w:noProof/>
                <w:color w:val="000000"/>
                <w:kern w:val="2"/>
                <w:sz w:val="22"/>
                <w:szCs w:val="24"/>
                <w:lang w:val="fr-BE" w:eastAsia="fr-BE"/>
              </w:rPr>
              <w:drawing>
                <wp:inline distT="0" distB="0" distL="0" distR="0" wp14:anchorId="36B36DC0" wp14:editId="1C863F8F">
                  <wp:extent cx="416688" cy="416688"/>
                  <wp:effectExtent l="0" t="0" r="2540" b="2540"/>
                  <wp:docPr id="16" name="Image 16" descr="courr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urrie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19033" cy="419033"/>
                          </a:xfrm>
                          <a:prstGeom prst="rect">
                            <a:avLst/>
                          </a:prstGeom>
                          <a:noFill/>
                          <a:ln>
                            <a:noFill/>
                          </a:ln>
                        </pic:spPr>
                      </pic:pic>
                    </a:graphicData>
                  </a:graphic>
                </wp:inline>
              </w:drawing>
            </w:r>
            <w:r>
              <w:rPr>
                <w:rFonts w:ascii="Calibri" w:eastAsia="Songti SC" w:hAnsi="Calibri" w:cs="Calibri"/>
                <w:noProof/>
                <w:color w:val="000000"/>
                <w:kern w:val="2"/>
                <w:sz w:val="22"/>
                <w:szCs w:val="24"/>
                <w:lang w:val="fr-BE" w:eastAsia="fr-BE"/>
              </w:rPr>
              <w:drawing>
                <wp:inline distT="0" distB="0" distL="0" distR="0" wp14:anchorId="65411E80" wp14:editId="0E3BEE44">
                  <wp:extent cx="434051" cy="434051"/>
                  <wp:effectExtent l="0" t="0" r="4445" b="4445"/>
                  <wp:docPr id="17" name="Image 17" descr="calendr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lendrie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41394" cy="441394"/>
                          </a:xfrm>
                          <a:prstGeom prst="rect">
                            <a:avLst/>
                          </a:prstGeom>
                          <a:noFill/>
                          <a:ln>
                            <a:noFill/>
                          </a:ln>
                        </pic:spPr>
                      </pic:pic>
                    </a:graphicData>
                  </a:graphic>
                </wp:inline>
              </w:drawing>
            </w:r>
          </w:p>
          <w:p w14:paraId="311A6A89" w14:textId="77777777" w:rsidR="005C55AE" w:rsidRDefault="005C55AE">
            <w:pPr>
              <w:spacing w:before="100" w:beforeAutospacing="1" w:after="100" w:afterAutospacing="1"/>
              <w:rPr>
                <w:rFonts w:ascii="Calibri" w:eastAsia="Songti SC" w:hAnsi="Calibri" w:cs="Calibri"/>
                <w:color w:val="000000"/>
                <w:kern w:val="2"/>
                <w:sz w:val="22"/>
                <w:szCs w:val="24"/>
                <w:lang w:eastAsia="zh-CN" w:bidi="hi-IN"/>
              </w:rPr>
            </w:pPr>
          </w:p>
        </w:tc>
        <w:tc>
          <w:tcPr>
            <w:tcW w:w="7648" w:type="dxa"/>
            <w:vAlign w:val="center"/>
          </w:tcPr>
          <w:p w14:paraId="5D75E900" w14:textId="77777777" w:rsidR="005C55AE" w:rsidRDefault="000107D0">
            <w:pPr>
              <w:pStyle w:val="Annexe0-Titre1"/>
            </w:pPr>
            <w:bookmarkStart w:id="6" w:name="_Toc109040761"/>
            <w:bookmarkStart w:id="7" w:name="_Toc138069474"/>
            <w:r>
              <w:t>Echéances à respecter</w:t>
            </w:r>
            <w:bookmarkEnd w:id="6"/>
            <w:r>
              <w:t xml:space="preserve"> pour le renvoi des différents documents et fichiers</w:t>
            </w:r>
            <w:bookmarkEnd w:id="7"/>
          </w:p>
        </w:tc>
      </w:tr>
    </w:tbl>
    <w:p w14:paraId="21A0367D" w14:textId="77777777" w:rsidR="005C55AE" w:rsidRDefault="000107D0">
      <w:pPr>
        <w:suppressAutoHyphens w:val="0"/>
        <w:spacing w:line="276" w:lineRule="auto"/>
        <w:jc w:val="both"/>
        <w:rPr>
          <w:rFonts w:ascii="Calibri" w:eastAsia="Calibri" w:hAnsi="Calibri"/>
          <w:sz w:val="22"/>
          <w:szCs w:val="22"/>
          <w:lang w:val="fr-BE" w:eastAsia="en-US"/>
        </w:rPr>
      </w:pPr>
      <w:r>
        <w:rPr>
          <w:rFonts w:ascii="Calibri" w:eastAsia="Calibri" w:hAnsi="Calibri"/>
          <w:sz w:val="22"/>
          <w:szCs w:val="22"/>
          <w:lang w:val="fr-BE" w:eastAsia="en-US"/>
        </w:rPr>
        <w:t>La présente section récapitule les différentes échéances à respecter, tant par les Pouvoirs organisateurs que par les organes externes de réaffectation, pour la transmission des fichiers suivants :</w:t>
      </w:r>
    </w:p>
    <w:p w14:paraId="1A571C40" w14:textId="77777777" w:rsidR="005C55AE" w:rsidRDefault="000107D0">
      <w:pPr>
        <w:numPr>
          <w:ilvl w:val="0"/>
          <w:numId w:val="59"/>
        </w:numPr>
        <w:suppressAutoHyphens w:val="0"/>
        <w:spacing w:after="160" w:line="276" w:lineRule="auto"/>
        <w:jc w:val="both"/>
        <w:rPr>
          <w:rFonts w:ascii="Calibri" w:eastAsia="Calibri" w:hAnsi="Calibri"/>
          <w:sz w:val="22"/>
          <w:szCs w:val="22"/>
          <w:lang w:val="fr-BE" w:eastAsia="en-US"/>
        </w:rPr>
      </w:pPr>
      <w:proofErr w:type="gramStart"/>
      <w:r>
        <w:rPr>
          <w:rFonts w:ascii="Calibri" w:eastAsia="Calibri" w:hAnsi="Calibri"/>
          <w:sz w:val="22"/>
          <w:szCs w:val="22"/>
        </w:rPr>
        <w:t>les</w:t>
      </w:r>
      <w:proofErr w:type="gramEnd"/>
      <w:r>
        <w:rPr>
          <w:rFonts w:ascii="Calibri" w:eastAsia="Calibri" w:hAnsi="Calibri"/>
          <w:sz w:val="22"/>
          <w:szCs w:val="22"/>
        </w:rPr>
        <w:t xml:space="preserve"> EL/DN-TA en version IMPRIMÉE ;</w:t>
      </w:r>
    </w:p>
    <w:p w14:paraId="1AE377A1" w14:textId="77777777" w:rsidR="005C55AE" w:rsidRDefault="000107D0">
      <w:pPr>
        <w:numPr>
          <w:ilvl w:val="0"/>
          <w:numId w:val="59"/>
        </w:numPr>
        <w:suppressAutoHyphens w:val="0"/>
        <w:spacing w:after="160" w:line="276" w:lineRule="auto"/>
        <w:jc w:val="both"/>
        <w:rPr>
          <w:rFonts w:ascii="Calibri" w:eastAsia="Calibri" w:hAnsi="Calibri"/>
          <w:sz w:val="22"/>
          <w:szCs w:val="22"/>
          <w:lang w:val="fr-BE" w:eastAsia="en-US"/>
        </w:rPr>
      </w:pPr>
      <w:proofErr w:type="gramStart"/>
      <w:r>
        <w:rPr>
          <w:rFonts w:ascii="Calibri" w:hAnsi="Calibri" w:cs="Calibri"/>
          <w:iCs/>
          <w:sz w:val="22"/>
        </w:rPr>
        <w:t>les</w:t>
      </w:r>
      <w:proofErr w:type="gramEnd"/>
      <w:r>
        <w:rPr>
          <w:rFonts w:ascii="Calibri" w:hAnsi="Calibri" w:cs="Calibri"/>
          <w:iCs/>
          <w:sz w:val="22"/>
        </w:rPr>
        <w:t xml:space="preserve"> DONNÉES DISPO en version informatique EXCEL ;</w:t>
      </w:r>
    </w:p>
    <w:p w14:paraId="23710DB1" w14:textId="77777777" w:rsidR="005C55AE" w:rsidRDefault="000107D0">
      <w:pPr>
        <w:numPr>
          <w:ilvl w:val="0"/>
          <w:numId w:val="59"/>
        </w:numPr>
        <w:suppressAutoHyphens w:val="0"/>
        <w:spacing w:after="160" w:line="276" w:lineRule="auto"/>
        <w:jc w:val="both"/>
        <w:rPr>
          <w:rFonts w:ascii="Calibri" w:eastAsia="Calibri" w:hAnsi="Calibri"/>
          <w:sz w:val="22"/>
          <w:szCs w:val="22"/>
          <w:lang w:val="fr-BE" w:eastAsia="en-US"/>
        </w:rPr>
      </w:pPr>
      <w:proofErr w:type="gramStart"/>
      <w:r>
        <w:rPr>
          <w:rFonts w:ascii="Calibri" w:hAnsi="Calibri" w:cs="Calibri"/>
          <w:iCs/>
          <w:sz w:val="22"/>
        </w:rPr>
        <w:t>les</w:t>
      </w:r>
      <w:proofErr w:type="gramEnd"/>
      <w:r>
        <w:rPr>
          <w:rFonts w:ascii="Calibri" w:hAnsi="Calibri" w:cs="Calibri"/>
          <w:iCs/>
          <w:sz w:val="22"/>
        </w:rPr>
        <w:t xml:space="preserve"> DONNÉES EV en version informatique EXCEL.</w:t>
      </w:r>
    </w:p>
    <w:p w14:paraId="43270D9A" w14:textId="77777777" w:rsidR="005C55AE" w:rsidRDefault="005C55AE">
      <w:pPr>
        <w:rPr>
          <w:rFonts w:ascii="Calibri" w:eastAsia="Calibri" w:hAnsi="Calibri" w:cs="Calibri"/>
          <w:color w:val="000000"/>
          <w:sz w:val="22"/>
          <w:szCs w:val="22"/>
          <w:lang w:val="fr-BE" w:eastAsia="en-US"/>
        </w:rPr>
      </w:pPr>
    </w:p>
    <w:p w14:paraId="4C419FAA" w14:textId="1A9B13C9" w:rsidR="005C55AE" w:rsidRDefault="000107D0">
      <w:pPr>
        <w:numPr>
          <w:ilvl w:val="0"/>
          <w:numId w:val="56"/>
        </w:numPr>
        <w:suppressAutoHyphens w:val="0"/>
        <w:spacing w:after="160" w:line="259" w:lineRule="auto"/>
        <w:rPr>
          <w:rFonts w:ascii="Calibri" w:hAnsi="Calibri" w:cs="Calibri"/>
          <w:b/>
          <w:iCs/>
          <w:sz w:val="24"/>
          <w:u w:val="single"/>
        </w:rPr>
      </w:pPr>
      <w:bookmarkStart w:id="8" w:name="_Ref113616068"/>
      <w:r>
        <w:rPr>
          <w:rFonts w:ascii="Calibri" w:hAnsi="Calibri" w:cs="Calibri"/>
          <w:b/>
          <w:iCs/>
          <w:sz w:val="24"/>
        </w:rPr>
        <w:t xml:space="preserve">Pour l’enseignement secondaire ordinaire et spécialisé </w:t>
      </w:r>
      <w:bookmarkEnd w:id="8"/>
    </w:p>
    <w:p w14:paraId="0C972AFB" w14:textId="77777777" w:rsidR="005C55AE" w:rsidRDefault="005C55AE">
      <w:pPr>
        <w:rPr>
          <w:rFonts w:ascii="Calibri" w:hAnsi="Calibri" w:cs="Calibri"/>
          <w:i/>
          <w:iCs/>
        </w:rPr>
      </w:pPr>
    </w:p>
    <w:tbl>
      <w:tblPr>
        <w:tblStyle w:val="Grilledutableau1"/>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964"/>
        <w:gridCol w:w="2835"/>
        <w:gridCol w:w="2829"/>
      </w:tblGrid>
      <w:tr w:rsidR="00EF1633" w:rsidRPr="00EF1633" w14:paraId="344A24FA" w14:textId="77777777">
        <w:tc>
          <w:tcPr>
            <w:tcW w:w="3964" w:type="dxa"/>
            <w:tcBorders>
              <w:top w:val="nil"/>
            </w:tcBorders>
          </w:tcPr>
          <w:p w14:paraId="1E589A14" w14:textId="393566A0" w:rsidR="00EF1633" w:rsidRPr="00EF1633" w:rsidRDefault="00EF1633" w:rsidP="00EF1633">
            <w:pPr>
              <w:rPr>
                <w:rFonts w:cs="Calibri"/>
                <w:b/>
                <w:bCs/>
                <w:iCs/>
              </w:rPr>
            </w:pPr>
            <w:r w:rsidRPr="00EF1633">
              <w:rPr>
                <w:b/>
                <w:bCs/>
              </w:rPr>
              <w:t xml:space="preserve">Pour les mises en disponibilité prenant effet, ou les emplois devenus vacants </w:t>
            </w:r>
          </w:p>
        </w:tc>
        <w:tc>
          <w:tcPr>
            <w:tcW w:w="2835" w:type="dxa"/>
            <w:tcBorders>
              <w:top w:val="nil"/>
            </w:tcBorders>
          </w:tcPr>
          <w:p w14:paraId="481BC243" w14:textId="5DBE2DD1" w:rsidR="00EF1633" w:rsidRPr="00EF1633" w:rsidRDefault="00EF1633" w:rsidP="00EF1633">
            <w:pPr>
              <w:rPr>
                <w:rFonts w:cs="Calibri"/>
                <w:b/>
                <w:bCs/>
                <w:iCs/>
              </w:rPr>
            </w:pPr>
            <w:r w:rsidRPr="00EF1633">
              <w:rPr>
                <w:b/>
                <w:bCs/>
              </w:rPr>
              <w:t xml:space="preserve">Echéance d’envoi </w:t>
            </w:r>
          </w:p>
        </w:tc>
        <w:tc>
          <w:tcPr>
            <w:tcW w:w="2829" w:type="dxa"/>
            <w:tcBorders>
              <w:top w:val="nil"/>
            </w:tcBorders>
          </w:tcPr>
          <w:p w14:paraId="6BF86BBD" w14:textId="21833271" w:rsidR="00EF1633" w:rsidRPr="00EF1633" w:rsidRDefault="00EF1633" w:rsidP="00EF1633">
            <w:pPr>
              <w:rPr>
                <w:rFonts w:cs="Calibri"/>
                <w:b/>
                <w:bCs/>
                <w:iCs/>
              </w:rPr>
            </w:pPr>
            <w:r w:rsidRPr="00EF1633">
              <w:rPr>
                <w:b/>
                <w:bCs/>
              </w:rPr>
              <w:t xml:space="preserve">Expéditeur(s) - destinataire </w:t>
            </w:r>
          </w:p>
        </w:tc>
      </w:tr>
      <w:tr w:rsidR="00EF1633" w14:paraId="1C528BDD" w14:textId="77777777">
        <w:tc>
          <w:tcPr>
            <w:tcW w:w="3964" w:type="dxa"/>
          </w:tcPr>
          <w:p w14:paraId="1B795347" w14:textId="55672282" w:rsidR="00EF1633" w:rsidRDefault="00EF1633" w:rsidP="00EF1633">
            <w:pPr>
              <w:rPr>
                <w:rFonts w:cs="Calibri"/>
                <w:iCs/>
              </w:rPr>
            </w:pPr>
            <w:proofErr w:type="gramStart"/>
            <w:r w:rsidRPr="00AD3E93">
              <w:t>de</w:t>
            </w:r>
            <w:proofErr w:type="gramEnd"/>
            <w:r w:rsidRPr="00AD3E93">
              <w:t xml:space="preserve"> la rentrée scolaire au 1er octobre</w:t>
            </w:r>
          </w:p>
        </w:tc>
        <w:tc>
          <w:tcPr>
            <w:tcW w:w="2835" w:type="dxa"/>
          </w:tcPr>
          <w:p w14:paraId="187C9713" w14:textId="5188BBF8" w:rsidR="00EF1633" w:rsidRDefault="00EF1633" w:rsidP="00EF1633">
            <w:pPr>
              <w:rPr>
                <w:rFonts w:cs="Calibri"/>
                <w:iCs/>
              </w:rPr>
            </w:pPr>
            <w:proofErr w:type="gramStart"/>
            <w:r w:rsidRPr="00AD3E93">
              <w:t>le</w:t>
            </w:r>
            <w:proofErr w:type="gramEnd"/>
            <w:r w:rsidRPr="00AD3E93">
              <w:t xml:space="preserve"> 2 octobre au plus tard</w:t>
            </w:r>
          </w:p>
        </w:tc>
        <w:tc>
          <w:tcPr>
            <w:tcW w:w="2829" w:type="dxa"/>
          </w:tcPr>
          <w:p w14:paraId="7EBC63EE" w14:textId="6584FD7E" w:rsidR="00EF1633" w:rsidRDefault="00EF1633" w:rsidP="00EF1633">
            <w:pPr>
              <w:rPr>
                <w:rFonts w:cs="Calibri"/>
                <w:iCs/>
              </w:rPr>
            </w:pPr>
            <w:r w:rsidRPr="00AD3E93">
              <w:t xml:space="preserve">PO à l’ORCES </w:t>
            </w:r>
          </w:p>
        </w:tc>
      </w:tr>
      <w:tr w:rsidR="00EF1633" w14:paraId="7040E01B" w14:textId="77777777">
        <w:tc>
          <w:tcPr>
            <w:tcW w:w="3964" w:type="dxa"/>
          </w:tcPr>
          <w:p w14:paraId="25CC4E11" w14:textId="55A909CA" w:rsidR="00EF1633" w:rsidRDefault="00EF1633" w:rsidP="00EF1633">
            <w:pPr>
              <w:rPr>
                <w:rFonts w:cs="Calibri"/>
                <w:iCs/>
              </w:rPr>
            </w:pPr>
            <w:proofErr w:type="gramStart"/>
            <w:r w:rsidRPr="00AD3E93">
              <w:t>du</w:t>
            </w:r>
            <w:proofErr w:type="gramEnd"/>
            <w:r w:rsidRPr="00AD3E93">
              <w:t xml:space="preserve"> 2 octobre au 14 octobre</w:t>
            </w:r>
          </w:p>
        </w:tc>
        <w:tc>
          <w:tcPr>
            <w:tcW w:w="2835" w:type="dxa"/>
          </w:tcPr>
          <w:p w14:paraId="29DB9F2B" w14:textId="249FB16A" w:rsidR="00EF1633" w:rsidRDefault="00EF1633" w:rsidP="00EF1633">
            <w:pPr>
              <w:rPr>
                <w:rFonts w:cs="Calibri"/>
                <w:iCs/>
              </w:rPr>
            </w:pPr>
            <w:proofErr w:type="gramStart"/>
            <w:r w:rsidRPr="00AD3E93">
              <w:t>le</w:t>
            </w:r>
            <w:proofErr w:type="gramEnd"/>
            <w:r w:rsidRPr="00AD3E93">
              <w:t xml:space="preserve"> 16 octobre au plus tard</w:t>
            </w:r>
          </w:p>
        </w:tc>
        <w:tc>
          <w:tcPr>
            <w:tcW w:w="2829" w:type="dxa"/>
          </w:tcPr>
          <w:p w14:paraId="697608EA" w14:textId="6DA13717" w:rsidR="00EF1633" w:rsidRDefault="00EF1633" w:rsidP="00EF1633">
            <w:pPr>
              <w:rPr>
                <w:rFonts w:cs="Calibri"/>
                <w:iCs/>
              </w:rPr>
            </w:pPr>
            <w:r w:rsidRPr="00AD3E93">
              <w:t xml:space="preserve">PO et </w:t>
            </w:r>
            <w:proofErr w:type="gramStart"/>
            <w:r w:rsidRPr="00AD3E93">
              <w:t>ORCES  à</w:t>
            </w:r>
            <w:proofErr w:type="gramEnd"/>
            <w:r w:rsidRPr="00AD3E93">
              <w:t xml:space="preserve"> la Commission zonale compétente</w:t>
            </w:r>
          </w:p>
        </w:tc>
      </w:tr>
      <w:tr w:rsidR="00EF1633" w14:paraId="7D31130F" w14:textId="77777777">
        <w:tc>
          <w:tcPr>
            <w:tcW w:w="3964" w:type="dxa"/>
          </w:tcPr>
          <w:p w14:paraId="03E2699E" w14:textId="7F938298" w:rsidR="00EF1633" w:rsidRDefault="00EF1633" w:rsidP="00EF1633">
            <w:pPr>
              <w:rPr>
                <w:rFonts w:cs="Calibri"/>
                <w:iCs/>
              </w:rPr>
            </w:pPr>
            <w:proofErr w:type="gramStart"/>
            <w:r w:rsidRPr="00AD3E93">
              <w:t>après</w:t>
            </w:r>
            <w:proofErr w:type="gramEnd"/>
            <w:r w:rsidRPr="00AD3E93">
              <w:t xml:space="preserve"> le 14 octobre</w:t>
            </w:r>
          </w:p>
        </w:tc>
        <w:tc>
          <w:tcPr>
            <w:tcW w:w="2835" w:type="dxa"/>
          </w:tcPr>
          <w:p w14:paraId="1FFA84FA" w14:textId="564BFFBC" w:rsidR="00EF1633" w:rsidRDefault="00EF1633" w:rsidP="00EF1633">
            <w:pPr>
              <w:rPr>
                <w:rFonts w:cs="Calibri"/>
                <w:iCs/>
              </w:rPr>
            </w:pPr>
            <w:proofErr w:type="gramStart"/>
            <w:r w:rsidRPr="00AD3E93">
              <w:t>à</w:t>
            </w:r>
            <w:proofErr w:type="gramEnd"/>
            <w:r w:rsidRPr="00AD3E93">
              <w:t xml:space="preserve"> partir du 16 octobre et dès que possible</w:t>
            </w:r>
          </w:p>
        </w:tc>
        <w:tc>
          <w:tcPr>
            <w:tcW w:w="2829" w:type="dxa"/>
          </w:tcPr>
          <w:p w14:paraId="68CC3599" w14:textId="321863DB" w:rsidR="00EF1633" w:rsidRDefault="00EF1633" w:rsidP="00EF1633">
            <w:pPr>
              <w:rPr>
                <w:rFonts w:cs="Calibri"/>
                <w:iCs/>
              </w:rPr>
            </w:pPr>
            <w:r w:rsidRPr="00AD3E93">
              <w:t>PO à la Commission centrale compétente</w:t>
            </w:r>
          </w:p>
        </w:tc>
      </w:tr>
    </w:tbl>
    <w:p w14:paraId="5EB5168A" w14:textId="77777777" w:rsidR="005C55AE" w:rsidRDefault="005C55AE">
      <w:pPr>
        <w:rPr>
          <w:rFonts w:ascii="Calibri" w:hAnsi="Calibri" w:cs="Calibri"/>
          <w:i/>
          <w:iCs/>
        </w:rPr>
      </w:pPr>
    </w:p>
    <w:p w14:paraId="3E4374DF" w14:textId="77777777" w:rsidR="005C55AE" w:rsidRDefault="005C55AE">
      <w:pPr>
        <w:suppressAutoHyphens w:val="0"/>
        <w:rPr>
          <w:rFonts w:ascii="Calibri" w:hAnsi="Calibri" w:cs="Calibri"/>
          <w:b/>
          <w:sz w:val="22"/>
          <w:szCs w:val="22"/>
        </w:rPr>
      </w:pPr>
    </w:p>
    <w:p w14:paraId="702EFC27" w14:textId="77777777" w:rsidR="00EF1633" w:rsidRPr="0009645C" w:rsidRDefault="00EF1633" w:rsidP="00EF1633">
      <w:pPr>
        <w:rPr>
          <w:rFonts w:eastAsia="Calibri" w:cstheme="minorHAnsi"/>
          <w:b/>
          <w:iCs/>
          <w:color w:val="000000"/>
        </w:rPr>
      </w:pPr>
    </w:p>
    <w:p w14:paraId="558C46C6" w14:textId="77777777" w:rsidR="00EF1633" w:rsidRDefault="00EF1633" w:rsidP="00EF1633">
      <w:pPr>
        <w:rPr>
          <w:rFonts w:ascii="Calibri" w:hAnsi="Calibri" w:cs="Calibri"/>
          <w:b/>
          <w:bCs/>
          <w:iCs/>
          <w:u w:val="single"/>
        </w:rPr>
      </w:pPr>
      <w:r>
        <w:rPr>
          <w:rFonts w:ascii="Calibri" w:hAnsi="Calibri" w:cs="Calibri"/>
          <w:b/>
          <w:bCs/>
          <w:iCs/>
          <w:u w:val="single"/>
        </w:rPr>
        <w:t>Dates limite de transmission des données entre organes externes de désignation</w:t>
      </w:r>
    </w:p>
    <w:p w14:paraId="0183F545" w14:textId="77777777" w:rsidR="00EF1633" w:rsidRDefault="00EF1633" w:rsidP="00EF1633">
      <w:pPr>
        <w:rPr>
          <w:rFonts w:ascii="Calibri" w:hAnsi="Calibri" w:cs="Calibri"/>
          <w:bCs/>
          <w:iCs/>
        </w:rPr>
      </w:pPr>
    </w:p>
    <w:tbl>
      <w:tblPr>
        <w:tblStyle w:val="Grilledutableau11"/>
        <w:tblW w:w="9706" w:type="dxa"/>
        <w:tblBorders>
          <w:top w:val="none" w:sz="0" w:space="0" w:color="auto"/>
          <w:left w:val="none" w:sz="0" w:space="0" w:color="auto"/>
          <w:bottom w:val="none" w:sz="0" w:space="0" w:color="auto"/>
          <w:right w:val="none" w:sz="0" w:space="0" w:color="auto"/>
        </w:tblBorders>
        <w:tblLayout w:type="fixed"/>
        <w:tblLook w:val="0420" w:firstRow="1" w:lastRow="0" w:firstColumn="0" w:lastColumn="0" w:noHBand="0" w:noVBand="1"/>
      </w:tblPr>
      <w:tblGrid>
        <w:gridCol w:w="4016"/>
        <w:gridCol w:w="2845"/>
        <w:gridCol w:w="2845"/>
      </w:tblGrid>
      <w:tr w:rsidR="00EF1633" w14:paraId="4D8B351F" w14:textId="77777777" w:rsidTr="00EF1633">
        <w:trPr>
          <w:trHeight w:val="770"/>
        </w:trPr>
        <w:tc>
          <w:tcPr>
            <w:tcW w:w="4016" w:type="dxa"/>
          </w:tcPr>
          <w:p w14:paraId="3E651BA7" w14:textId="77777777" w:rsidR="00EF1633" w:rsidRDefault="00EF1633" w:rsidP="0098344F">
            <w:pPr>
              <w:rPr>
                <w:rFonts w:cs="Calibri"/>
                <w:b/>
                <w:iCs/>
              </w:rPr>
            </w:pPr>
            <w:r>
              <w:rPr>
                <w:rFonts w:cs="Calibri"/>
                <w:b/>
                <w:iCs/>
              </w:rPr>
              <w:t>Instance initiale</w:t>
            </w:r>
          </w:p>
        </w:tc>
        <w:tc>
          <w:tcPr>
            <w:tcW w:w="2845" w:type="dxa"/>
          </w:tcPr>
          <w:p w14:paraId="47E2A95D" w14:textId="77777777" w:rsidR="00EF1633" w:rsidRDefault="00EF1633" w:rsidP="0098344F">
            <w:pPr>
              <w:rPr>
                <w:rFonts w:cs="Calibri"/>
                <w:b/>
                <w:iCs/>
              </w:rPr>
            </w:pPr>
            <w:r>
              <w:rPr>
                <w:rFonts w:cs="Calibri"/>
                <w:b/>
                <w:iCs/>
              </w:rPr>
              <w:t>Instance de destination</w:t>
            </w:r>
          </w:p>
        </w:tc>
        <w:tc>
          <w:tcPr>
            <w:tcW w:w="2845" w:type="dxa"/>
          </w:tcPr>
          <w:p w14:paraId="5D8835F7" w14:textId="77777777" w:rsidR="00EF1633" w:rsidRDefault="00EF1633" w:rsidP="0098344F">
            <w:pPr>
              <w:rPr>
                <w:rFonts w:cs="Calibri"/>
                <w:b/>
                <w:iCs/>
              </w:rPr>
            </w:pPr>
            <w:r>
              <w:rPr>
                <w:rFonts w:cs="Calibri"/>
                <w:b/>
                <w:iCs/>
              </w:rPr>
              <w:t>Date maximale de transmission des fichiers et documents</w:t>
            </w:r>
          </w:p>
        </w:tc>
      </w:tr>
      <w:tr w:rsidR="00EF1633" w14:paraId="7E97FBB3" w14:textId="77777777" w:rsidTr="00EF1633">
        <w:trPr>
          <w:trHeight w:val="513"/>
        </w:trPr>
        <w:tc>
          <w:tcPr>
            <w:tcW w:w="4016" w:type="dxa"/>
          </w:tcPr>
          <w:p w14:paraId="7081D1C8" w14:textId="77777777" w:rsidR="00EF1633" w:rsidRDefault="00EF1633" w:rsidP="0098344F">
            <w:pPr>
              <w:rPr>
                <w:rFonts w:cs="Calibri"/>
                <w:iCs/>
              </w:rPr>
            </w:pPr>
            <w:r>
              <w:rPr>
                <w:rFonts w:cs="Calibri"/>
                <w:iCs/>
              </w:rPr>
              <w:t>ORCES</w:t>
            </w:r>
          </w:p>
        </w:tc>
        <w:tc>
          <w:tcPr>
            <w:tcW w:w="2845" w:type="dxa"/>
          </w:tcPr>
          <w:p w14:paraId="3F59D899" w14:textId="77777777" w:rsidR="00EF1633" w:rsidRDefault="00EF1633" w:rsidP="0098344F">
            <w:pPr>
              <w:rPr>
                <w:rFonts w:cs="Calibri"/>
                <w:iCs/>
              </w:rPr>
            </w:pPr>
            <w:r>
              <w:rPr>
                <w:rFonts w:cs="Calibri"/>
                <w:iCs/>
              </w:rPr>
              <w:t>Commissions zonales de gestion des emplois</w:t>
            </w:r>
          </w:p>
        </w:tc>
        <w:tc>
          <w:tcPr>
            <w:tcW w:w="2845" w:type="dxa"/>
          </w:tcPr>
          <w:p w14:paraId="74D731A2" w14:textId="77777777" w:rsidR="00EF1633" w:rsidRDefault="00EF1633" w:rsidP="0098344F">
            <w:pPr>
              <w:rPr>
                <w:rFonts w:cs="Calibri"/>
                <w:iCs/>
              </w:rPr>
            </w:pPr>
            <w:proofErr w:type="gramStart"/>
            <w:r>
              <w:rPr>
                <w:rFonts w:cs="Calibri"/>
                <w:iCs/>
              </w:rPr>
              <w:t>le</w:t>
            </w:r>
            <w:proofErr w:type="gramEnd"/>
            <w:r>
              <w:rPr>
                <w:rFonts w:cs="Calibri"/>
                <w:iCs/>
              </w:rPr>
              <w:t xml:space="preserve"> 16 octobre au plus tard</w:t>
            </w:r>
          </w:p>
        </w:tc>
      </w:tr>
      <w:tr w:rsidR="00EF1633" w14:paraId="0DFBEF81" w14:textId="77777777" w:rsidTr="00EF1633">
        <w:trPr>
          <w:trHeight w:val="513"/>
        </w:trPr>
        <w:tc>
          <w:tcPr>
            <w:tcW w:w="4016" w:type="dxa"/>
          </w:tcPr>
          <w:p w14:paraId="279FF8F1" w14:textId="77777777" w:rsidR="00EF1633" w:rsidRDefault="00EF1633" w:rsidP="0098344F">
            <w:pPr>
              <w:rPr>
                <w:rFonts w:cs="Calibri"/>
                <w:iCs/>
              </w:rPr>
            </w:pPr>
            <w:r>
              <w:rPr>
                <w:rFonts w:cs="Calibri"/>
                <w:iCs/>
              </w:rPr>
              <w:t>Commissions zonales de gestion des emplois</w:t>
            </w:r>
          </w:p>
        </w:tc>
        <w:tc>
          <w:tcPr>
            <w:tcW w:w="2845" w:type="dxa"/>
          </w:tcPr>
          <w:p w14:paraId="3F1DF338" w14:textId="77777777" w:rsidR="00EF1633" w:rsidRDefault="00EF1633" w:rsidP="0098344F">
            <w:pPr>
              <w:rPr>
                <w:rFonts w:cs="Calibri"/>
                <w:iCs/>
              </w:rPr>
            </w:pPr>
            <w:r>
              <w:rPr>
                <w:rFonts w:cs="Calibri"/>
                <w:iCs/>
              </w:rPr>
              <w:t>Commissions centrales de gestion des emplois</w:t>
            </w:r>
          </w:p>
        </w:tc>
        <w:tc>
          <w:tcPr>
            <w:tcW w:w="2845" w:type="dxa"/>
          </w:tcPr>
          <w:p w14:paraId="7B0871A0" w14:textId="77777777" w:rsidR="00EF1633" w:rsidRDefault="00EF1633" w:rsidP="0098344F">
            <w:pPr>
              <w:rPr>
                <w:rFonts w:cs="Calibri"/>
                <w:iCs/>
              </w:rPr>
            </w:pPr>
            <w:proofErr w:type="gramStart"/>
            <w:r>
              <w:rPr>
                <w:rFonts w:cs="Calibri"/>
                <w:iCs/>
              </w:rPr>
              <w:t>le</w:t>
            </w:r>
            <w:proofErr w:type="gramEnd"/>
            <w:r>
              <w:rPr>
                <w:rFonts w:cs="Calibri"/>
                <w:iCs/>
              </w:rPr>
              <w:t xml:space="preserve"> 22 novembre au plus tard</w:t>
            </w:r>
          </w:p>
        </w:tc>
      </w:tr>
    </w:tbl>
    <w:p w14:paraId="151FDC64" w14:textId="77777777" w:rsidR="00EF1633" w:rsidRDefault="00EF1633" w:rsidP="00EF1633">
      <w:pPr>
        <w:rPr>
          <w:rFonts w:ascii="Calibri" w:hAnsi="Calibri" w:cs="Calibri"/>
          <w:bCs/>
          <w:iCs/>
        </w:rPr>
      </w:pPr>
    </w:p>
    <w:p w14:paraId="0256A879" w14:textId="77777777" w:rsidR="00EF1633" w:rsidRDefault="00EF1633" w:rsidP="00EF1633">
      <w:pPr>
        <w:rPr>
          <w:rFonts w:ascii="Calibri" w:hAnsi="Calibri" w:cs="Calibri"/>
          <w:bCs/>
          <w:iCs/>
        </w:rPr>
      </w:pPr>
    </w:p>
    <w:p w14:paraId="5189C9A7" w14:textId="77777777" w:rsidR="00EF1633" w:rsidRDefault="00EF1633" w:rsidP="00EF1633"/>
    <w:p w14:paraId="2E09DF24" w14:textId="77777777" w:rsidR="00EF1633" w:rsidRDefault="00EF1633" w:rsidP="00EF1633">
      <w:pPr>
        <w:rPr>
          <w:rFonts w:ascii="Calibri" w:hAnsi="Calibri" w:cs="Calibri"/>
          <w:b/>
          <w:bCs/>
          <w:iCs/>
          <w:u w:val="single"/>
        </w:rPr>
      </w:pPr>
      <w:r>
        <w:rPr>
          <w:rFonts w:ascii="Calibri" w:hAnsi="Calibri" w:cs="Calibri"/>
          <w:b/>
          <w:bCs/>
          <w:iCs/>
          <w:u w:val="single"/>
        </w:rPr>
        <w:t>Echéances de notification des décisions par les organes de désignation externes aux Pouvoirs organisateurs et dates de prise d’effet de leurs désignations</w:t>
      </w:r>
    </w:p>
    <w:p w14:paraId="4BC23FE5" w14:textId="77777777" w:rsidR="00EF1633" w:rsidRDefault="00EF1633" w:rsidP="00EF1633">
      <w:pPr>
        <w:rPr>
          <w:rFonts w:ascii="Calibri" w:hAnsi="Calibri" w:cs="Calibri"/>
          <w:b/>
        </w:rPr>
      </w:pPr>
    </w:p>
    <w:tbl>
      <w:tblPr>
        <w:tblStyle w:val="Grilledutableau11"/>
        <w:tblW w:w="5000" w:type="pct"/>
        <w:tblBorders>
          <w:top w:val="none" w:sz="0" w:space="0" w:color="auto"/>
          <w:left w:val="none" w:sz="0" w:space="0" w:color="auto"/>
          <w:bottom w:val="none" w:sz="0" w:space="0" w:color="auto"/>
          <w:right w:val="none" w:sz="0" w:space="0" w:color="auto"/>
        </w:tblBorders>
        <w:tblLook w:val="0420" w:firstRow="1" w:lastRow="0" w:firstColumn="0" w:lastColumn="0" w:noHBand="0" w:noVBand="1"/>
      </w:tblPr>
      <w:tblGrid>
        <w:gridCol w:w="3248"/>
        <w:gridCol w:w="2300"/>
        <w:gridCol w:w="2300"/>
        <w:gridCol w:w="2300"/>
      </w:tblGrid>
      <w:tr w:rsidR="00EF1633" w14:paraId="5B1954DF" w14:textId="77777777" w:rsidTr="0098344F">
        <w:tc>
          <w:tcPr>
            <w:tcW w:w="1600" w:type="pct"/>
          </w:tcPr>
          <w:p w14:paraId="761A0988" w14:textId="77777777" w:rsidR="00EF1633" w:rsidRPr="00250188" w:rsidRDefault="00EF1633" w:rsidP="0098344F">
            <w:pPr>
              <w:tabs>
                <w:tab w:val="left" w:pos="2542"/>
              </w:tabs>
              <w:rPr>
                <w:rFonts w:cs="Calibri"/>
                <w:b/>
              </w:rPr>
            </w:pPr>
            <w:r w:rsidRPr="00250188">
              <w:rPr>
                <w:rFonts w:cs="Calibri"/>
                <w:b/>
              </w:rPr>
              <w:t>Instances initiales</w:t>
            </w:r>
          </w:p>
        </w:tc>
        <w:tc>
          <w:tcPr>
            <w:tcW w:w="1133" w:type="pct"/>
          </w:tcPr>
          <w:p w14:paraId="5FECA256" w14:textId="77777777" w:rsidR="00EF1633" w:rsidRPr="00250188" w:rsidRDefault="00EF1633" w:rsidP="0098344F">
            <w:pPr>
              <w:jc w:val="center"/>
              <w:rPr>
                <w:rFonts w:cs="Calibri"/>
                <w:b/>
              </w:rPr>
            </w:pPr>
            <w:r w:rsidRPr="00250188">
              <w:rPr>
                <w:rFonts w:cs="Calibri"/>
                <w:b/>
              </w:rPr>
              <w:t>Echéances maximale envoi courriers de désignation</w:t>
            </w:r>
          </w:p>
        </w:tc>
        <w:tc>
          <w:tcPr>
            <w:tcW w:w="1133" w:type="pct"/>
          </w:tcPr>
          <w:p w14:paraId="141CA7DE" w14:textId="77777777" w:rsidR="00EF1633" w:rsidRPr="00250188" w:rsidRDefault="00EF1633" w:rsidP="0098344F">
            <w:pPr>
              <w:jc w:val="center"/>
              <w:rPr>
                <w:rFonts w:cs="Calibri"/>
                <w:b/>
              </w:rPr>
            </w:pPr>
            <w:r w:rsidRPr="00250188">
              <w:rPr>
                <w:rFonts w:cs="Calibri"/>
                <w:b/>
              </w:rPr>
              <w:t>Prise d’effet administrative</w:t>
            </w:r>
          </w:p>
        </w:tc>
        <w:tc>
          <w:tcPr>
            <w:tcW w:w="1133" w:type="pct"/>
          </w:tcPr>
          <w:p w14:paraId="2A60B555" w14:textId="77777777" w:rsidR="00EF1633" w:rsidRPr="00250188" w:rsidRDefault="00EF1633" w:rsidP="0098344F">
            <w:pPr>
              <w:jc w:val="center"/>
              <w:rPr>
                <w:rFonts w:cs="Calibri"/>
                <w:b/>
              </w:rPr>
            </w:pPr>
            <w:r w:rsidRPr="00250188">
              <w:rPr>
                <w:rFonts w:cs="Calibri"/>
                <w:b/>
              </w:rPr>
              <w:t>Prise d’effet effective</w:t>
            </w:r>
          </w:p>
        </w:tc>
      </w:tr>
      <w:tr w:rsidR="00EF1633" w14:paraId="1961E38D" w14:textId="77777777" w:rsidTr="0098344F">
        <w:tc>
          <w:tcPr>
            <w:tcW w:w="1600" w:type="pct"/>
          </w:tcPr>
          <w:p w14:paraId="75D9C46D" w14:textId="77777777" w:rsidR="00EF1633" w:rsidRPr="00250188" w:rsidRDefault="00EF1633" w:rsidP="0098344F">
            <w:pPr>
              <w:rPr>
                <w:rFonts w:cs="Calibri"/>
              </w:rPr>
            </w:pPr>
            <w:r w:rsidRPr="00250188">
              <w:rPr>
                <w:rFonts w:cs="Calibri"/>
              </w:rPr>
              <w:t>ORCES</w:t>
            </w:r>
          </w:p>
        </w:tc>
        <w:tc>
          <w:tcPr>
            <w:tcW w:w="1133" w:type="pct"/>
          </w:tcPr>
          <w:p w14:paraId="3E518C7F" w14:textId="77777777" w:rsidR="00EF1633" w:rsidRPr="00250188" w:rsidRDefault="00EF1633" w:rsidP="0098344F">
            <w:pPr>
              <w:jc w:val="center"/>
              <w:rPr>
                <w:rFonts w:cs="Calibri"/>
              </w:rPr>
            </w:pPr>
            <w:r>
              <w:rPr>
                <w:rFonts w:cs="Calibri"/>
              </w:rPr>
              <w:t>11</w:t>
            </w:r>
            <w:r w:rsidRPr="00250188">
              <w:rPr>
                <w:rFonts w:cs="Calibri"/>
              </w:rPr>
              <w:t xml:space="preserve"> octobre </w:t>
            </w:r>
          </w:p>
        </w:tc>
        <w:tc>
          <w:tcPr>
            <w:tcW w:w="1133" w:type="pct"/>
          </w:tcPr>
          <w:p w14:paraId="5987CA90" w14:textId="77777777" w:rsidR="00EF1633" w:rsidRPr="00250188" w:rsidRDefault="00EF1633" w:rsidP="0098344F">
            <w:pPr>
              <w:jc w:val="center"/>
              <w:rPr>
                <w:rFonts w:cs="Calibri"/>
              </w:rPr>
            </w:pPr>
            <w:r w:rsidRPr="00250188">
              <w:rPr>
                <w:rFonts w:cs="Calibri"/>
              </w:rPr>
              <w:t>/</w:t>
            </w:r>
          </w:p>
        </w:tc>
        <w:tc>
          <w:tcPr>
            <w:tcW w:w="1133" w:type="pct"/>
          </w:tcPr>
          <w:p w14:paraId="4972DBC4" w14:textId="77777777" w:rsidR="00EF1633" w:rsidRPr="00250188" w:rsidRDefault="00EF1633" w:rsidP="0098344F">
            <w:pPr>
              <w:jc w:val="center"/>
              <w:rPr>
                <w:rFonts w:cs="Calibri"/>
              </w:rPr>
            </w:pPr>
            <w:r w:rsidRPr="00250188">
              <w:rPr>
                <w:rFonts w:cs="Calibri"/>
              </w:rPr>
              <w:t xml:space="preserve">Au plus tard </w:t>
            </w:r>
          </w:p>
          <w:p w14:paraId="5665C5CB" w14:textId="77777777" w:rsidR="00EF1633" w:rsidRPr="00250188" w:rsidRDefault="00EF1633" w:rsidP="0098344F">
            <w:pPr>
              <w:jc w:val="center"/>
              <w:rPr>
                <w:rFonts w:cs="Calibri"/>
              </w:rPr>
            </w:pPr>
            <w:proofErr w:type="gramStart"/>
            <w:r w:rsidRPr="00250188">
              <w:rPr>
                <w:rFonts w:cs="Calibri"/>
              </w:rPr>
              <w:t>le</w:t>
            </w:r>
            <w:proofErr w:type="gramEnd"/>
            <w:r w:rsidRPr="00250188">
              <w:rPr>
                <w:rFonts w:cs="Calibri"/>
              </w:rPr>
              <w:t xml:space="preserve"> 1</w:t>
            </w:r>
            <w:r>
              <w:rPr>
                <w:rFonts w:cs="Calibri"/>
              </w:rPr>
              <w:t>8</w:t>
            </w:r>
            <w:r w:rsidRPr="00250188">
              <w:rPr>
                <w:rFonts w:cs="Calibri"/>
              </w:rPr>
              <w:t xml:space="preserve"> octobre </w:t>
            </w:r>
          </w:p>
        </w:tc>
      </w:tr>
      <w:tr w:rsidR="00EF1633" w14:paraId="1394FCB0" w14:textId="77777777" w:rsidTr="0098344F">
        <w:tc>
          <w:tcPr>
            <w:tcW w:w="1600" w:type="pct"/>
          </w:tcPr>
          <w:p w14:paraId="5B6353CA" w14:textId="77777777" w:rsidR="00EF1633" w:rsidRPr="00250188" w:rsidRDefault="00EF1633" w:rsidP="0098344F">
            <w:pPr>
              <w:rPr>
                <w:rFonts w:cs="Calibri"/>
              </w:rPr>
            </w:pPr>
            <w:r w:rsidRPr="00250188">
              <w:rPr>
                <w:rFonts w:cs="Calibri"/>
              </w:rPr>
              <w:t>Commissions zonales de gestion des emplois</w:t>
            </w:r>
          </w:p>
        </w:tc>
        <w:tc>
          <w:tcPr>
            <w:tcW w:w="1133" w:type="pct"/>
          </w:tcPr>
          <w:p w14:paraId="0C9255BC" w14:textId="77777777" w:rsidR="00EF1633" w:rsidRPr="00250188" w:rsidRDefault="00EF1633" w:rsidP="0098344F">
            <w:pPr>
              <w:jc w:val="center"/>
              <w:rPr>
                <w:rFonts w:cs="Calibri"/>
              </w:rPr>
            </w:pPr>
            <w:r w:rsidRPr="00250188">
              <w:rPr>
                <w:rFonts w:cs="Calibri"/>
              </w:rPr>
              <w:t>1</w:t>
            </w:r>
            <w:r>
              <w:rPr>
                <w:rFonts w:cs="Calibri"/>
              </w:rPr>
              <w:t>5</w:t>
            </w:r>
            <w:r w:rsidRPr="00250188">
              <w:rPr>
                <w:rFonts w:cs="Calibri"/>
              </w:rPr>
              <w:t xml:space="preserve"> novembre </w:t>
            </w:r>
          </w:p>
        </w:tc>
        <w:tc>
          <w:tcPr>
            <w:tcW w:w="1133" w:type="pct"/>
          </w:tcPr>
          <w:p w14:paraId="64EFCF9B" w14:textId="77777777" w:rsidR="00EF1633" w:rsidRPr="00250188" w:rsidRDefault="00EF1633" w:rsidP="0098344F">
            <w:pPr>
              <w:jc w:val="center"/>
              <w:rPr>
                <w:rFonts w:cs="Calibri"/>
              </w:rPr>
            </w:pPr>
            <w:r>
              <w:rPr>
                <w:rFonts w:cs="Calibri"/>
              </w:rPr>
              <w:t>18</w:t>
            </w:r>
            <w:r w:rsidRPr="00250188">
              <w:rPr>
                <w:rFonts w:cs="Calibri"/>
              </w:rPr>
              <w:t xml:space="preserve"> octobre au soir</w:t>
            </w:r>
          </w:p>
        </w:tc>
        <w:tc>
          <w:tcPr>
            <w:tcW w:w="1133" w:type="pct"/>
          </w:tcPr>
          <w:p w14:paraId="5EFC63FE" w14:textId="77777777" w:rsidR="00EF1633" w:rsidRPr="00250188" w:rsidRDefault="00EF1633" w:rsidP="0098344F">
            <w:pPr>
              <w:jc w:val="center"/>
              <w:rPr>
                <w:rFonts w:cs="Calibri"/>
              </w:rPr>
            </w:pPr>
            <w:r w:rsidRPr="00250188">
              <w:rPr>
                <w:rFonts w:cs="Calibri"/>
              </w:rPr>
              <w:t xml:space="preserve">Le </w:t>
            </w:r>
            <w:r>
              <w:rPr>
                <w:rFonts w:cs="Calibri"/>
              </w:rPr>
              <w:t>4</w:t>
            </w:r>
            <w:r w:rsidRPr="00250188">
              <w:rPr>
                <w:rFonts w:cs="Calibri"/>
              </w:rPr>
              <w:t xml:space="preserve"> novembre </w:t>
            </w:r>
          </w:p>
        </w:tc>
      </w:tr>
      <w:tr w:rsidR="00EF1633" w14:paraId="4537D66C" w14:textId="77777777" w:rsidTr="0098344F">
        <w:tc>
          <w:tcPr>
            <w:tcW w:w="1600" w:type="pct"/>
          </w:tcPr>
          <w:p w14:paraId="55AEB79D" w14:textId="77777777" w:rsidR="00EF1633" w:rsidRPr="00250188" w:rsidRDefault="00EF1633" w:rsidP="0098344F">
            <w:pPr>
              <w:rPr>
                <w:rFonts w:cs="Calibri"/>
              </w:rPr>
            </w:pPr>
            <w:r w:rsidRPr="00250188">
              <w:rPr>
                <w:rFonts w:cs="Calibri"/>
              </w:rPr>
              <w:t>Commissions centrales de gestion des emplois</w:t>
            </w:r>
          </w:p>
        </w:tc>
        <w:tc>
          <w:tcPr>
            <w:tcW w:w="1133" w:type="pct"/>
          </w:tcPr>
          <w:p w14:paraId="2AC6ED69" w14:textId="77777777" w:rsidR="00EF1633" w:rsidRPr="00250188" w:rsidRDefault="00EF1633" w:rsidP="0098344F">
            <w:pPr>
              <w:jc w:val="center"/>
              <w:rPr>
                <w:rFonts w:cs="Calibri"/>
              </w:rPr>
            </w:pPr>
            <w:r w:rsidRPr="00250188">
              <w:rPr>
                <w:rFonts w:cs="Calibri"/>
              </w:rPr>
              <w:t>1</w:t>
            </w:r>
            <w:r>
              <w:rPr>
                <w:rFonts w:cs="Calibri"/>
              </w:rPr>
              <w:t>3</w:t>
            </w:r>
            <w:r w:rsidRPr="00250188">
              <w:rPr>
                <w:rFonts w:cs="Calibri"/>
              </w:rPr>
              <w:t xml:space="preserve"> décembre, dans la mesure du possible</w:t>
            </w:r>
          </w:p>
        </w:tc>
        <w:tc>
          <w:tcPr>
            <w:tcW w:w="1133" w:type="pct"/>
          </w:tcPr>
          <w:p w14:paraId="2C8E93C9" w14:textId="77777777" w:rsidR="00EF1633" w:rsidRPr="00250188" w:rsidRDefault="00EF1633" w:rsidP="0098344F">
            <w:pPr>
              <w:jc w:val="center"/>
              <w:rPr>
                <w:rFonts w:cs="Calibri"/>
              </w:rPr>
            </w:pPr>
            <w:r w:rsidRPr="00250188">
              <w:rPr>
                <w:rFonts w:cs="Calibri"/>
              </w:rPr>
              <w:t>2</w:t>
            </w:r>
            <w:r>
              <w:rPr>
                <w:rFonts w:cs="Calibri"/>
              </w:rPr>
              <w:t>0</w:t>
            </w:r>
            <w:r w:rsidRPr="00250188">
              <w:rPr>
                <w:rFonts w:cs="Calibri"/>
              </w:rPr>
              <w:t xml:space="preserve"> décembre au soir</w:t>
            </w:r>
          </w:p>
        </w:tc>
        <w:tc>
          <w:tcPr>
            <w:tcW w:w="1133" w:type="pct"/>
          </w:tcPr>
          <w:p w14:paraId="74C85A29" w14:textId="77777777" w:rsidR="00EF1633" w:rsidRPr="00250188" w:rsidRDefault="00EF1633" w:rsidP="0098344F">
            <w:pPr>
              <w:jc w:val="center"/>
              <w:rPr>
                <w:rFonts w:cs="Calibri"/>
              </w:rPr>
            </w:pPr>
            <w:r w:rsidRPr="00250188">
              <w:rPr>
                <w:rFonts w:cs="Calibri"/>
              </w:rPr>
              <w:t xml:space="preserve">Au plus tôt le </w:t>
            </w:r>
            <w:r>
              <w:rPr>
                <w:rFonts w:cs="Calibri"/>
              </w:rPr>
              <w:t>6</w:t>
            </w:r>
            <w:r w:rsidRPr="00250188">
              <w:rPr>
                <w:rFonts w:cs="Calibri"/>
              </w:rPr>
              <w:t xml:space="preserve"> janvier </w:t>
            </w:r>
          </w:p>
        </w:tc>
      </w:tr>
    </w:tbl>
    <w:p w14:paraId="0A29CD12" w14:textId="77777777" w:rsidR="00EF1633" w:rsidRDefault="00EF1633" w:rsidP="00EF1633">
      <w:pPr>
        <w:rPr>
          <w:rFonts w:ascii="Calibri" w:hAnsi="Calibri" w:cs="Calibri"/>
          <w:b/>
          <w:sz w:val="24"/>
        </w:rPr>
      </w:pPr>
    </w:p>
    <w:p w14:paraId="7C4747D8" w14:textId="77777777" w:rsidR="005C55AE" w:rsidRDefault="005C55AE">
      <w:pPr>
        <w:suppressAutoHyphens w:val="0"/>
        <w:rPr>
          <w:rFonts w:ascii="Calibri" w:hAnsi="Calibri" w:cs="Calibri"/>
          <w:b/>
          <w:sz w:val="22"/>
          <w:szCs w:val="22"/>
        </w:rPr>
      </w:pPr>
    </w:p>
    <w:p w14:paraId="559C11EB" w14:textId="77777777" w:rsidR="005C55AE" w:rsidRDefault="005C55AE">
      <w:pPr>
        <w:suppressAutoHyphens w:val="0"/>
        <w:rPr>
          <w:rFonts w:ascii="Calibri" w:hAnsi="Calibri" w:cs="Calibri"/>
          <w:b/>
          <w:sz w:val="22"/>
          <w:szCs w:val="22"/>
        </w:rPr>
      </w:pPr>
    </w:p>
    <w:p w14:paraId="5F68464D" w14:textId="77777777" w:rsidR="005C55AE" w:rsidRDefault="005C55AE">
      <w:pPr>
        <w:suppressAutoHyphens w:val="0"/>
        <w:rPr>
          <w:rFonts w:ascii="Calibri" w:hAnsi="Calibri" w:cs="Calibri"/>
          <w:b/>
          <w:sz w:val="22"/>
          <w:szCs w:val="22"/>
        </w:rPr>
      </w:pPr>
    </w:p>
    <w:p w14:paraId="3E5DE152" w14:textId="77777777" w:rsidR="005C55AE" w:rsidRDefault="00907A50">
      <w:pPr>
        <w:tabs>
          <w:tab w:val="left" w:pos="7665"/>
          <w:tab w:val="right" w:pos="10772"/>
        </w:tabs>
        <w:suppressAutoHyphens w:val="0"/>
        <w:jc w:val="right"/>
        <w:rPr>
          <w:rFonts w:ascii="Calibri" w:hAnsi="Calibri" w:cs="Calibri"/>
          <w:b/>
          <w:sz w:val="22"/>
          <w:szCs w:val="22"/>
        </w:rPr>
      </w:pPr>
      <w:hyperlink w:anchor="TableMatière_Toc113612167" w:history="1">
        <w:r w:rsidR="000107D0">
          <w:rPr>
            <w:rStyle w:val="Lienhypertexte"/>
            <w:rFonts w:ascii="Calibri" w:hAnsi="Calibri" w:cs="Calibri"/>
            <w:i/>
            <w:sz w:val="22"/>
            <w:szCs w:val="22"/>
          </w:rPr>
          <w:t>Retour à la table des matières</w:t>
        </w:r>
      </w:hyperlink>
      <w:r w:rsidR="000107D0">
        <w:rPr>
          <w:rFonts w:ascii="Calibri" w:hAnsi="Calibri" w:cs="Calibri"/>
          <w:b/>
          <w:sz w:val="22"/>
          <w:szCs w:val="22"/>
        </w:rPr>
        <w:br w:type="page"/>
      </w:r>
    </w:p>
    <w:tbl>
      <w:tblPr>
        <w:tblW w:w="9638" w:type="dxa"/>
        <w:tblLayout w:type="fixed"/>
        <w:tblCellMar>
          <w:top w:w="55" w:type="dxa"/>
          <w:left w:w="55" w:type="dxa"/>
          <w:bottom w:w="55" w:type="dxa"/>
          <w:right w:w="55" w:type="dxa"/>
        </w:tblCellMar>
        <w:tblLook w:val="0000" w:firstRow="0" w:lastRow="0" w:firstColumn="0" w:lastColumn="0" w:noHBand="0" w:noVBand="0"/>
      </w:tblPr>
      <w:tblGrid>
        <w:gridCol w:w="1990"/>
        <w:gridCol w:w="7648"/>
      </w:tblGrid>
      <w:tr w:rsidR="005C55AE" w14:paraId="3311AEA3" w14:textId="77777777">
        <w:tc>
          <w:tcPr>
            <w:tcW w:w="1990" w:type="dxa"/>
          </w:tcPr>
          <w:p w14:paraId="3299EF77" w14:textId="77777777" w:rsidR="005C55AE" w:rsidRDefault="000107D0">
            <w:pPr>
              <w:rPr>
                <w:rFonts w:ascii="Calibri" w:eastAsia="Songti SC" w:hAnsi="Calibri" w:cs="Calibri"/>
                <w:color w:val="000000"/>
                <w:kern w:val="2"/>
                <w:sz w:val="22"/>
                <w:szCs w:val="24"/>
                <w:lang w:eastAsia="zh-CN" w:bidi="hi-IN"/>
              </w:rPr>
            </w:pPr>
            <w:r>
              <w:rPr>
                <w:rFonts w:ascii="Calibri" w:eastAsia="Songti SC" w:hAnsi="Calibri" w:cs="Calibri"/>
                <w:color w:val="000000"/>
                <w:kern w:val="2"/>
                <w:sz w:val="22"/>
                <w:szCs w:val="24"/>
                <w:lang w:eastAsia="zh-CN" w:bidi="hi-IN"/>
              </w:rPr>
              <w:lastRenderedPageBreak/>
              <w:br w:type="page"/>
            </w:r>
            <w:r>
              <w:rPr>
                <w:rFonts w:ascii="Calibri" w:eastAsia="Songti SC" w:hAnsi="Calibri" w:cs="Calibri"/>
                <w:noProof/>
                <w:color w:val="000000"/>
                <w:kern w:val="2"/>
                <w:sz w:val="22"/>
                <w:szCs w:val="24"/>
                <w:lang w:val="fr-BE" w:eastAsia="fr-BE"/>
              </w:rPr>
              <w:drawing>
                <wp:inline distT="0" distB="0" distL="0" distR="0" wp14:anchorId="2C307168" wp14:editId="597B804A">
                  <wp:extent cx="787400" cy="787400"/>
                  <wp:effectExtent l="0" t="0" r="0" b="0"/>
                  <wp:docPr id="3" name="Image 3" descr="cl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é"/>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87400" cy="787400"/>
                          </a:xfrm>
                          <a:prstGeom prst="rect">
                            <a:avLst/>
                          </a:prstGeom>
                          <a:noFill/>
                          <a:ln>
                            <a:noFill/>
                          </a:ln>
                        </pic:spPr>
                      </pic:pic>
                    </a:graphicData>
                  </a:graphic>
                </wp:inline>
              </w:drawing>
            </w:r>
          </w:p>
        </w:tc>
        <w:tc>
          <w:tcPr>
            <w:tcW w:w="7648" w:type="dxa"/>
            <w:vAlign w:val="center"/>
          </w:tcPr>
          <w:p w14:paraId="5684788D" w14:textId="77777777" w:rsidR="005C55AE" w:rsidRDefault="000107D0">
            <w:pPr>
              <w:pStyle w:val="Annexe0-Titre1"/>
            </w:pPr>
            <w:bookmarkStart w:id="9" w:name="_Toc138069475"/>
            <w:r>
              <w:t>Description et calendrier du processus</w:t>
            </w:r>
            <w:bookmarkEnd w:id="9"/>
          </w:p>
        </w:tc>
      </w:tr>
    </w:tbl>
    <w:p w14:paraId="48656EE4" w14:textId="77777777" w:rsidR="005C55AE" w:rsidRDefault="000107D0">
      <w:pPr>
        <w:suppressAutoHyphens w:val="0"/>
        <w:spacing w:after="160" w:line="259" w:lineRule="auto"/>
        <w:rPr>
          <w:rFonts w:ascii="Calibri" w:eastAsia="Calibri" w:hAnsi="Calibri" w:cs="Calibri"/>
          <w:sz w:val="22"/>
          <w:szCs w:val="22"/>
          <w:lang w:val="fr-BE" w:eastAsia="en-US"/>
        </w:rPr>
      </w:pPr>
      <w:r>
        <w:rPr>
          <w:rFonts w:ascii="Calibri" w:eastAsia="Calibri" w:hAnsi="Calibri" w:cs="Calibri"/>
          <w:sz w:val="22"/>
          <w:szCs w:val="22"/>
          <w:lang w:val="fr-BE" w:eastAsia="en-US"/>
        </w:rPr>
        <w:t>Afin de vous permettre d’avoir une vue globale sur le processus relatif aux mises en disponibilité par défaut d’emploi et aux opérations de remises à l’emploi, vous trouverez ci-dessous les schémas du processus.</w:t>
      </w:r>
    </w:p>
    <w:p w14:paraId="765C0C33" w14:textId="77777777" w:rsidR="005C55AE" w:rsidRDefault="000107D0">
      <w:pPr>
        <w:pStyle w:val="Annexe0Titre3"/>
        <w:numPr>
          <w:ilvl w:val="0"/>
          <w:numId w:val="146"/>
        </w:numPr>
        <w:ind w:right="567"/>
        <w:rPr>
          <w:rFonts w:eastAsia="Calibri"/>
          <w:b w:val="0"/>
          <w:i/>
          <w:sz w:val="22"/>
          <w:szCs w:val="22"/>
          <w:lang w:val="fr-BE" w:eastAsia="en-US"/>
        </w:rPr>
      </w:pPr>
      <w:bookmarkStart w:id="10" w:name="_Toc138069476"/>
      <w:r>
        <w:rPr>
          <w:rFonts w:eastAsia="Calibri"/>
          <w:b w:val="0"/>
          <w:i/>
          <w:sz w:val="22"/>
          <w:szCs w:val="22"/>
          <w:lang w:val="fr-BE" w:eastAsia="en-US"/>
        </w:rPr>
        <w:t xml:space="preserve">Pour l’enseignement secondaire ordinaire et </w:t>
      </w:r>
      <w:proofErr w:type="gramStart"/>
      <w:r>
        <w:rPr>
          <w:rFonts w:eastAsia="Calibri"/>
          <w:b w:val="0"/>
          <w:i/>
          <w:sz w:val="22"/>
          <w:szCs w:val="22"/>
          <w:lang w:val="fr-BE" w:eastAsia="en-US"/>
        </w:rPr>
        <w:t>spécialisé  –</w:t>
      </w:r>
      <w:proofErr w:type="gramEnd"/>
      <w:r>
        <w:rPr>
          <w:rFonts w:eastAsia="Calibri"/>
          <w:b w:val="0"/>
          <w:i/>
          <w:sz w:val="22"/>
          <w:szCs w:val="22"/>
          <w:lang w:val="fr-BE" w:eastAsia="en-US"/>
        </w:rPr>
        <w:t xml:space="preserve"> Sauf le personnel administratif (voir le point </w:t>
      </w:r>
      <w:r>
        <w:rPr>
          <w:rFonts w:eastAsia="Calibri"/>
          <w:b w:val="0"/>
          <w:i/>
          <w:color w:val="0070C0"/>
          <w:sz w:val="22"/>
          <w:szCs w:val="22"/>
          <w:u w:val="single"/>
          <w:lang w:val="fr-BE" w:eastAsia="en-US"/>
        </w:rPr>
        <w:fldChar w:fldCharType="begin"/>
      </w:r>
      <w:r>
        <w:rPr>
          <w:rFonts w:eastAsia="Calibri"/>
          <w:b w:val="0"/>
          <w:i/>
          <w:color w:val="0070C0"/>
          <w:sz w:val="22"/>
          <w:szCs w:val="22"/>
          <w:u w:val="single"/>
          <w:lang w:val="fr-BE" w:eastAsia="en-US"/>
        </w:rPr>
        <w:instrText xml:space="preserve"> REF _Ref113616404 \w \h </w:instrText>
      </w:r>
      <w:r>
        <w:rPr>
          <w:rFonts w:eastAsia="Calibri"/>
          <w:b w:val="0"/>
          <w:i/>
          <w:color w:val="0070C0"/>
          <w:sz w:val="22"/>
          <w:szCs w:val="22"/>
          <w:u w:val="single"/>
          <w:lang w:val="fr-BE" w:eastAsia="en-US"/>
        </w:rPr>
      </w:r>
      <w:r>
        <w:rPr>
          <w:rFonts w:eastAsia="Calibri"/>
          <w:b w:val="0"/>
          <w:i/>
          <w:color w:val="0070C0"/>
          <w:sz w:val="22"/>
          <w:szCs w:val="22"/>
          <w:u w:val="single"/>
          <w:lang w:val="fr-BE" w:eastAsia="en-US"/>
        </w:rPr>
        <w:fldChar w:fldCharType="separate"/>
      </w:r>
      <w:r>
        <w:rPr>
          <w:rFonts w:eastAsia="Calibri"/>
          <w:b w:val="0"/>
          <w:i/>
          <w:color w:val="0070C0"/>
          <w:sz w:val="22"/>
          <w:szCs w:val="22"/>
          <w:u w:val="single"/>
          <w:lang w:val="fr-BE" w:eastAsia="en-US"/>
        </w:rPr>
        <w:t>C</w:t>
      </w:r>
      <w:r>
        <w:rPr>
          <w:rFonts w:eastAsia="Calibri"/>
          <w:b w:val="0"/>
          <w:i/>
          <w:color w:val="0070C0"/>
          <w:sz w:val="22"/>
          <w:szCs w:val="22"/>
          <w:u w:val="single"/>
          <w:lang w:val="fr-BE" w:eastAsia="en-US"/>
        </w:rPr>
        <w:fldChar w:fldCharType="end"/>
      </w:r>
      <w:r>
        <w:rPr>
          <w:rFonts w:eastAsia="Calibri"/>
          <w:b w:val="0"/>
          <w:i/>
          <w:color w:val="0070C0"/>
          <w:sz w:val="22"/>
          <w:szCs w:val="22"/>
          <w:lang w:val="fr-BE" w:eastAsia="en-US"/>
        </w:rPr>
        <w:t xml:space="preserve"> </w:t>
      </w:r>
      <w:r>
        <w:rPr>
          <w:rFonts w:eastAsia="Calibri"/>
          <w:b w:val="0"/>
          <w:i/>
          <w:sz w:val="22"/>
          <w:szCs w:val="22"/>
          <w:lang w:val="fr-BE" w:eastAsia="en-US"/>
        </w:rPr>
        <w:t>de ce point)</w:t>
      </w:r>
      <w:bookmarkEnd w:id="10"/>
    </w:p>
    <w:p w14:paraId="444CE588" w14:textId="77777777" w:rsidR="005C55AE" w:rsidRDefault="005C55AE">
      <w:pPr>
        <w:suppressAutoHyphens w:val="0"/>
        <w:spacing w:after="160" w:line="259" w:lineRule="auto"/>
        <w:ind w:left="720"/>
        <w:contextualSpacing/>
        <w:rPr>
          <w:rFonts w:ascii="Calibri" w:eastAsia="Calibri" w:hAnsi="Calibri"/>
          <w:b/>
          <w:i/>
          <w:sz w:val="18"/>
          <w:szCs w:val="18"/>
          <w:lang w:val="fr-BE" w:eastAsia="en-US"/>
        </w:rPr>
      </w:pPr>
    </w:p>
    <w:p w14:paraId="550E668D" w14:textId="77777777" w:rsidR="005C55AE" w:rsidRDefault="000107D0">
      <w:pPr>
        <w:suppressAutoHyphens w:val="0"/>
        <w:spacing w:after="160" w:line="259" w:lineRule="auto"/>
        <w:rPr>
          <w:rFonts w:ascii="Calibri" w:eastAsia="Calibri" w:hAnsi="Calibri"/>
          <w:sz w:val="22"/>
          <w:szCs w:val="22"/>
          <w:lang w:val="fr-BE" w:eastAsia="en-US"/>
        </w:rPr>
      </w:pPr>
      <w:r>
        <w:rPr>
          <w:rFonts w:ascii="Calibri" w:eastAsia="Calibri" w:hAnsi="Calibri"/>
          <w:noProof/>
          <w:sz w:val="22"/>
          <w:szCs w:val="22"/>
          <w:lang w:val="fr-BE" w:eastAsia="fr-BE"/>
        </w:rPr>
        <w:drawing>
          <wp:anchor distT="0" distB="0" distL="114300" distR="114300" simplePos="0" relativeHeight="251672576" behindDoc="0" locked="0" layoutInCell="1" allowOverlap="1" wp14:anchorId="71F58B18" wp14:editId="73E60D5A">
            <wp:simplePos x="0" y="0"/>
            <wp:positionH relativeFrom="column">
              <wp:posOffset>2141855</wp:posOffset>
            </wp:positionH>
            <wp:positionV relativeFrom="paragraph">
              <wp:posOffset>105410</wp:posOffset>
            </wp:positionV>
            <wp:extent cx="3902075" cy="6962140"/>
            <wp:effectExtent l="0" t="0" r="3175"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02075" cy="6962140"/>
                    </a:xfrm>
                    <a:prstGeom prst="rect">
                      <a:avLst/>
                    </a:prstGeom>
                    <a:noFill/>
                  </pic:spPr>
                </pic:pic>
              </a:graphicData>
            </a:graphic>
            <wp14:sizeRelH relativeFrom="page">
              <wp14:pctWidth>0</wp14:pctWidth>
            </wp14:sizeRelH>
            <wp14:sizeRelV relativeFrom="page">
              <wp14:pctHeight>0</wp14:pctHeight>
            </wp14:sizeRelV>
          </wp:anchor>
        </w:drawing>
      </w:r>
    </w:p>
    <w:p w14:paraId="24810864" w14:textId="77777777" w:rsidR="005C55AE" w:rsidRDefault="005C55AE">
      <w:pPr>
        <w:suppressAutoHyphens w:val="0"/>
        <w:spacing w:after="160" w:line="259" w:lineRule="auto"/>
        <w:rPr>
          <w:rFonts w:ascii="Calibri" w:eastAsia="Calibri" w:hAnsi="Calibri"/>
          <w:sz w:val="22"/>
          <w:szCs w:val="22"/>
          <w:lang w:val="fr-BE" w:eastAsia="en-US"/>
        </w:rPr>
      </w:pPr>
    </w:p>
    <w:p w14:paraId="052B9DA7" w14:textId="77777777" w:rsidR="005C55AE" w:rsidRDefault="005C55AE">
      <w:pPr>
        <w:suppressAutoHyphens w:val="0"/>
        <w:spacing w:after="160" w:line="259" w:lineRule="auto"/>
        <w:rPr>
          <w:rFonts w:ascii="Calibri" w:eastAsia="Calibri" w:hAnsi="Calibri"/>
          <w:sz w:val="22"/>
          <w:szCs w:val="22"/>
          <w:lang w:val="fr-BE" w:eastAsia="en-US"/>
        </w:rPr>
      </w:pPr>
    </w:p>
    <w:p w14:paraId="754BC16B" w14:textId="77777777" w:rsidR="005C55AE" w:rsidRDefault="000107D0">
      <w:pPr>
        <w:suppressAutoHyphens w:val="0"/>
        <w:spacing w:after="160" w:line="259" w:lineRule="auto"/>
        <w:jc w:val="center"/>
        <w:rPr>
          <w:rFonts w:ascii="Calibri" w:eastAsia="Calibri" w:hAnsi="Calibri"/>
          <w:sz w:val="22"/>
          <w:szCs w:val="22"/>
          <w:lang w:val="fr-BE" w:eastAsia="en-US"/>
        </w:rPr>
      </w:pPr>
      <w:r>
        <w:rPr>
          <w:rFonts w:eastAsia="Calibri"/>
          <w:i/>
          <w:noProof/>
          <w:sz w:val="22"/>
          <w:szCs w:val="22"/>
          <w:lang w:val="fr-BE" w:eastAsia="fr-BE"/>
        </w:rPr>
        <mc:AlternateContent>
          <mc:Choice Requires="wps">
            <w:drawing>
              <wp:anchor distT="0" distB="0" distL="114300" distR="114300" simplePos="0" relativeHeight="251661312" behindDoc="0" locked="0" layoutInCell="1" allowOverlap="1" wp14:anchorId="5B9B3CCA" wp14:editId="6D77FE67">
                <wp:simplePos x="0" y="0"/>
                <wp:positionH relativeFrom="margin">
                  <wp:posOffset>-4445</wp:posOffset>
                </wp:positionH>
                <wp:positionV relativeFrom="paragraph">
                  <wp:posOffset>2418080</wp:posOffset>
                </wp:positionV>
                <wp:extent cx="1943100" cy="1200150"/>
                <wp:effectExtent l="0" t="0" r="19050" b="20955"/>
                <wp:wrapNone/>
                <wp:docPr id="29" name="ZoneTexte 4"/>
                <wp:cNvGraphicFramePr/>
                <a:graphic xmlns:a="http://schemas.openxmlformats.org/drawingml/2006/main">
                  <a:graphicData uri="http://schemas.microsoft.com/office/word/2010/wordprocessingShape">
                    <wps:wsp>
                      <wps:cNvSpPr txBox="1"/>
                      <wps:spPr>
                        <a:xfrm>
                          <a:off x="0" y="0"/>
                          <a:ext cx="1943100" cy="1200150"/>
                        </a:xfrm>
                        <a:prstGeom prst="rect">
                          <a:avLst/>
                        </a:prstGeom>
                        <a:noFill/>
                        <a:ln>
                          <a:solidFill>
                            <a:srgbClr val="0070C0"/>
                          </a:solidFill>
                        </a:ln>
                      </wps:spPr>
                      <wps:txbx>
                        <w:txbxContent>
                          <w:p w14:paraId="619A0550" w14:textId="77777777" w:rsidR="005C55AE" w:rsidRDefault="000107D0">
                            <w:pPr>
                              <w:pStyle w:val="NormalWeb"/>
                              <w:rPr>
                                <w:sz w:val="14"/>
                                <w:szCs w:val="14"/>
                              </w:rPr>
                            </w:pPr>
                            <w:r>
                              <w:rPr>
                                <w:rFonts w:ascii="Calibri" w:eastAsia="+mn-ea" w:hAnsi="Calibri" w:cs="+mn-cs"/>
                                <w:b/>
                                <w:bCs/>
                                <w:i/>
                                <w:iCs/>
                                <w:color w:val="2E75B6"/>
                                <w:kern w:val="24"/>
                                <w:sz w:val="16"/>
                                <w:szCs w:val="16"/>
                                <w:u w:val="single"/>
                              </w:rPr>
                              <w:t>Légende</w:t>
                            </w:r>
                            <w:r>
                              <w:rPr>
                                <w:rFonts w:ascii="Calibri" w:eastAsia="+mn-ea" w:hAnsi="Calibri" w:cs="+mn-cs"/>
                                <w:b/>
                                <w:bCs/>
                                <w:i/>
                                <w:iCs/>
                                <w:color w:val="2E75B6"/>
                                <w:kern w:val="24"/>
                                <w:sz w:val="16"/>
                                <w:szCs w:val="16"/>
                              </w:rPr>
                              <w:t xml:space="preserve"> :</w:t>
                            </w:r>
                          </w:p>
                          <w:p w14:paraId="6CCAB430" w14:textId="77777777" w:rsidR="005C55AE" w:rsidRDefault="000107D0">
                            <w:pPr>
                              <w:pStyle w:val="NormalWeb"/>
                              <w:rPr>
                                <w:sz w:val="16"/>
                                <w:szCs w:val="16"/>
                              </w:rPr>
                            </w:pPr>
                            <w:r>
                              <w:rPr>
                                <w:rFonts w:ascii="Calibri" w:eastAsia="+mn-ea" w:hAnsi="Calibri" w:cs="+mn-cs"/>
                                <w:b/>
                                <w:bCs/>
                                <w:i/>
                                <w:iCs/>
                                <w:color w:val="2E75B6"/>
                                <w:kern w:val="24"/>
                                <w:sz w:val="16"/>
                                <w:szCs w:val="16"/>
                              </w:rPr>
                              <w:t>R = réaffectation(s)</w:t>
                            </w:r>
                            <w:r>
                              <w:rPr>
                                <w:rFonts w:ascii="Calibri" w:eastAsia="+mn-ea" w:hAnsi="Calibri" w:cs="+mn-cs"/>
                                <w:b/>
                                <w:bCs/>
                                <w:i/>
                                <w:iCs/>
                                <w:color w:val="2E75B6"/>
                                <w:kern w:val="24"/>
                                <w:sz w:val="16"/>
                                <w:szCs w:val="16"/>
                              </w:rPr>
                              <w:tab/>
                            </w:r>
                            <w:r>
                              <w:rPr>
                                <w:rFonts w:ascii="Calibri" w:eastAsia="+mn-ea" w:hAnsi="Calibri" w:cs="+mn-cs"/>
                                <w:b/>
                                <w:bCs/>
                                <w:i/>
                                <w:iCs/>
                                <w:color w:val="2E75B6"/>
                                <w:kern w:val="24"/>
                                <w:sz w:val="16"/>
                                <w:szCs w:val="16"/>
                              </w:rPr>
                              <w:tab/>
                            </w:r>
                          </w:p>
                          <w:p w14:paraId="376F8562" w14:textId="77777777" w:rsidR="005C55AE" w:rsidRDefault="000107D0">
                            <w:pPr>
                              <w:pStyle w:val="NormalWeb"/>
                              <w:tabs>
                                <w:tab w:val="left" w:pos="6645"/>
                              </w:tabs>
                              <w:rPr>
                                <w:sz w:val="16"/>
                                <w:szCs w:val="16"/>
                              </w:rPr>
                            </w:pPr>
                            <w:r>
                              <w:rPr>
                                <w:rFonts w:ascii="Calibri" w:eastAsia="+mn-ea" w:hAnsi="Calibri" w:cs="+mn-cs"/>
                                <w:b/>
                                <w:bCs/>
                                <w:i/>
                                <w:iCs/>
                                <w:color w:val="2E75B6"/>
                                <w:kern w:val="24"/>
                                <w:sz w:val="16"/>
                                <w:szCs w:val="16"/>
                              </w:rPr>
                              <w:t>RMT = remise(s) au travail</w:t>
                            </w:r>
                          </w:p>
                          <w:p w14:paraId="4C5CC277" w14:textId="77777777" w:rsidR="005C55AE" w:rsidRDefault="000107D0">
                            <w:pPr>
                              <w:pStyle w:val="NormalWeb"/>
                              <w:tabs>
                                <w:tab w:val="left" w:pos="6645"/>
                              </w:tabs>
                              <w:rPr>
                                <w:sz w:val="16"/>
                                <w:szCs w:val="16"/>
                              </w:rPr>
                            </w:pPr>
                            <w:r>
                              <w:rPr>
                                <w:rFonts w:ascii="Calibri" w:eastAsia="+mn-ea" w:hAnsi="Calibri" w:cs="+mn-cs"/>
                                <w:b/>
                                <w:bCs/>
                                <w:i/>
                                <w:iCs/>
                                <w:color w:val="2E75B6"/>
                                <w:kern w:val="24"/>
                                <w:sz w:val="16"/>
                                <w:szCs w:val="16"/>
                              </w:rPr>
                              <w:t>RPS = rappel(s) provisoire(s) en service</w:t>
                            </w:r>
                          </w:p>
                          <w:p w14:paraId="1D9D1C1C" w14:textId="77777777" w:rsidR="005C55AE" w:rsidRDefault="000107D0">
                            <w:pPr>
                              <w:pStyle w:val="NormalWeb"/>
                              <w:tabs>
                                <w:tab w:val="left" w:pos="6645"/>
                              </w:tabs>
                              <w:rPr>
                                <w:sz w:val="16"/>
                                <w:szCs w:val="16"/>
                              </w:rPr>
                            </w:pPr>
                            <w:r>
                              <w:rPr>
                                <w:rFonts w:ascii="Calibri" w:eastAsia="+mn-ea" w:hAnsi="Calibri" w:cs="+mn-cs"/>
                                <w:b/>
                                <w:bCs/>
                                <w:i/>
                                <w:iCs/>
                                <w:color w:val="2E75B6"/>
                                <w:kern w:val="24"/>
                                <w:sz w:val="16"/>
                                <w:szCs w:val="16"/>
                              </w:rPr>
                              <w:t>ENT INI = entérinement des réaffectations et remises au travail d’initiative</w:t>
                            </w:r>
                          </w:p>
                          <w:p w14:paraId="2F4C1F96" w14:textId="77777777" w:rsidR="005C55AE" w:rsidRDefault="000107D0">
                            <w:pPr>
                              <w:pStyle w:val="NormalWeb"/>
                              <w:tabs>
                                <w:tab w:val="left" w:pos="6645"/>
                              </w:tabs>
                              <w:rPr>
                                <w:sz w:val="16"/>
                                <w:szCs w:val="16"/>
                              </w:rPr>
                            </w:pPr>
                            <w:r>
                              <w:rPr>
                                <w:rFonts w:ascii="Calibri" w:eastAsia="+mn-ea" w:hAnsi="Calibri" w:cs="+mn-cs"/>
                                <w:b/>
                                <w:bCs/>
                                <w:i/>
                                <w:iCs/>
                                <w:color w:val="2E75B6"/>
                                <w:kern w:val="24"/>
                                <w:sz w:val="16"/>
                                <w:szCs w:val="16"/>
                              </w:rPr>
                              <w:t xml:space="preserve">R INTER = réaffectations </w:t>
                            </w:r>
                            <w:proofErr w:type="spellStart"/>
                            <w:r>
                              <w:rPr>
                                <w:rFonts w:ascii="Calibri" w:eastAsia="+mn-ea" w:hAnsi="Calibri" w:cs="+mn-cs"/>
                                <w:b/>
                                <w:bCs/>
                                <w:i/>
                                <w:iCs/>
                                <w:color w:val="2E75B6"/>
                                <w:kern w:val="24"/>
                                <w:sz w:val="16"/>
                                <w:szCs w:val="16"/>
                              </w:rPr>
                              <w:t>interréseaux</w:t>
                            </w:r>
                            <w:proofErr w:type="spellEnd"/>
                          </w:p>
                        </w:txbxContent>
                      </wps:txbx>
                      <wps:bodyPr wrap="square">
                        <a:spAutoFit/>
                      </wps:bodyPr>
                    </wps:wsp>
                  </a:graphicData>
                </a:graphic>
                <wp14:sizeRelH relativeFrom="margin">
                  <wp14:pctWidth>0</wp14:pctWidth>
                </wp14:sizeRelH>
                <wp14:sizeRelV relativeFrom="margin">
                  <wp14:pctHeight>0</wp14:pctHeight>
                </wp14:sizeRelV>
              </wp:anchor>
            </w:drawing>
          </mc:Choice>
          <mc:Fallback>
            <w:pict>
              <v:shapetype w14:anchorId="5B9B3CCA" id="_x0000_t202" coordsize="21600,21600" o:spt="202" path="m,l,21600r21600,l21600,xe">
                <v:stroke joinstyle="miter"/>
                <v:path gradientshapeok="t" o:connecttype="rect"/>
              </v:shapetype>
              <v:shape id="ZoneTexte 4" o:spid="_x0000_s1026" type="#_x0000_t202" style="position:absolute;left:0;text-align:left;margin-left:-.35pt;margin-top:190.4pt;width:153pt;height:94.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" filled="f" strokecolor="#0070c0">
                <v:textbox style="mso-fit-shape-to-text:t">
                  <w:txbxContent>
                    <w:p w14:paraId="619A0550" w14:textId="77777777" w:rsidR="005C55AE" w:rsidRDefault="000107D0">
                      <w:pPr>
                        <w:pStyle w:val="NormalWeb"/>
                        <w:rPr>
                          <w:sz w:val="14"/>
                          <w:szCs w:val="14"/>
                        </w:rPr>
                      </w:pPr>
                      <w:r>
                        <w:rPr>
                          <w:rFonts w:ascii="Calibri" w:eastAsia="+mn-ea" w:hAnsi="Calibri" w:cs="+mn-cs"/>
                          <w:b/>
                          <w:bCs/>
                          <w:i/>
                          <w:iCs/>
                          <w:color w:val="2E75B6"/>
                          <w:kern w:val="24"/>
                          <w:sz w:val="16"/>
                          <w:szCs w:val="16"/>
                          <w:u w:val="single"/>
                        </w:rPr>
                        <w:t>Légende</w:t>
                      </w:r>
                      <w:r>
                        <w:rPr>
                          <w:rFonts w:ascii="Calibri" w:eastAsia="+mn-ea" w:hAnsi="Calibri" w:cs="+mn-cs"/>
                          <w:b/>
                          <w:bCs/>
                          <w:i/>
                          <w:iCs/>
                          <w:color w:val="2E75B6"/>
                          <w:kern w:val="24"/>
                          <w:sz w:val="16"/>
                          <w:szCs w:val="16"/>
                        </w:rPr>
                        <w:t xml:space="preserve"> :</w:t>
                      </w:r>
                    </w:p>
                    <w:p w14:paraId="6CCAB430" w14:textId="77777777" w:rsidR="005C55AE" w:rsidRDefault="000107D0">
                      <w:pPr>
                        <w:pStyle w:val="NormalWeb"/>
                        <w:rPr>
                          <w:sz w:val="16"/>
                          <w:szCs w:val="16"/>
                        </w:rPr>
                      </w:pPr>
                      <w:r>
                        <w:rPr>
                          <w:rFonts w:ascii="Calibri" w:eastAsia="+mn-ea" w:hAnsi="Calibri" w:cs="+mn-cs"/>
                          <w:b/>
                          <w:bCs/>
                          <w:i/>
                          <w:iCs/>
                          <w:color w:val="2E75B6"/>
                          <w:kern w:val="24"/>
                          <w:sz w:val="16"/>
                          <w:szCs w:val="16"/>
                        </w:rPr>
                        <w:t>R = réaffectation(s)</w:t>
                      </w:r>
                      <w:r>
                        <w:rPr>
                          <w:rFonts w:ascii="Calibri" w:eastAsia="+mn-ea" w:hAnsi="Calibri" w:cs="+mn-cs"/>
                          <w:b/>
                          <w:bCs/>
                          <w:i/>
                          <w:iCs/>
                          <w:color w:val="2E75B6"/>
                          <w:kern w:val="24"/>
                          <w:sz w:val="16"/>
                          <w:szCs w:val="16"/>
                        </w:rPr>
                        <w:tab/>
                      </w:r>
                      <w:r>
                        <w:rPr>
                          <w:rFonts w:ascii="Calibri" w:eastAsia="+mn-ea" w:hAnsi="Calibri" w:cs="+mn-cs"/>
                          <w:b/>
                          <w:bCs/>
                          <w:i/>
                          <w:iCs/>
                          <w:color w:val="2E75B6"/>
                          <w:kern w:val="24"/>
                          <w:sz w:val="16"/>
                          <w:szCs w:val="16"/>
                        </w:rPr>
                        <w:tab/>
                      </w:r>
                    </w:p>
                    <w:p w14:paraId="376F8562" w14:textId="77777777" w:rsidR="005C55AE" w:rsidRDefault="000107D0">
                      <w:pPr>
                        <w:pStyle w:val="NormalWeb"/>
                        <w:tabs>
                          <w:tab w:val="left" w:pos="6645"/>
                        </w:tabs>
                        <w:rPr>
                          <w:sz w:val="16"/>
                          <w:szCs w:val="16"/>
                        </w:rPr>
                      </w:pPr>
                      <w:r>
                        <w:rPr>
                          <w:rFonts w:ascii="Calibri" w:eastAsia="+mn-ea" w:hAnsi="Calibri" w:cs="+mn-cs"/>
                          <w:b/>
                          <w:bCs/>
                          <w:i/>
                          <w:iCs/>
                          <w:color w:val="2E75B6"/>
                          <w:kern w:val="24"/>
                          <w:sz w:val="16"/>
                          <w:szCs w:val="16"/>
                        </w:rPr>
                        <w:t>RMT = remise(s) au travail</w:t>
                      </w:r>
                    </w:p>
                    <w:p w14:paraId="4C5CC277" w14:textId="77777777" w:rsidR="005C55AE" w:rsidRDefault="000107D0">
                      <w:pPr>
                        <w:pStyle w:val="NormalWeb"/>
                        <w:tabs>
                          <w:tab w:val="left" w:pos="6645"/>
                        </w:tabs>
                        <w:rPr>
                          <w:sz w:val="16"/>
                          <w:szCs w:val="16"/>
                        </w:rPr>
                      </w:pPr>
                      <w:r>
                        <w:rPr>
                          <w:rFonts w:ascii="Calibri" w:eastAsia="+mn-ea" w:hAnsi="Calibri" w:cs="+mn-cs"/>
                          <w:b/>
                          <w:bCs/>
                          <w:i/>
                          <w:iCs/>
                          <w:color w:val="2E75B6"/>
                          <w:kern w:val="24"/>
                          <w:sz w:val="16"/>
                          <w:szCs w:val="16"/>
                        </w:rPr>
                        <w:t>RPS = rappel(s) provisoire(s) en service</w:t>
                      </w:r>
                    </w:p>
                    <w:p w14:paraId="1D9D1C1C" w14:textId="77777777" w:rsidR="005C55AE" w:rsidRDefault="000107D0">
                      <w:pPr>
                        <w:pStyle w:val="NormalWeb"/>
                        <w:tabs>
                          <w:tab w:val="left" w:pos="6645"/>
                        </w:tabs>
                        <w:rPr>
                          <w:sz w:val="16"/>
                          <w:szCs w:val="16"/>
                        </w:rPr>
                      </w:pPr>
                      <w:r>
                        <w:rPr>
                          <w:rFonts w:ascii="Calibri" w:eastAsia="+mn-ea" w:hAnsi="Calibri" w:cs="+mn-cs"/>
                          <w:b/>
                          <w:bCs/>
                          <w:i/>
                          <w:iCs/>
                          <w:color w:val="2E75B6"/>
                          <w:kern w:val="24"/>
                          <w:sz w:val="16"/>
                          <w:szCs w:val="16"/>
                        </w:rPr>
                        <w:t>ENT INI = entérinement des réaffectations et remises au travail d’initiative</w:t>
                      </w:r>
                    </w:p>
                    <w:p w14:paraId="2F4C1F96" w14:textId="77777777" w:rsidR="005C55AE" w:rsidRDefault="000107D0">
                      <w:pPr>
                        <w:pStyle w:val="NormalWeb"/>
                        <w:tabs>
                          <w:tab w:val="left" w:pos="6645"/>
                        </w:tabs>
                        <w:rPr>
                          <w:sz w:val="16"/>
                          <w:szCs w:val="16"/>
                        </w:rPr>
                      </w:pPr>
                      <w:r>
                        <w:rPr>
                          <w:rFonts w:ascii="Calibri" w:eastAsia="+mn-ea" w:hAnsi="Calibri" w:cs="+mn-cs"/>
                          <w:b/>
                          <w:bCs/>
                          <w:i/>
                          <w:iCs/>
                          <w:color w:val="2E75B6"/>
                          <w:kern w:val="24"/>
                          <w:sz w:val="16"/>
                          <w:szCs w:val="16"/>
                        </w:rPr>
                        <w:t xml:space="preserve">R INTER = réaffectations </w:t>
                      </w:r>
                      <w:proofErr w:type="spellStart"/>
                      <w:r>
                        <w:rPr>
                          <w:rFonts w:ascii="Calibri" w:eastAsia="+mn-ea" w:hAnsi="Calibri" w:cs="+mn-cs"/>
                          <w:b/>
                          <w:bCs/>
                          <w:i/>
                          <w:iCs/>
                          <w:color w:val="2E75B6"/>
                          <w:kern w:val="24"/>
                          <w:sz w:val="16"/>
                          <w:szCs w:val="16"/>
                        </w:rPr>
                        <w:t>interréseaux</w:t>
                      </w:r>
                      <w:proofErr w:type="spellEnd"/>
                    </w:p>
                  </w:txbxContent>
                </v:textbox>
                <w10:wrap anchorx="margin"/>
              </v:shape>
            </w:pict>
          </mc:Fallback>
        </mc:AlternateContent>
      </w:r>
      <w:r>
        <w:rPr>
          <w:rFonts w:ascii="Arial" w:eastAsia="Songti SC" w:hAnsi="Arial" w:cs="Arial"/>
          <w:bCs/>
          <w:color w:val="2E74B5"/>
          <w:kern w:val="2"/>
          <w:sz w:val="30"/>
          <w:szCs w:val="30"/>
          <w:lang w:eastAsia="zh-CN" w:bidi="hi-IN"/>
        </w:rPr>
        <w:br w:type="page"/>
      </w:r>
    </w:p>
    <w:p w14:paraId="76481716" w14:textId="77777777" w:rsidR="005C55AE" w:rsidRDefault="000107D0">
      <w:pPr>
        <w:pStyle w:val="Annexe0Titre3"/>
        <w:numPr>
          <w:ilvl w:val="0"/>
          <w:numId w:val="146"/>
        </w:numPr>
        <w:ind w:right="283"/>
        <w:rPr>
          <w:rFonts w:eastAsia="Calibri"/>
          <w:b w:val="0"/>
          <w:i/>
          <w:sz w:val="22"/>
          <w:szCs w:val="22"/>
          <w:lang w:val="fr-BE" w:eastAsia="en-US"/>
        </w:rPr>
      </w:pPr>
      <w:bookmarkStart w:id="11" w:name="_Toc138069477"/>
      <w:r>
        <w:rPr>
          <w:rFonts w:eastAsia="Calibri"/>
          <w:b w:val="0"/>
          <w:i/>
          <w:sz w:val="22"/>
          <w:szCs w:val="22"/>
          <w:lang w:val="fr-BE" w:eastAsia="en-US"/>
        </w:rPr>
        <w:lastRenderedPageBreak/>
        <w:t>Pour l’enseignement secondaire de promotion sociale (tous les PO)</w:t>
      </w:r>
      <w:bookmarkEnd w:id="11"/>
    </w:p>
    <w:p w14:paraId="46AA9284" w14:textId="77777777" w:rsidR="005C55AE" w:rsidRDefault="005C55AE">
      <w:pPr>
        <w:pStyle w:val="Annexe0Titre3"/>
        <w:numPr>
          <w:ilvl w:val="0"/>
          <w:numId w:val="0"/>
        </w:numPr>
        <w:ind w:left="720"/>
        <w:rPr>
          <w:rFonts w:eastAsia="Calibri"/>
          <w:lang w:val="fr-BE" w:eastAsia="en-US"/>
        </w:rPr>
      </w:pPr>
    </w:p>
    <w:p w14:paraId="18C39E9C" w14:textId="77777777" w:rsidR="005C55AE" w:rsidRDefault="005C55AE">
      <w:pPr>
        <w:suppressAutoHyphens w:val="0"/>
        <w:spacing w:after="160" w:line="259" w:lineRule="auto"/>
        <w:rPr>
          <w:rFonts w:ascii="Calibri" w:eastAsia="Calibri" w:hAnsi="Calibri"/>
          <w:sz w:val="22"/>
          <w:szCs w:val="22"/>
          <w:lang w:eastAsia="zh-CN" w:bidi="hi-IN"/>
        </w:rPr>
      </w:pPr>
    </w:p>
    <w:p w14:paraId="23A8732E" w14:textId="77777777" w:rsidR="005C55AE" w:rsidRDefault="005C55AE">
      <w:pPr>
        <w:suppressAutoHyphens w:val="0"/>
        <w:spacing w:after="160" w:line="259" w:lineRule="auto"/>
        <w:rPr>
          <w:rFonts w:ascii="Calibri" w:eastAsia="Calibri" w:hAnsi="Calibri"/>
          <w:sz w:val="22"/>
          <w:szCs w:val="22"/>
          <w:lang w:eastAsia="zh-CN" w:bidi="hi-IN"/>
        </w:rPr>
      </w:pPr>
    </w:p>
    <w:p w14:paraId="10578182" w14:textId="77777777" w:rsidR="005C55AE" w:rsidRDefault="005C55AE">
      <w:pPr>
        <w:suppressAutoHyphens w:val="0"/>
        <w:spacing w:after="160" w:line="259" w:lineRule="auto"/>
        <w:rPr>
          <w:rFonts w:ascii="Calibri" w:eastAsia="Calibri" w:hAnsi="Calibri"/>
          <w:sz w:val="22"/>
          <w:szCs w:val="22"/>
          <w:lang w:eastAsia="zh-CN" w:bidi="hi-IN"/>
        </w:rPr>
      </w:pPr>
    </w:p>
    <w:p w14:paraId="08100AE2" w14:textId="77777777" w:rsidR="005C55AE" w:rsidRDefault="005C55AE">
      <w:pPr>
        <w:suppressAutoHyphens w:val="0"/>
        <w:spacing w:after="160" w:line="259" w:lineRule="auto"/>
        <w:rPr>
          <w:rFonts w:ascii="Calibri" w:eastAsia="Calibri" w:hAnsi="Calibri"/>
          <w:sz w:val="22"/>
          <w:szCs w:val="22"/>
          <w:lang w:eastAsia="zh-CN" w:bidi="hi-IN"/>
        </w:rPr>
      </w:pPr>
    </w:p>
    <w:p w14:paraId="6A7E2B7C" w14:textId="77777777" w:rsidR="005C55AE" w:rsidRDefault="005C55AE">
      <w:pPr>
        <w:suppressAutoHyphens w:val="0"/>
        <w:spacing w:after="160" w:line="259" w:lineRule="auto"/>
        <w:rPr>
          <w:rFonts w:ascii="Calibri" w:eastAsia="Calibri" w:hAnsi="Calibri"/>
          <w:sz w:val="22"/>
          <w:szCs w:val="22"/>
          <w:lang w:eastAsia="zh-CN" w:bidi="hi-IN"/>
        </w:rPr>
      </w:pPr>
    </w:p>
    <w:p w14:paraId="05571469" w14:textId="77777777" w:rsidR="005C55AE" w:rsidRDefault="000107D0">
      <w:pPr>
        <w:suppressAutoHyphens w:val="0"/>
        <w:spacing w:after="160" w:line="259" w:lineRule="auto"/>
        <w:rPr>
          <w:rFonts w:ascii="Calibri" w:eastAsia="Calibri" w:hAnsi="Calibri"/>
          <w:sz w:val="22"/>
          <w:szCs w:val="22"/>
          <w:lang w:eastAsia="zh-CN" w:bidi="hi-IN"/>
        </w:rPr>
      </w:pPr>
      <w:r>
        <w:rPr>
          <w:noProof/>
          <w:lang w:val="fr-BE" w:eastAsia="fr-BE"/>
        </w:rPr>
        <w:drawing>
          <wp:anchor distT="0" distB="0" distL="114300" distR="114300" simplePos="0" relativeHeight="251674624" behindDoc="0" locked="0" layoutInCell="1" allowOverlap="1" wp14:anchorId="2F679A46" wp14:editId="349635CA">
            <wp:simplePos x="0" y="0"/>
            <wp:positionH relativeFrom="column">
              <wp:posOffset>1035050</wp:posOffset>
            </wp:positionH>
            <wp:positionV relativeFrom="paragraph">
              <wp:posOffset>184150</wp:posOffset>
            </wp:positionV>
            <wp:extent cx="7131036" cy="4095432"/>
            <wp:effectExtent l="0" t="6350" r="6985" b="6985"/>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rot="5400000">
                      <a:off x="0" y="0"/>
                      <a:ext cx="7131036" cy="4095432"/>
                    </a:xfrm>
                    <a:prstGeom prst="rect">
                      <a:avLst/>
                    </a:prstGeom>
                  </pic:spPr>
                </pic:pic>
              </a:graphicData>
            </a:graphic>
            <wp14:sizeRelH relativeFrom="page">
              <wp14:pctWidth>0</wp14:pctWidth>
            </wp14:sizeRelH>
            <wp14:sizeRelV relativeFrom="page">
              <wp14:pctHeight>0</wp14:pctHeight>
            </wp14:sizeRelV>
          </wp:anchor>
        </w:drawing>
      </w:r>
    </w:p>
    <w:p w14:paraId="78B6A3E2" w14:textId="77777777" w:rsidR="005C55AE" w:rsidRDefault="005C55AE">
      <w:pPr>
        <w:suppressAutoHyphens w:val="0"/>
        <w:spacing w:after="160" w:line="259" w:lineRule="auto"/>
        <w:rPr>
          <w:rFonts w:ascii="Calibri" w:eastAsia="Calibri" w:hAnsi="Calibri"/>
          <w:sz w:val="22"/>
          <w:szCs w:val="22"/>
          <w:lang w:eastAsia="zh-CN" w:bidi="hi-IN"/>
        </w:rPr>
      </w:pPr>
    </w:p>
    <w:p w14:paraId="11BA0798" w14:textId="77777777" w:rsidR="005C55AE" w:rsidRDefault="005C55AE">
      <w:pPr>
        <w:suppressAutoHyphens w:val="0"/>
        <w:spacing w:after="160" w:line="259" w:lineRule="auto"/>
        <w:rPr>
          <w:rFonts w:ascii="Calibri" w:eastAsia="Calibri" w:hAnsi="Calibri"/>
          <w:sz w:val="22"/>
          <w:szCs w:val="22"/>
          <w:lang w:eastAsia="zh-CN" w:bidi="hi-IN"/>
        </w:rPr>
      </w:pPr>
    </w:p>
    <w:p w14:paraId="28C21AAD" w14:textId="77777777" w:rsidR="005C55AE" w:rsidRDefault="005C55AE">
      <w:pPr>
        <w:suppressAutoHyphens w:val="0"/>
        <w:spacing w:after="160" w:line="259" w:lineRule="auto"/>
        <w:rPr>
          <w:rFonts w:ascii="Calibri" w:eastAsia="Calibri" w:hAnsi="Calibri"/>
          <w:sz w:val="22"/>
          <w:szCs w:val="22"/>
          <w:lang w:eastAsia="zh-CN" w:bidi="hi-IN"/>
        </w:rPr>
      </w:pPr>
    </w:p>
    <w:p w14:paraId="39862B20" w14:textId="77777777" w:rsidR="005C55AE" w:rsidRDefault="005C55AE">
      <w:pPr>
        <w:suppressAutoHyphens w:val="0"/>
        <w:spacing w:after="160" w:line="259" w:lineRule="auto"/>
        <w:rPr>
          <w:rFonts w:ascii="Calibri" w:eastAsia="Calibri" w:hAnsi="Calibri"/>
          <w:sz w:val="22"/>
          <w:szCs w:val="22"/>
          <w:lang w:eastAsia="zh-CN" w:bidi="hi-IN"/>
        </w:rPr>
      </w:pPr>
    </w:p>
    <w:p w14:paraId="6B314104" w14:textId="77777777" w:rsidR="005C55AE" w:rsidRDefault="005C55AE">
      <w:pPr>
        <w:suppressAutoHyphens w:val="0"/>
        <w:spacing w:after="160" w:line="259" w:lineRule="auto"/>
        <w:rPr>
          <w:rFonts w:ascii="Calibri" w:eastAsia="Calibri" w:hAnsi="Calibri"/>
          <w:sz w:val="22"/>
          <w:szCs w:val="22"/>
          <w:lang w:eastAsia="zh-CN" w:bidi="hi-IN"/>
        </w:rPr>
      </w:pPr>
    </w:p>
    <w:p w14:paraId="5B9820DA" w14:textId="77777777" w:rsidR="005C55AE" w:rsidRDefault="005C55AE">
      <w:pPr>
        <w:suppressAutoHyphens w:val="0"/>
        <w:spacing w:after="160" w:line="259" w:lineRule="auto"/>
        <w:rPr>
          <w:rFonts w:ascii="Calibri" w:eastAsia="Calibri" w:hAnsi="Calibri"/>
          <w:sz w:val="22"/>
          <w:szCs w:val="22"/>
          <w:lang w:eastAsia="zh-CN" w:bidi="hi-IN"/>
        </w:rPr>
      </w:pPr>
    </w:p>
    <w:p w14:paraId="76312255" w14:textId="77777777" w:rsidR="005C55AE" w:rsidRDefault="000107D0">
      <w:pPr>
        <w:suppressAutoHyphens w:val="0"/>
        <w:spacing w:after="160" w:line="259" w:lineRule="auto"/>
        <w:rPr>
          <w:rFonts w:ascii="Calibri" w:eastAsia="Calibri" w:hAnsi="Calibri"/>
          <w:sz w:val="22"/>
          <w:szCs w:val="22"/>
          <w:lang w:eastAsia="zh-CN" w:bidi="hi-IN"/>
        </w:rPr>
      </w:pPr>
      <w:r>
        <w:rPr>
          <w:rFonts w:ascii="Calibri" w:eastAsia="Calibri" w:hAnsi="Calibri"/>
          <w:i/>
          <w:noProof/>
          <w:sz w:val="22"/>
          <w:szCs w:val="22"/>
          <w:lang w:val="fr-BE" w:eastAsia="fr-BE"/>
        </w:rPr>
        <mc:AlternateContent>
          <mc:Choice Requires="wps">
            <w:drawing>
              <wp:anchor distT="0" distB="0" distL="114300" distR="114300" simplePos="0" relativeHeight="251662336" behindDoc="0" locked="0" layoutInCell="1" allowOverlap="1" wp14:anchorId="019A4F5E" wp14:editId="17E3797B">
                <wp:simplePos x="0" y="0"/>
                <wp:positionH relativeFrom="column">
                  <wp:posOffset>243205</wp:posOffset>
                </wp:positionH>
                <wp:positionV relativeFrom="paragraph">
                  <wp:posOffset>22860</wp:posOffset>
                </wp:positionV>
                <wp:extent cx="1943100" cy="1200150"/>
                <wp:effectExtent l="0" t="0" r="19050" b="20955"/>
                <wp:wrapNone/>
                <wp:docPr id="42" name="ZoneTexte 4"/>
                <wp:cNvGraphicFramePr/>
                <a:graphic xmlns:a="http://schemas.openxmlformats.org/drawingml/2006/main">
                  <a:graphicData uri="http://schemas.microsoft.com/office/word/2010/wordprocessingShape">
                    <wps:wsp>
                      <wps:cNvSpPr txBox="1"/>
                      <wps:spPr>
                        <a:xfrm>
                          <a:off x="0" y="0"/>
                          <a:ext cx="1943100" cy="1200150"/>
                        </a:xfrm>
                        <a:prstGeom prst="rect">
                          <a:avLst/>
                        </a:prstGeom>
                        <a:noFill/>
                        <a:ln>
                          <a:solidFill>
                            <a:srgbClr val="0070C0"/>
                          </a:solidFill>
                        </a:ln>
                      </wps:spPr>
                      <wps:txbx>
                        <w:txbxContent>
                          <w:p w14:paraId="2998E5E0" w14:textId="77777777" w:rsidR="005C55AE" w:rsidRDefault="000107D0">
                            <w:pPr>
                              <w:pStyle w:val="NormalWeb"/>
                              <w:rPr>
                                <w:sz w:val="14"/>
                                <w:szCs w:val="14"/>
                              </w:rPr>
                            </w:pPr>
                            <w:r>
                              <w:rPr>
                                <w:rFonts w:ascii="Calibri" w:eastAsia="+mn-ea" w:hAnsi="Calibri" w:cs="+mn-cs"/>
                                <w:b/>
                                <w:bCs/>
                                <w:i/>
                                <w:iCs/>
                                <w:color w:val="2E75B6"/>
                                <w:kern w:val="24"/>
                                <w:sz w:val="16"/>
                                <w:szCs w:val="16"/>
                                <w:u w:val="single"/>
                              </w:rPr>
                              <w:t>Légende</w:t>
                            </w:r>
                            <w:r>
                              <w:rPr>
                                <w:rFonts w:ascii="Calibri" w:eastAsia="+mn-ea" w:hAnsi="Calibri" w:cs="+mn-cs"/>
                                <w:b/>
                                <w:bCs/>
                                <w:i/>
                                <w:iCs/>
                                <w:color w:val="2E75B6"/>
                                <w:kern w:val="24"/>
                                <w:sz w:val="16"/>
                                <w:szCs w:val="16"/>
                              </w:rPr>
                              <w:t xml:space="preserve"> :</w:t>
                            </w:r>
                          </w:p>
                          <w:p w14:paraId="69B7898E" w14:textId="77777777" w:rsidR="005C55AE" w:rsidRDefault="000107D0">
                            <w:pPr>
                              <w:pStyle w:val="NormalWeb"/>
                              <w:rPr>
                                <w:sz w:val="16"/>
                                <w:szCs w:val="16"/>
                              </w:rPr>
                            </w:pPr>
                            <w:r>
                              <w:rPr>
                                <w:rFonts w:ascii="Calibri" w:eastAsia="+mn-ea" w:hAnsi="Calibri" w:cs="+mn-cs"/>
                                <w:b/>
                                <w:bCs/>
                                <w:i/>
                                <w:iCs/>
                                <w:color w:val="2E75B6"/>
                                <w:kern w:val="24"/>
                                <w:sz w:val="16"/>
                                <w:szCs w:val="16"/>
                              </w:rPr>
                              <w:t>R = réaffectation(s)</w:t>
                            </w:r>
                            <w:r>
                              <w:rPr>
                                <w:rFonts w:ascii="Calibri" w:eastAsia="+mn-ea" w:hAnsi="Calibri" w:cs="+mn-cs"/>
                                <w:b/>
                                <w:bCs/>
                                <w:i/>
                                <w:iCs/>
                                <w:color w:val="2E75B6"/>
                                <w:kern w:val="24"/>
                                <w:sz w:val="16"/>
                                <w:szCs w:val="16"/>
                              </w:rPr>
                              <w:tab/>
                            </w:r>
                            <w:r>
                              <w:rPr>
                                <w:rFonts w:ascii="Calibri" w:eastAsia="+mn-ea" w:hAnsi="Calibri" w:cs="+mn-cs"/>
                                <w:b/>
                                <w:bCs/>
                                <w:i/>
                                <w:iCs/>
                                <w:color w:val="2E75B6"/>
                                <w:kern w:val="24"/>
                                <w:sz w:val="16"/>
                                <w:szCs w:val="16"/>
                              </w:rPr>
                              <w:tab/>
                            </w:r>
                          </w:p>
                          <w:p w14:paraId="4124FBDB" w14:textId="77777777" w:rsidR="005C55AE" w:rsidRDefault="000107D0">
                            <w:pPr>
                              <w:pStyle w:val="NormalWeb"/>
                              <w:tabs>
                                <w:tab w:val="left" w:pos="6645"/>
                              </w:tabs>
                              <w:rPr>
                                <w:sz w:val="16"/>
                                <w:szCs w:val="16"/>
                              </w:rPr>
                            </w:pPr>
                            <w:r>
                              <w:rPr>
                                <w:rFonts w:ascii="Calibri" w:eastAsia="+mn-ea" w:hAnsi="Calibri" w:cs="+mn-cs"/>
                                <w:b/>
                                <w:bCs/>
                                <w:i/>
                                <w:iCs/>
                                <w:color w:val="2E75B6"/>
                                <w:kern w:val="24"/>
                                <w:sz w:val="16"/>
                                <w:szCs w:val="16"/>
                              </w:rPr>
                              <w:t>RMT = remise(s) au travail</w:t>
                            </w:r>
                          </w:p>
                          <w:p w14:paraId="42DED048" w14:textId="77777777" w:rsidR="005C55AE" w:rsidRDefault="000107D0">
                            <w:pPr>
                              <w:pStyle w:val="NormalWeb"/>
                              <w:tabs>
                                <w:tab w:val="left" w:pos="6645"/>
                              </w:tabs>
                              <w:rPr>
                                <w:sz w:val="16"/>
                                <w:szCs w:val="16"/>
                              </w:rPr>
                            </w:pPr>
                            <w:r>
                              <w:rPr>
                                <w:rFonts w:ascii="Calibri" w:eastAsia="+mn-ea" w:hAnsi="Calibri" w:cs="+mn-cs"/>
                                <w:b/>
                                <w:bCs/>
                                <w:i/>
                                <w:iCs/>
                                <w:color w:val="2E75B6"/>
                                <w:kern w:val="24"/>
                                <w:sz w:val="16"/>
                                <w:szCs w:val="16"/>
                              </w:rPr>
                              <w:t>RPS = rappel(s) provisoire(s) en service</w:t>
                            </w:r>
                          </w:p>
                          <w:p w14:paraId="78E93E2F" w14:textId="77777777" w:rsidR="005C55AE" w:rsidRDefault="000107D0">
                            <w:pPr>
                              <w:pStyle w:val="NormalWeb"/>
                              <w:tabs>
                                <w:tab w:val="left" w:pos="6645"/>
                              </w:tabs>
                              <w:rPr>
                                <w:sz w:val="16"/>
                                <w:szCs w:val="16"/>
                              </w:rPr>
                            </w:pPr>
                            <w:r>
                              <w:rPr>
                                <w:rFonts w:ascii="Calibri" w:eastAsia="+mn-ea" w:hAnsi="Calibri" w:cs="+mn-cs"/>
                                <w:b/>
                                <w:bCs/>
                                <w:i/>
                                <w:iCs/>
                                <w:color w:val="2E75B6"/>
                                <w:kern w:val="24"/>
                                <w:sz w:val="16"/>
                                <w:szCs w:val="16"/>
                              </w:rPr>
                              <w:t>ENT INI = entérinement des réaffectations et remises au travail d’initiative</w:t>
                            </w:r>
                          </w:p>
                          <w:p w14:paraId="27037DB9" w14:textId="77777777" w:rsidR="005C55AE" w:rsidRDefault="000107D0">
                            <w:pPr>
                              <w:pStyle w:val="NormalWeb"/>
                              <w:tabs>
                                <w:tab w:val="left" w:pos="6645"/>
                              </w:tabs>
                              <w:rPr>
                                <w:sz w:val="16"/>
                                <w:szCs w:val="16"/>
                              </w:rPr>
                            </w:pPr>
                            <w:r>
                              <w:rPr>
                                <w:rFonts w:ascii="Calibri" w:eastAsia="+mn-ea" w:hAnsi="Calibri" w:cs="+mn-cs"/>
                                <w:b/>
                                <w:bCs/>
                                <w:i/>
                                <w:iCs/>
                                <w:color w:val="2E75B6"/>
                                <w:kern w:val="24"/>
                                <w:sz w:val="16"/>
                                <w:szCs w:val="16"/>
                              </w:rPr>
                              <w:t xml:space="preserve">R INTER = réaffectations </w:t>
                            </w:r>
                            <w:proofErr w:type="spellStart"/>
                            <w:r>
                              <w:rPr>
                                <w:rFonts w:ascii="Calibri" w:eastAsia="+mn-ea" w:hAnsi="Calibri" w:cs="+mn-cs"/>
                                <w:b/>
                                <w:bCs/>
                                <w:i/>
                                <w:iCs/>
                                <w:color w:val="2E75B6"/>
                                <w:kern w:val="24"/>
                                <w:sz w:val="16"/>
                                <w:szCs w:val="16"/>
                              </w:rPr>
                              <w:t>interréseaux</w:t>
                            </w:r>
                            <w:proofErr w:type="spellEnd"/>
                          </w:p>
                        </w:txbxContent>
                      </wps:txbx>
                      <wps:bodyPr wrap="square">
                        <a:spAutoFit/>
                      </wps:bodyPr>
                    </wps:wsp>
                  </a:graphicData>
                </a:graphic>
                <wp14:sizeRelH relativeFrom="margin">
                  <wp14:pctWidth>0</wp14:pctWidth>
                </wp14:sizeRelH>
                <wp14:sizeRelV relativeFrom="margin">
                  <wp14:pctHeight>0</wp14:pctHeight>
                </wp14:sizeRelV>
              </wp:anchor>
            </w:drawing>
          </mc:Choice>
          <mc:Fallback>
            <w:pict>
              <v:shape w14:anchorId="019A4F5E" id="_x0000_s1027" type="#_x0000_t202" style="position:absolute;margin-left:19.15pt;margin-top:1.8pt;width:153pt;height:9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" filled="f" strokecolor="#0070c0">
                <v:textbox style="mso-fit-shape-to-text:t">
                  <w:txbxContent>
                    <w:p w14:paraId="2998E5E0" w14:textId="77777777" w:rsidR="005C55AE" w:rsidRDefault="000107D0">
                      <w:pPr>
                        <w:pStyle w:val="NormalWeb"/>
                        <w:rPr>
                          <w:sz w:val="14"/>
                          <w:szCs w:val="14"/>
                        </w:rPr>
                      </w:pPr>
                      <w:r>
                        <w:rPr>
                          <w:rFonts w:ascii="Calibri" w:eastAsia="+mn-ea" w:hAnsi="Calibri" w:cs="+mn-cs"/>
                          <w:b/>
                          <w:bCs/>
                          <w:i/>
                          <w:iCs/>
                          <w:color w:val="2E75B6"/>
                          <w:kern w:val="24"/>
                          <w:sz w:val="16"/>
                          <w:szCs w:val="16"/>
                          <w:u w:val="single"/>
                        </w:rPr>
                        <w:t>Légende</w:t>
                      </w:r>
                      <w:r>
                        <w:rPr>
                          <w:rFonts w:ascii="Calibri" w:eastAsia="+mn-ea" w:hAnsi="Calibri" w:cs="+mn-cs"/>
                          <w:b/>
                          <w:bCs/>
                          <w:i/>
                          <w:iCs/>
                          <w:color w:val="2E75B6"/>
                          <w:kern w:val="24"/>
                          <w:sz w:val="16"/>
                          <w:szCs w:val="16"/>
                        </w:rPr>
                        <w:t xml:space="preserve"> :</w:t>
                      </w:r>
                    </w:p>
                    <w:p w14:paraId="69B7898E" w14:textId="77777777" w:rsidR="005C55AE" w:rsidRDefault="000107D0">
                      <w:pPr>
                        <w:pStyle w:val="NormalWeb"/>
                        <w:rPr>
                          <w:sz w:val="16"/>
                          <w:szCs w:val="16"/>
                        </w:rPr>
                      </w:pPr>
                      <w:r>
                        <w:rPr>
                          <w:rFonts w:ascii="Calibri" w:eastAsia="+mn-ea" w:hAnsi="Calibri" w:cs="+mn-cs"/>
                          <w:b/>
                          <w:bCs/>
                          <w:i/>
                          <w:iCs/>
                          <w:color w:val="2E75B6"/>
                          <w:kern w:val="24"/>
                          <w:sz w:val="16"/>
                          <w:szCs w:val="16"/>
                        </w:rPr>
                        <w:t>R = réaffectation(s)</w:t>
                      </w:r>
                      <w:r>
                        <w:rPr>
                          <w:rFonts w:ascii="Calibri" w:eastAsia="+mn-ea" w:hAnsi="Calibri" w:cs="+mn-cs"/>
                          <w:b/>
                          <w:bCs/>
                          <w:i/>
                          <w:iCs/>
                          <w:color w:val="2E75B6"/>
                          <w:kern w:val="24"/>
                          <w:sz w:val="16"/>
                          <w:szCs w:val="16"/>
                        </w:rPr>
                        <w:tab/>
                      </w:r>
                      <w:r>
                        <w:rPr>
                          <w:rFonts w:ascii="Calibri" w:eastAsia="+mn-ea" w:hAnsi="Calibri" w:cs="+mn-cs"/>
                          <w:b/>
                          <w:bCs/>
                          <w:i/>
                          <w:iCs/>
                          <w:color w:val="2E75B6"/>
                          <w:kern w:val="24"/>
                          <w:sz w:val="16"/>
                          <w:szCs w:val="16"/>
                        </w:rPr>
                        <w:tab/>
                      </w:r>
                    </w:p>
                    <w:p w14:paraId="4124FBDB" w14:textId="77777777" w:rsidR="005C55AE" w:rsidRDefault="000107D0">
                      <w:pPr>
                        <w:pStyle w:val="NormalWeb"/>
                        <w:tabs>
                          <w:tab w:val="left" w:pos="6645"/>
                        </w:tabs>
                        <w:rPr>
                          <w:sz w:val="16"/>
                          <w:szCs w:val="16"/>
                        </w:rPr>
                      </w:pPr>
                      <w:r>
                        <w:rPr>
                          <w:rFonts w:ascii="Calibri" w:eastAsia="+mn-ea" w:hAnsi="Calibri" w:cs="+mn-cs"/>
                          <w:b/>
                          <w:bCs/>
                          <w:i/>
                          <w:iCs/>
                          <w:color w:val="2E75B6"/>
                          <w:kern w:val="24"/>
                          <w:sz w:val="16"/>
                          <w:szCs w:val="16"/>
                        </w:rPr>
                        <w:t>RMT = remise(s) au travail</w:t>
                      </w:r>
                    </w:p>
                    <w:p w14:paraId="42DED048" w14:textId="77777777" w:rsidR="005C55AE" w:rsidRDefault="000107D0">
                      <w:pPr>
                        <w:pStyle w:val="NormalWeb"/>
                        <w:tabs>
                          <w:tab w:val="left" w:pos="6645"/>
                        </w:tabs>
                        <w:rPr>
                          <w:sz w:val="16"/>
                          <w:szCs w:val="16"/>
                        </w:rPr>
                      </w:pPr>
                      <w:r>
                        <w:rPr>
                          <w:rFonts w:ascii="Calibri" w:eastAsia="+mn-ea" w:hAnsi="Calibri" w:cs="+mn-cs"/>
                          <w:b/>
                          <w:bCs/>
                          <w:i/>
                          <w:iCs/>
                          <w:color w:val="2E75B6"/>
                          <w:kern w:val="24"/>
                          <w:sz w:val="16"/>
                          <w:szCs w:val="16"/>
                        </w:rPr>
                        <w:t>RPS = rappel(s) provisoire(s) en service</w:t>
                      </w:r>
                    </w:p>
                    <w:p w14:paraId="78E93E2F" w14:textId="77777777" w:rsidR="005C55AE" w:rsidRDefault="000107D0">
                      <w:pPr>
                        <w:pStyle w:val="NormalWeb"/>
                        <w:tabs>
                          <w:tab w:val="left" w:pos="6645"/>
                        </w:tabs>
                        <w:rPr>
                          <w:sz w:val="16"/>
                          <w:szCs w:val="16"/>
                        </w:rPr>
                      </w:pPr>
                      <w:r>
                        <w:rPr>
                          <w:rFonts w:ascii="Calibri" w:eastAsia="+mn-ea" w:hAnsi="Calibri" w:cs="+mn-cs"/>
                          <w:b/>
                          <w:bCs/>
                          <w:i/>
                          <w:iCs/>
                          <w:color w:val="2E75B6"/>
                          <w:kern w:val="24"/>
                          <w:sz w:val="16"/>
                          <w:szCs w:val="16"/>
                        </w:rPr>
                        <w:t>ENT INI = entérinement des réaffectations et remises au travail d’initiative</w:t>
                      </w:r>
                    </w:p>
                    <w:p w14:paraId="27037DB9" w14:textId="77777777" w:rsidR="005C55AE" w:rsidRDefault="000107D0">
                      <w:pPr>
                        <w:pStyle w:val="NormalWeb"/>
                        <w:tabs>
                          <w:tab w:val="left" w:pos="6645"/>
                        </w:tabs>
                        <w:rPr>
                          <w:sz w:val="16"/>
                          <w:szCs w:val="16"/>
                        </w:rPr>
                      </w:pPr>
                      <w:r>
                        <w:rPr>
                          <w:rFonts w:ascii="Calibri" w:eastAsia="+mn-ea" w:hAnsi="Calibri" w:cs="+mn-cs"/>
                          <w:b/>
                          <w:bCs/>
                          <w:i/>
                          <w:iCs/>
                          <w:color w:val="2E75B6"/>
                          <w:kern w:val="24"/>
                          <w:sz w:val="16"/>
                          <w:szCs w:val="16"/>
                        </w:rPr>
                        <w:t xml:space="preserve">R INTER = réaffectations </w:t>
                      </w:r>
                      <w:proofErr w:type="spellStart"/>
                      <w:r>
                        <w:rPr>
                          <w:rFonts w:ascii="Calibri" w:eastAsia="+mn-ea" w:hAnsi="Calibri" w:cs="+mn-cs"/>
                          <w:b/>
                          <w:bCs/>
                          <w:i/>
                          <w:iCs/>
                          <w:color w:val="2E75B6"/>
                          <w:kern w:val="24"/>
                          <w:sz w:val="16"/>
                          <w:szCs w:val="16"/>
                        </w:rPr>
                        <w:t>interréseaux</w:t>
                      </w:r>
                      <w:proofErr w:type="spellEnd"/>
                    </w:p>
                  </w:txbxContent>
                </v:textbox>
              </v:shape>
            </w:pict>
          </mc:Fallback>
        </mc:AlternateContent>
      </w:r>
    </w:p>
    <w:p w14:paraId="55FF2099" w14:textId="77777777" w:rsidR="005C55AE" w:rsidRDefault="005C55AE">
      <w:pPr>
        <w:suppressAutoHyphens w:val="0"/>
        <w:spacing w:after="160" w:line="259" w:lineRule="auto"/>
        <w:rPr>
          <w:rFonts w:ascii="Calibri" w:eastAsia="Calibri" w:hAnsi="Calibri"/>
          <w:sz w:val="22"/>
          <w:szCs w:val="22"/>
          <w:lang w:eastAsia="zh-CN" w:bidi="hi-IN"/>
        </w:rPr>
      </w:pPr>
    </w:p>
    <w:p w14:paraId="37926207" w14:textId="77777777" w:rsidR="005C55AE" w:rsidRDefault="000107D0">
      <w:pPr>
        <w:suppressAutoHyphens w:val="0"/>
        <w:spacing w:after="160" w:line="259" w:lineRule="auto"/>
        <w:rPr>
          <w:rFonts w:ascii="Arial" w:eastAsia="Songti SC" w:hAnsi="Arial" w:cs="Arial"/>
          <w:bCs/>
          <w:color w:val="2E74B5"/>
          <w:kern w:val="2"/>
          <w:sz w:val="30"/>
          <w:szCs w:val="30"/>
          <w:lang w:eastAsia="zh-CN" w:bidi="hi-IN"/>
        </w:rPr>
      </w:pPr>
      <w:r>
        <w:rPr>
          <w:rFonts w:ascii="Arial" w:eastAsia="Songti SC" w:hAnsi="Arial" w:cs="Arial"/>
          <w:bCs/>
          <w:color w:val="2E74B5"/>
          <w:kern w:val="2"/>
          <w:sz w:val="30"/>
          <w:szCs w:val="30"/>
          <w:lang w:eastAsia="zh-CN" w:bidi="hi-IN"/>
        </w:rPr>
        <w:br w:type="page"/>
      </w:r>
    </w:p>
    <w:p w14:paraId="05C77539" w14:textId="77777777" w:rsidR="005C55AE" w:rsidRDefault="000107D0">
      <w:pPr>
        <w:pStyle w:val="Annexe0Titre3"/>
        <w:numPr>
          <w:ilvl w:val="0"/>
          <w:numId w:val="146"/>
        </w:numPr>
        <w:rPr>
          <w:rFonts w:eastAsia="Calibri"/>
          <w:b w:val="0"/>
          <w:i/>
          <w:sz w:val="22"/>
          <w:szCs w:val="22"/>
          <w:lang w:val="fr-BE" w:eastAsia="en-US"/>
        </w:rPr>
      </w:pPr>
      <w:bookmarkStart w:id="12" w:name="_Toc138069478"/>
      <w:bookmarkStart w:id="13" w:name="_Ref113616257"/>
      <w:bookmarkStart w:id="14" w:name="_Ref113616340"/>
      <w:bookmarkStart w:id="15" w:name="_Ref113616404"/>
      <w:r>
        <w:rPr>
          <w:rFonts w:eastAsia="Calibri"/>
          <w:b w:val="0"/>
          <w:i/>
          <w:sz w:val="22"/>
          <w:szCs w:val="22"/>
          <w:lang w:val="fr-BE" w:eastAsia="en-US"/>
        </w:rPr>
        <w:lastRenderedPageBreak/>
        <w:t>Pour le personnel administratif de l’enseignement secondaire ordinaire et spécialisé (tous les PO)</w:t>
      </w:r>
      <w:bookmarkEnd w:id="12"/>
      <w:r>
        <w:rPr>
          <w:rFonts w:eastAsia="Calibri"/>
          <w:b w:val="0"/>
          <w:i/>
          <w:sz w:val="22"/>
          <w:szCs w:val="22"/>
          <w:lang w:val="fr-BE" w:eastAsia="en-US"/>
        </w:rPr>
        <w:t xml:space="preserve"> </w:t>
      </w:r>
    </w:p>
    <w:p w14:paraId="4FE8B48B" w14:textId="77777777" w:rsidR="005C55AE" w:rsidRDefault="000107D0">
      <w:pPr>
        <w:pStyle w:val="Annexe0Titre3"/>
        <w:numPr>
          <w:ilvl w:val="0"/>
          <w:numId w:val="0"/>
        </w:numPr>
        <w:ind w:left="720"/>
        <w:rPr>
          <w:rFonts w:eastAsia="Calibri"/>
          <w:b w:val="0"/>
          <w:i/>
          <w:sz w:val="22"/>
          <w:szCs w:val="22"/>
          <w:lang w:val="fr-BE" w:eastAsia="en-US"/>
        </w:rPr>
      </w:pPr>
      <w:bookmarkStart w:id="16" w:name="_Toc138069479"/>
      <w:proofErr w:type="gramStart"/>
      <w:r>
        <w:rPr>
          <w:rFonts w:eastAsia="Calibri"/>
          <w:i/>
          <w:sz w:val="22"/>
          <w:szCs w:val="22"/>
          <w:u w:val="single"/>
          <w:lang w:val="fr-BE" w:eastAsia="en-US"/>
        </w:rPr>
        <w:t>ou</w:t>
      </w:r>
      <w:proofErr w:type="gramEnd"/>
      <w:r>
        <w:rPr>
          <w:rFonts w:eastAsia="Calibri"/>
          <w:b w:val="0"/>
          <w:i/>
          <w:sz w:val="22"/>
          <w:szCs w:val="22"/>
          <w:lang w:val="fr-BE" w:eastAsia="en-US"/>
        </w:rPr>
        <w:t xml:space="preserve"> en cas de mise en disponibilité entre la mi-octobre et la fin de l’année scolaire</w:t>
      </w:r>
      <w:bookmarkEnd w:id="13"/>
      <w:bookmarkEnd w:id="14"/>
      <w:bookmarkEnd w:id="15"/>
      <w:bookmarkEnd w:id="16"/>
    </w:p>
    <w:p w14:paraId="2D63121D" w14:textId="77777777" w:rsidR="005C55AE" w:rsidRDefault="005C55AE">
      <w:pPr>
        <w:suppressAutoHyphens w:val="0"/>
        <w:spacing w:after="160" w:line="259" w:lineRule="auto"/>
        <w:rPr>
          <w:rFonts w:ascii="Calibri" w:eastAsia="Calibri" w:hAnsi="Calibri"/>
          <w:b/>
          <w:i/>
          <w:sz w:val="18"/>
          <w:szCs w:val="18"/>
          <w:lang w:val="fr-BE" w:eastAsia="en-US"/>
        </w:rPr>
      </w:pPr>
    </w:p>
    <w:p w14:paraId="4CBA9F4D" w14:textId="77777777" w:rsidR="005C55AE" w:rsidRDefault="005C55AE">
      <w:pPr>
        <w:suppressAutoHyphens w:val="0"/>
        <w:spacing w:after="160" w:line="259" w:lineRule="auto"/>
        <w:rPr>
          <w:rFonts w:ascii="Calibri" w:eastAsia="Calibri" w:hAnsi="Calibri"/>
          <w:b/>
          <w:i/>
          <w:sz w:val="18"/>
          <w:szCs w:val="18"/>
          <w:lang w:val="fr-BE" w:eastAsia="en-US"/>
        </w:rPr>
      </w:pPr>
    </w:p>
    <w:p w14:paraId="2E7E32BA" w14:textId="77777777" w:rsidR="005C55AE" w:rsidRDefault="005C55AE">
      <w:pPr>
        <w:suppressAutoHyphens w:val="0"/>
        <w:spacing w:after="160" w:line="259" w:lineRule="auto"/>
        <w:rPr>
          <w:rFonts w:ascii="Calibri" w:eastAsia="Calibri" w:hAnsi="Calibri"/>
          <w:b/>
          <w:i/>
          <w:sz w:val="18"/>
          <w:szCs w:val="18"/>
          <w:lang w:val="fr-BE" w:eastAsia="en-US"/>
        </w:rPr>
      </w:pPr>
    </w:p>
    <w:p w14:paraId="3A6CD6AC" w14:textId="77777777" w:rsidR="005C55AE" w:rsidRDefault="005C55AE">
      <w:pPr>
        <w:suppressAutoHyphens w:val="0"/>
        <w:spacing w:after="160" w:line="259" w:lineRule="auto"/>
        <w:rPr>
          <w:rFonts w:ascii="Calibri" w:eastAsia="Calibri" w:hAnsi="Calibri"/>
          <w:b/>
          <w:i/>
          <w:sz w:val="18"/>
          <w:szCs w:val="18"/>
          <w:lang w:val="fr-BE" w:eastAsia="en-US"/>
        </w:rPr>
      </w:pPr>
    </w:p>
    <w:p w14:paraId="7C745ACC" w14:textId="77777777" w:rsidR="005C55AE" w:rsidRDefault="000107D0">
      <w:pPr>
        <w:suppressAutoHyphens w:val="0"/>
        <w:spacing w:after="160" w:line="259" w:lineRule="auto"/>
        <w:rPr>
          <w:rFonts w:ascii="Calibri" w:eastAsia="Calibri" w:hAnsi="Calibri"/>
          <w:b/>
          <w:i/>
          <w:sz w:val="18"/>
          <w:szCs w:val="18"/>
          <w:lang w:val="fr-BE" w:eastAsia="en-US"/>
        </w:rPr>
      </w:pPr>
      <w:r>
        <w:rPr>
          <w:noProof/>
          <w:lang w:val="fr-BE" w:eastAsia="fr-BE"/>
        </w:rPr>
        <w:drawing>
          <wp:anchor distT="0" distB="0" distL="114300" distR="114300" simplePos="0" relativeHeight="251676672" behindDoc="0" locked="0" layoutInCell="1" allowOverlap="1" wp14:anchorId="0CB81D3C" wp14:editId="0E463299">
            <wp:simplePos x="0" y="0"/>
            <wp:positionH relativeFrom="page">
              <wp:align>right</wp:align>
            </wp:positionH>
            <wp:positionV relativeFrom="paragraph">
              <wp:posOffset>189548</wp:posOffset>
            </wp:positionV>
            <wp:extent cx="5759450" cy="3797935"/>
            <wp:effectExtent l="9207" t="0" r="2858" b="2857"/>
            <wp:wrapNone/>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rot="5400000">
                      <a:off x="0" y="0"/>
                      <a:ext cx="5759450" cy="3797935"/>
                    </a:xfrm>
                    <a:prstGeom prst="rect">
                      <a:avLst/>
                    </a:prstGeom>
                  </pic:spPr>
                </pic:pic>
              </a:graphicData>
            </a:graphic>
            <wp14:sizeRelH relativeFrom="page">
              <wp14:pctWidth>0</wp14:pctWidth>
            </wp14:sizeRelH>
            <wp14:sizeRelV relativeFrom="page">
              <wp14:pctHeight>0</wp14:pctHeight>
            </wp14:sizeRelV>
          </wp:anchor>
        </w:drawing>
      </w:r>
    </w:p>
    <w:p w14:paraId="16CC4DE8" w14:textId="77777777" w:rsidR="005C55AE" w:rsidRDefault="005C55AE">
      <w:pPr>
        <w:suppressAutoHyphens w:val="0"/>
        <w:spacing w:after="160" w:line="259" w:lineRule="auto"/>
        <w:rPr>
          <w:rFonts w:ascii="Calibri" w:eastAsia="Calibri" w:hAnsi="Calibri"/>
          <w:b/>
          <w:i/>
          <w:sz w:val="18"/>
          <w:szCs w:val="18"/>
          <w:lang w:val="fr-BE" w:eastAsia="en-US"/>
        </w:rPr>
      </w:pPr>
    </w:p>
    <w:p w14:paraId="36D57242" w14:textId="77777777" w:rsidR="005C55AE" w:rsidRDefault="005C55AE">
      <w:pPr>
        <w:suppressAutoHyphens w:val="0"/>
        <w:spacing w:after="160" w:line="259" w:lineRule="auto"/>
        <w:rPr>
          <w:rFonts w:ascii="Calibri" w:eastAsia="Calibri" w:hAnsi="Calibri"/>
          <w:b/>
          <w:i/>
          <w:sz w:val="18"/>
          <w:szCs w:val="18"/>
          <w:lang w:val="fr-BE" w:eastAsia="en-US"/>
        </w:rPr>
      </w:pPr>
    </w:p>
    <w:p w14:paraId="358D1190" w14:textId="77777777" w:rsidR="005C55AE" w:rsidRDefault="005C55AE">
      <w:pPr>
        <w:suppressAutoHyphens w:val="0"/>
        <w:spacing w:after="160" w:line="259" w:lineRule="auto"/>
        <w:rPr>
          <w:rFonts w:ascii="Calibri" w:eastAsia="Calibri" w:hAnsi="Calibri"/>
          <w:b/>
          <w:i/>
          <w:sz w:val="18"/>
          <w:szCs w:val="18"/>
          <w:lang w:val="fr-BE" w:eastAsia="en-US"/>
        </w:rPr>
      </w:pPr>
    </w:p>
    <w:p w14:paraId="7FE79501" w14:textId="77777777" w:rsidR="005C55AE" w:rsidRDefault="005C55AE">
      <w:pPr>
        <w:suppressAutoHyphens w:val="0"/>
        <w:spacing w:after="160" w:line="259" w:lineRule="auto"/>
        <w:rPr>
          <w:rFonts w:ascii="Calibri" w:eastAsia="Calibri" w:hAnsi="Calibri"/>
          <w:b/>
          <w:i/>
          <w:sz w:val="18"/>
          <w:szCs w:val="18"/>
          <w:lang w:val="fr-BE" w:eastAsia="en-US"/>
        </w:rPr>
      </w:pPr>
    </w:p>
    <w:p w14:paraId="724C4371" w14:textId="77777777" w:rsidR="005C55AE" w:rsidRDefault="005C55AE">
      <w:pPr>
        <w:suppressAutoHyphens w:val="0"/>
        <w:spacing w:after="160" w:line="259" w:lineRule="auto"/>
        <w:rPr>
          <w:rFonts w:ascii="Calibri" w:eastAsia="Calibri" w:hAnsi="Calibri"/>
          <w:b/>
          <w:i/>
          <w:sz w:val="18"/>
          <w:szCs w:val="18"/>
          <w:lang w:val="fr-BE" w:eastAsia="en-US"/>
        </w:rPr>
      </w:pPr>
    </w:p>
    <w:p w14:paraId="72C43E75" w14:textId="77777777" w:rsidR="005C55AE" w:rsidRDefault="005C55AE">
      <w:pPr>
        <w:suppressAutoHyphens w:val="0"/>
        <w:spacing w:after="160" w:line="259" w:lineRule="auto"/>
        <w:rPr>
          <w:rFonts w:ascii="Calibri" w:eastAsia="Calibri" w:hAnsi="Calibri"/>
          <w:b/>
          <w:i/>
          <w:sz w:val="18"/>
          <w:szCs w:val="18"/>
          <w:lang w:val="fr-BE" w:eastAsia="en-US"/>
        </w:rPr>
      </w:pPr>
    </w:p>
    <w:p w14:paraId="6D9D0ACF" w14:textId="77777777" w:rsidR="005C55AE" w:rsidRDefault="005C55AE">
      <w:pPr>
        <w:suppressAutoHyphens w:val="0"/>
        <w:spacing w:after="160" w:line="259" w:lineRule="auto"/>
        <w:rPr>
          <w:rFonts w:ascii="Calibri" w:eastAsia="Calibri" w:hAnsi="Calibri"/>
          <w:b/>
          <w:i/>
          <w:sz w:val="18"/>
          <w:szCs w:val="18"/>
          <w:lang w:val="fr-BE" w:eastAsia="en-US"/>
        </w:rPr>
      </w:pPr>
    </w:p>
    <w:p w14:paraId="3CB48E3A" w14:textId="77777777" w:rsidR="005C55AE" w:rsidRDefault="000107D0">
      <w:pPr>
        <w:suppressAutoHyphens w:val="0"/>
        <w:spacing w:after="160" w:line="259" w:lineRule="auto"/>
        <w:rPr>
          <w:rFonts w:ascii="Calibri" w:eastAsia="Calibri" w:hAnsi="Calibri"/>
          <w:b/>
          <w:i/>
          <w:sz w:val="18"/>
          <w:szCs w:val="18"/>
          <w:lang w:val="fr-BE" w:eastAsia="en-US"/>
        </w:rPr>
      </w:pPr>
      <w:r>
        <w:rPr>
          <w:rFonts w:ascii="Calibri" w:eastAsia="Calibri" w:hAnsi="Calibri"/>
          <w:i/>
          <w:noProof/>
          <w:sz w:val="22"/>
          <w:szCs w:val="22"/>
          <w:lang w:val="fr-BE" w:eastAsia="fr-BE"/>
        </w:rPr>
        <mc:AlternateContent>
          <mc:Choice Requires="wps">
            <w:drawing>
              <wp:anchor distT="0" distB="0" distL="114300" distR="114300" simplePos="0" relativeHeight="251663360" behindDoc="0" locked="0" layoutInCell="1" allowOverlap="1" wp14:anchorId="360FBE5C" wp14:editId="1506960B">
                <wp:simplePos x="0" y="0"/>
                <wp:positionH relativeFrom="column">
                  <wp:posOffset>641350</wp:posOffset>
                </wp:positionH>
                <wp:positionV relativeFrom="paragraph">
                  <wp:posOffset>11430</wp:posOffset>
                </wp:positionV>
                <wp:extent cx="1943100" cy="1200150"/>
                <wp:effectExtent l="0" t="0" r="19050" b="19050"/>
                <wp:wrapNone/>
                <wp:docPr id="45" name="ZoneTexte 4"/>
                <wp:cNvGraphicFramePr/>
                <a:graphic xmlns:a="http://schemas.openxmlformats.org/drawingml/2006/main">
                  <a:graphicData uri="http://schemas.microsoft.com/office/word/2010/wordprocessingShape">
                    <wps:wsp>
                      <wps:cNvSpPr txBox="1"/>
                      <wps:spPr>
                        <a:xfrm>
                          <a:off x="0" y="0"/>
                          <a:ext cx="1943100" cy="1200150"/>
                        </a:xfrm>
                        <a:prstGeom prst="rect">
                          <a:avLst/>
                        </a:prstGeom>
                        <a:noFill/>
                        <a:ln>
                          <a:solidFill>
                            <a:srgbClr val="0070C0"/>
                          </a:solidFill>
                        </a:ln>
                      </wps:spPr>
                      <wps:txbx>
                        <w:txbxContent>
                          <w:p w14:paraId="7317D2E5" w14:textId="77777777" w:rsidR="005C55AE" w:rsidRDefault="000107D0">
                            <w:pPr>
                              <w:pStyle w:val="NormalWeb"/>
                              <w:rPr>
                                <w:sz w:val="14"/>
                                <w:szCs w:val="14"/>
                              </w:rPr>
                            </w:pPr>
                            <w:r>
                              <w:rPr>
                                <w:rFonts w:ascii="Calibri" w:eastAsia="+mn-ea" w:hAnsi="Calibri" w:cs="+mn-cs"/>
                                <w:b/>
                                <w:bCs/>
                                <w:i/>
                                <w:iCs/>
                                <w:color w:val="2E75B6"/>
                                <w:kern w:val="24"/>
                                <w:sz w:val="16"/>
                                <w:szCs w:val="16"/>
                                <w:u w:val="single"/>
                              </w:rPr>
                              <w:t>Légende</w:t>
                            </w:r>
                            <w:r>
                              <w:rPr>
                                <w:rFonts w:ascii="Calibri" w:eastAsia="+mn-ea" w:hAnsi="Calibri" w:cs="+mn-cs"/>
                                <w:b/>
                                <w:bCs/>
                                <w:i/>
                                <w:iCs/>
                                <w:color w:val="2E75B6"/>
                                <w:kern w:val="24"/>
                                <w:sz w:val="16"/>
                                <w:szCs w:val="16"/>
                              </w:rPr>
                              <w:t xml:space="preserve"> :</w:t>
                            </w:r>
                          </w:p>
                          <w:p w14:paraId="740298D8" w14:textId="77777777" w:rsidR="005C55AE" w:rsidRDefault="000107D0">
                            <w:pPr>
                              <w:pStyle w:val="NormalWeb"/>
                              <w:rPr>
                                <w:sz w:val="16"/>
                                <w:szCs w:val="16"/>
                              </w:rPr>
                            </w:pPr>
                            <w:r>
                              <w:rPr>
                                <w:rFonts w:ascii="Calibri" w:eastAsia="+mn-ea" w:hAnsi="Calibri" w:cs="+mn-cs"/>
                                <w:b/>
                                <w:bCs/>
                                <w:i/>
                                <w:iCs/>
                                <w:color w:val="2E75B6"/>
                                <w:kern w:val="24"/>
                                <w:sz w:val="16"/>
                                <w:szCs w:val="16"/>
                              </w:rPr>
                              <w:t>R = réaffectation(s)</w:t>
                            </w:r>
                            <w:r>
                              <w:rPr>
                                <w:rFonts w:ascii="Calibri" w:eastAsia="+mn-ea" w:hAnsi="Calibri" w:cs="+mn-cs"/>
                                <w:b/>
                                <w:bCs/>
                                <w:i/>
                                <w:iCs/>
                                <w:color w:val="2E75B6"/>
                                <w:kern w:val="24"/>
                                <w:sz w:val="16"/>
                                <w:szCs w:val="16"/>
                              </w:rPr>
                              <w:tab/>
                            </w:r>
                            <w:r>
                              <w:rPr>
                                <w:rFonts w:ascii="Calibri" w:eastAsia="+mn-ea" w:hAnsi="Calibri" w:cs="+mn-cs"/>
                                <w:b/>
                                <w:bCs/>
                                <w:i/>
                                <w:iCs/>
                                <w:color w:val="2E75B6"/>
                                <w:kern w:val="24"/>
                                <w:sz w:val="16"/>
                                <w:szCs w:val="16"/>
                              </w:rPr>
                              <w:tab/>
                            </w:r>
                          </w:p>
                          <w:p w14:paraId="22AE87D6" w14:textId="77777777" w:rsidR="005C55AE" w:rsidRDefault="000107D0">
                            <w:pPr>
                              <w:pStyle w:val="NormalWeb"/>
                              <w:tabs>
                                <w:tab w:val="left" w:pos="6645"/>
                              </w:tabs>
                              <w:rPr>
                                <w:sz w:val="16"/>
                                <w:szCs w:val="16"/>
                              </w:rPr>
                            </w:pPr>
                            <w:r>
                              <w:rPr>
                                <w:rFonts w:ascii="Calibri" w:eastAsia="+mn-ea" w:hAnsi="Calibri" w:cs="+mn-cs"/>
                                <w:b/>
                                <w:bCs/>
                                <w:i/>
                                <w:iCs/>
                                <w:color w:val="2E75B6"/>
                                <w:kern w:val="24"/>
                                <w:sz w:val="16"/>
                                <w:szCs w:val="16"/>
                              </w:rPr>
                              <w:t>RMT = remise(s) au travail</w:t>
                            </w:r>
                          </w:p>
                          <w:p w14:paraId="1C9DEFD7" w14:textId="77777777" w:rsidR="005C55AE" w:rsidRDefault="005C55AE">
                            <w:pPr>
                              <w:pStyle w:val="NormalWeb"/>
                              <w:tabs>
                                <w:tab w:val="left" w:pos="6645"/>
                              </w:tabs>
                              <w:rPr>
                                <w:sz w:val="16"/>
                                <w:szCs w:val="16"/>
                              </w:rPr>
                            </w:pPr>
                          </w:p>
                        </w:txbxContent>
                      </wps:txbx>
                      <wps:bodyPr wrap="square">
                        <a:spAutoFit/>
                      </wps:bodyPr>
                    </wps:wsp>
                  </a:graphicData>
                </a:graphic>
                <wp14:sizeRelH relativeFrom="margin">
                  <wp14:pctWidth>0</wp14:pctWidth>
                </wp14:sizeRelH>
                <wp14:sizeRelV relativeFrom="margin">
                  <wp14:pctHeight>0</wp14:pctHeight>
                </wp14:sizeRelV>
              </wp:anchor>
            </w:drawing>
          </mc:Choice>
          <mc:Fallback>
            <w:pict>
              <v:shape w14:anchorId="360FBE5C" id="_x0000_s1028" type="#_x0000_t202" style="position:absolute;margin-left:50.5pt;margin-top:.9pt;width:153pt;height:9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" filled="f" strokecolor="#0070c0">
                <v:textbox style="mso-fit-shape-to-text:t">
                  <w:txbxContent>
                    <w:p w14:paraId="7317D2E5" w14:textId="77777777" w:rsidR="005C55AE" w:rsidRDefault="000107D0">
                      <w:pPr>
                        <w:pStyle w:val="NormalWeb"/>
                        <w:rPr>
                          <w:sz w:val="14"/>
                          <w:szCs w:val="14"/>
                        </w:rPr>
                      </w:pPr>
                      <w:r>
                        <w:rPr>
                          <w:rFonts w:ascii="Calibri" w:eastAsia="+mn-ea" w:hAnsi="Calibri" w:cs="+mn-cs"/>
                          <w:b/>
                          <w:bCs/>
                          <w:i/>
                          <w:iCs/>
                          <w:color w:val="2E75B6"/>
                          <w:kern w:val="24"/>
                          <w:sz w:val="16"/>
                          <w:szCs w:val="16"/>
                          <w:u w:val="single"/>
                        </w:rPr>
                        <w:t>Légende</w:t>
                      </w:r>
                      <w:r>
                        <w:rPr>
                          <w:rFonts w:ascii="Calibri" w:eastAsia="+mn-ea" w:hAnsi="Calibri" w:cs="+mn-cs"/>
                          <w:b/>
                          <w:bCs/>
                          <w:i/>
                          <w:iCs/>
                          <w:color w:val="2E75B6"/>
                          <w:kern w:val="24"/>
                          <w:sz w:val="16"/>
                          <w:szCs w:val="16"/>
                        </w:rPr>
                        <w:t xml:space="preserve"> :</w:t>
                      </w:r>
                    </w:p>
                    <w:p w14:paraId="740298D8" w14:textId="77777777" w:rsidR="005C55AE" w:rsidRDefault="000107D0">
                      <w:pPr>
                        <w:pStyle w:val="NormalWeb"/>
                        <w:rPr>
                          <w:sz w:val="16"/>
                          <w:szCs w:val="16"/>
                        </w:rPr>
                      </w:pPr>
                      <w:r>
                        <w:rPr>
                          <w:rFonts w:ascii="Calibri" w:eastAsia="+mn-ea" w:hAnsi="Calibri" w:cs="+mn-cs"/>
                          <w:b/>
                          <w:bCs/>
                          <w:i/>
                          <w:iCs/>
                          <w:color w:val="2E75B6"/>
                          <w:kern w:val="24"/>
                          <w:sz w:val="16"/>
                          <w:szCs w:val="16"/>
                        </w:rPr>
                        <w:t>R = réaffectation(s)</w:t>
                      </w:r>
                      <w:r>
                        <w:rPr>
                          <w:rFonts w:ascii="Calibri" w:eastAsia="+mn-ea" w:hAnsi="Calibri" w:cs="+mn-cs"/>
                          <w:b/>
                          <w:bCs/>
                          <w:i/>
                          <w:iCs/>
                          <w:color w:val="2E75B6"/>
                          <w:kern w:val="24"/>
                          <w:sz w:val="16"/>
                          <w:szCs w:val="16"/>
                        </w:rPr>
                        <w:tab/>
                      </w:r>
                      <w:r>
                        <w:rPr>
                          <w:rFonts w:ascii="Calibri" w:eastAsia="+mn-ea" w:hAnsi="Calibri" w:cs="+mn-cs"/>
                          <w:b/>
                          <w:bCs/>
                          <w:i/>
                          <w:iCs/>
                          <w:color w:val="2E75B6"/>
                          <w:kern w:val="24"/>
                          <w:sz w:val="16"/>
                          <w:szCs w:val="16"/>
                        </w:rPr>
                        <w:tab/>
                      </w:r>
                    </w:p>
                    <w:p w14:paraId="22AE87D6" w14:textId="77777777" w:rsidR="005C55AE" w:rsidRDefault="000107D0">
                      <w:pPr>
                        <w:pStyle w:val="NormalWeb"/>
                        <w:tabs>
                          <w:tab w:val="left" w:pos="6645"/>
                        </w:tabs>
                        <w:rPr>
                          <w:sz w:val="16"/>
                          <w:szCs w:val="16"/>
                        </w:rPr>
                      </w:pPr>
                      <w:r>
                        <w:rPr>
                          <w:rFonts w:ascii="Calibri" w:eastAsia="+mn-ea" w:hAnsi="Calibri" w:cs="+mn-cs"/>
                          <w:b/>
                          <w:bCs/>
                          <w:i/>
                          <w:iCs/>
                          <w:color w:val="2E75B6"/>
                          <w:kern w:val="24"/>
                          <w:sz w:val="16"/>
                          <w:szCs w:val="16"/>
                        </w:rPr>
                        <w:t>RMT = remise(s) au travail</w:t>
                      </w:r>
                    </w:p>
                    <w:p w14:paraId="1C9DEFD7" w14:textId="77777777" w:rsidR="005C55AE" w:rsidRDefault="005C55AE">
                      <w:pPr>
                        <w:pStyle w:val="NormalWeb"/>
                        <w:tabs>
                          <w:tab w:val="left" w:pos="6645"/>
                        </w:tabs>
                        <w:rPr>
                          <w:sz w:val="16"/>
                          <w:szCs w:val="16"/>
                        </w:rPr>
                      </w:pPr>
                    </w:p>
                  </w:txbxContent>
                </v:textbox>
              </v:shape>
            </w:pict>
          </mc:Fallback>
        </mc:AlternateContent>
      </w:r>
    </w:p>
    <w:p w14:paraId="75C1179E" w14:textId="77777777" w:rsidR="005C55AE" w:rsidRDefault="005C55AE">
      <w:pPr>
        <w:suppressAutoHyphens w:val="0"/>
        <w:spacing w:after="160" w:line="259" w:lineRule="auto"/>
        <w:rPr>
          <w:rFonts w:ascii="Calibri" w:eastAsia="Calibri" w:hAnsi="Calibri"/>
          <w:b/>
          <w:i/>
          <w:sz w:val="18"/>
          <w:szCs w:val="18"/>
          <w:lang w:val="fr-BE" w:eastAsia="en-US"/>
        </w:rPr>
      </w:pPr>
    </w:p>
    <w:p w14:paraId="0BB3EC5B" w14:textId="77777777" w:rsidR="005C55AE" w:rsidRDefault="005C55AE">
      <w:pPr>
        <w:suppressAutoHyphens w:val="0"/>
        <w:spacing w:after="160" w:line="259" w:lineRule="auto"/>
        <w:rPr>
          <w:rFonts w:ascii="Calibri" w:eastAsia="Calibri" w:hAnsi="Calibri"/>
          <w:b/>
          <w:i/>
          <w:sz w:val="18"/>
          <w:szCs w:val="18"/>
          <w:lang w:val="fr-BE" w:eastAsia="en-US"/>
        </w:rPr>
      </w:pPr>
    </w:p>
    <w:p w14:paraId="107F1E87" w14:textId="77777777" w:rsidR="005C55AE" w:rsidRDefault="005C55AE">
      <w:pPr>
        <w:suppressAutoHyphens w:val="0"/>
        <w:spacing w:after="160" w:line="259" w:lineRule="auto"/>
        <w:rPr>
          <w:rFonts w:ascii="Calibri" w:eastAsia="Calibri" w:hAnsi="Calibri"/>
          <w:b/>
          <w:i/>
          <w:sz w:val="18"/>
          <w:szCs w:val="18"/>
          <w:lang w:val="fr-BE" w:eastAsia="en-US"/>
        </w:rPr>
      </w:pPr>
    </w:p>
    <w:p w14:paraId="77C2CEBF" w14:textId="77777777" w:rsidR="005C55AE" w:rsidRDefault="005C55AE">
      <w:pPr>
        <w:suppressAutoHyphens w:val="0"/>
        <w:spacing w:after="160" w:line="259" w:lineRule="auto"/>
        <w:rPr>
          <w:rFonts w:ascii="Calibri" w:eastAsia="Calibri" w:hAnsi="Calibri"/>
          <w:b/>
          <w:i/>
          <w:sz w:val="18"/>
          <w:szCs w:val="18"/>
          <w:lang w:val="fr-BE" w:eastAsia="en-US"/>
        </w:rPr>
      </w:pPr>
    </w:p>
    <w:p w14:paraId="07826DF3" w14:textId="77777777" w:rsidR="005C55AE" w:rsidRDefault="005C55AE">
      <w:pPr>
        <w:suppressAutoHyphens w:val="0"/>
        <w:spacing w:after="160" w:line="259" w:lineRule="auto"/>
        <w:rPr>
          <w:rFonts w:ascii="Calibri" w:eastAsia="Calibri" w:hAnsi="Calibri"/>
          <w:b/>
          <w:i/>
          <w:sz w:val="18"/>
          <w:szCs w:val="18"/>
          <w:lang w:val="fr-BE" w:eastAsia="en-US"/>
        </w:rPr>
      </w:pPr>
    </w:p>
    <w:p w14:paraId="31C0C0CB" w14:textId="77777777" w:rsidR="005C55AE" w:rsidRDefault="005C55AE">
      <w:pPr>
        <w:suppressAutoHyphens w:val="0"/>
        <w:spacing w:after="160" w:line="259" w:lineRule="auto"/>
        <w:rPr>
          <w:rFonts w:ascii="Calibri" w:eastAsia="Calibri" w:hAnsi="Calibri"/>
          <w:b/>
          <w:i/>
          <w:sz w:val="18"/>
          <w:szCs w:val="18"/>
          <w:lang w:val="fr-BE" w:eastAsia="en-US"/>
        </w:rPr>
      </w:pPr>
    </w:p>
    <w:p w14:paraId="4AB10A75" w14:textId="77777777" w:rsidR="005C55AE" w:rsidRDefault="005C55AE">
      <w:pPr>
        <w:suppressAutoHyphens w:val="0"/>
        <w:spacing w:after="160" w:line="259" w:lineRule="auto"/>
        <w:rPr>
          <w:rFonts w:ascii="Calibri" w:eastAsia="Calibri" w:hAnsi="Calibri"/>
          <w:b/>
          <w:i/>
          <w:sz w:val="18"/>
          <w:szCs w:val="18"/>
          <w:lang w:val="fr-BE" w:eastAsia="en-US"/>
        </w:rPr>
      </w:pPr>
    </w:p>
    <w:p w14:paraId="04EAF4C3" w14:textId="77777777" w:rsidR="005C55AE" w:rsidRDefault="005C55AE">
      <w:pPr>
        <w:suppressAutoHyphens w:val="0"/>
        <w:spacing w:after="160" w:line="259" w:lineRule="auto"/>
        <w:rPr>
          <w:rFonts w:ascii="Calibri" w:eastAsia="Calibri" w:hAnsi="Calibri"/>
          <w:b/>
          <w:i/>
          <w:sz w:val="18"/>
          <w:szCs w:val="18"/>
          <w:lang w:val="fr-BE" w:eastAsia="en-US"/>
        </w:rPr>
      </w:pPr>
    </w:p>
    <w:p w14:paraId="44BC908A" w14:textId="77777777" w:rsidR="005C55AE" w:rsidRDefault="005C55AE">
      <w:pPr>
        <w:suppressAutoHyphens w:val="0"/>
        <w:spacing w:after="160" w:line="259" w:lineRule="auto"/>
        <w:rPr>
          <w:rFonts w:ascii="Calibri" w:eastAsia="Calibri" w:hAnsi="Calibri"/>
          <w:b/>
          <w:i/>
          <w:sz w:val="18"/>
          <w:szCs w:val="18"/>
          <w:lang w:val="fr-BE" w:eastAsia="en-US"/>
        </w:rPr>
      </w:pPr>
    </w:p>
    <w:p w14:paraId="1101E4B6" w14:textId="77777777" w:rsidR="005C55AE" w:rsidRDefault="005C55AE">
      <w:pPr>
        <w:suppressAutoHyphens w:val="0"/>
        <w:spacing w:after="160" w:line="259" w:lineRule="auto"/>
        <w:rPr>
          <w:rFonts w:ascii="Calibri" w:eastAsia="Calibri" w:hAnsi="Calibri"/>
          <w:b/>
          <w:i/>
          <w:sz w:val="18"/>
          <w:szCs w:val="18"/>
          <w:lang w:val="fr-BE" w:eastAsia="en-US"/>
        </w:rPr>
      </w:pPr>
    </w:p>
    <w:p w14:paraId="10AFE726" w14:textId="77777777" w:rsidR="005C55AE" w:rsidRDefault="005C55AE">
      <w:pPr>
        <w:suppressAutoHyphens w:val="0"/>
        <w:spacing w:after="160" w:line="259" w:lineRule="auto"/>
        <w:rPr>
          <w:rFonts w:ascii="Calibri" w:eastAsia="Calibri" w:hAnsi="Calibri"/>
          <w:b/>
          <w:i/>
          <w:sz w:val="18"/>
          <w:szCs w:val="18"/>
          <w:lang w:val="fr-BE" w:eastAsia="en-US"/>
        </w:rPr>
      </w:pPr>
    </w:p>
    <w:p w14:paraId="474345CA" w14:textId="77777777" w:rsidR="005C55AE" w:rsidRDefault="005C55AE">
      <w:pPr>
        <w:suppressAutoHyphens w:val="0"/>
        <w:spacing w:after="160" w:line="259" w:lineRule="auto"/>
        <w:rPr>
          <w:rFonts w:ascii="Calibri" w:eastAsia="Calibri" w:hAnsi="Calibri"/>
          <w:b/>
          <w:i/>
          <w:sz w:val="18"/>
          <w:szCs w:val="18"/>
          <w:lang w:val="fr-BE" w:eastAsia="en-US"/>
        </w:rPr>
      </w:pPr>
    </w:p>
    <w:p w14:paraId="7AD93DEE" w14:textId="77777777" w:rsidR="005C55AE" w:rsidRDefault="005C55AE">
      <w:pPr>
        <w:suppressAutoHyphens w:val="0"/>
        <w:spacing w:after="160" w:line="259" w:lineRule="auto"/>
        <w:rPr>
          <w:rFonts w:ascii="Calibri" w:eastAsia="Calibri" w:hAnsi="Calibri"/>
          <w:b/>
          <w:i/>
          <w:sz w:val="18"/>
          <w:szCs w:val="18"/>
          <w:lang w:val="fr-BE" w:eastAsia="en-US"/>
        </w:rPr>
      </w:pPr>
    </w:p>
    <w:p w14:paraId="7B29D4B5" w14:textId="77777777" w:rsidR="005C55AE" w:rsidRDefault="005C55AE">
      <w:pPr>
        <w:suppressAutoHyphens w:val="0"/>
        <w:spacing w:after="160" w:line="259" w:lineRule="auto"/>
        <w:rPr>
          <w:rFonts w:ascii="Calibri" w:eastAsia="Calibri" w:hAnsi="Calibri"/>
          <w:b/>
          <w:i/>
          <w:sz w:val="18"/>
          <w:szCs w:val="18"/>
          <w:lang w:val="fr-BE" w:eastAsia="en-US"/>
        </w:rPr>
      </w:pPr>
    </w:p>
    <w:p w14:paraId="0ED230B3" w14:textId="77777777" w:rsidR="005C55AE" w:rsidRDefault="005C55AE">
      <w:pPr>
        <w:suppressAutoHyphens w:val="0"/>
        <w:spacing w:after="160" w:line="259" w:lineRule="auto"/>
        <w:rPr>
          <w:rFonts w:ascii="Calibri" w:eastAsia="Calibri" w:hAnsi="Calibri"/>
          <w:b/>
          <w:i/>
          <w:sz w:val="18"/>
          <w:szCs w:val="18"/>
          <w:lang w:val="fr-BE" w:eastAsia="en-US"/>
        </w:rPr>
      </w:pPr>
    </w:p>
    <w:p w14:paraId="30A2E9C4" w14:textId="77777777" w:rsidR="005C55AE" w:rsidRDefault="005C55AE">
      <w:pPr>
        <w:suppressAutoHyphens w:val="0"/>
        <w:spacing w:after="160" w:line="259" w:lineRule="auto"/>
        <w:rPr>
          <w:rFonts w:ascii="Calibri" w:eastAsia="Calibri" w:hAnsi="Calibri"/>
          <w:b/>
          <w:i/>
          <w:sz w:val="18"/>
          <w:szCs w:val="18"/>
          <w:lang w:val="fr-BE" w:eastAsia="en-US"/>
        </w:rPr>
      </w:pPr>
    </w:p>
    <w:p w14:paraId="74EEDA85" w14:textId="77777777" w:rsidR="005C55AE" w:rsidRDefault="005C55AE">
      <w:pPr>
        <w:suppressAutoHyphens w:val="0"/>
        <w:spacing w:after="160" w:line="259" w:lineRule="auto"/>
        <w:rPr>
          <w:rFonts w:ascii="Calibri" w:eastAsia="Calibri" w:hAnsi="Calibri"/>
          <w:b/>
          <w:i/>
          <w:sz w:val="18"/>
          <w:szCs w:val="18"/>
          <w:lang w:val="fr-BE" w:eastAsia="en-US"/>
        </w:rPr>
      </w:pPr>
    </w:p>
    <w:p w14:paraId="0A4203C0" w14:textId="77777777" w:rsidR="005C55AE" w:rsidRDefault="005C55AE">
      <w:pPr>
        <w:suppressAutoHyphens w:val="0"/>
        <w:spacing w:after="160" w:line="259" w:lineRule="auto"/>
        <w:rPr>
          <w:rFonts w:ascii="Calibri" w:eastAsia="Calibri" w:hAnsi="Calibri"/>
          <w:b/>
          <w:i/>
          <w:sz w:val="18"/>
          <w:szCs w:val="18"/>
          <w:lang w:val="fr-BE" w:eastAsia="en-US"/>
        </w:rPr>
      </w:pPr>
    </w:p>
    <w:p w14:paraId="219691BA" w14:textId="77777777" w:rsidR="005C55AE" w:rsidRDefault="005C55AE">
      <w:pPr>
        <w:suppressAutoHyphens w:val="0"/>
        <w:spacing w:after="160" w:line="259" w:lineRule="auto"/>
        <w:rPr>
          <w:rFonts w:ascii="Calibri" w:eastAsia="Calibri" w:hAnsi="Calibri"/>
          <w:b/>
          <w:i/>
          <w:sz w:val="18"/>
          <w:szCs w:val="18"/>
          <w:lang w:val="fr-BE" w:eastAsia="en-US"/>
        </w:rPr>
      </w:pPr>
    </w:p>
    <w:p w14:paraId="28615028" w14:textId="77777777" w:rsidR="005C55AE" w:rsidRDefault="005C55AE">
      <w:pPr>
        <w:suppressAutoHyphens w:val="0"/>
        <w:spacing w:after="160" w:line="259" w:lineRule="auto"/>
        <w:rPr>
          <w:rFonts w:ascii="Calibri" w:eastAsia="Calibri" w:hAnsi="Calibri"/>
          <w:b/>
          <w:i/>
          <w:sz w:val="18"/>
          <w:szCs w:val="18"/>
          <w:lang w:val="fr-BE" w:eastAsia="en-US"/>
        </w:rPr>
      </w:pPr>
    </w:p>
    <w:p w14:paraId="384CE23A" w14:textId="77777777" w:rsidR="005C55AE" w:rsidRDefault="005C55AE">
      <w:pPr>
        <w:suppressAutoHyphens w:val="0"/>
        <w:spacing w:after="160" w:line="259" w:lineRule="auto"/>
        <w:rPr>
          <w:rFonts w:ascii="Calibri" w:eastAsia="Calibri" w:hAnsi="Calibri"/>
          <w:b/>
          <w:i/>
          <w:sz w:val="18"/>
          <w:szCs w:val="18"/>
          <w:lang w:val="fr-BE" w:eastAsia="en-US"/>
        </w:rPr>
      </w:pPr>
    </w:p>
    <w:p w14:paraId="788FA0C9" w14:textId="77777777" w:rsidR="005C55AE" w:rsidRDefault="005C55AE">
      <w:pPr>
        <w:suppressAutoHyphens w:val="0"/>
        <w:spacing w:after="160" w:line="259" w:lineRule="auto"/>
        <w:rPr>
          <w:rFonts w:ascii="Calibri" w:eastAsia="Calibri" w:hAnsi="Calibri"/>
          <w:b/>
          <w:i/>
          <w:sz w:val="18"/>
          <w:szCs w:val="18"/>
          <w:lang w:val="fr-BE" w:eastAsia="en-US"/>
        </w:rPr>
      </w:pPr>
    </w:p>
    <w:p w14:paraId="3918376E" w14:textId="77777777" w:rsidR="005C55AE" w:rsidRDefault="00907A50">
      <w:pPr>
        <w:tabs>
          <w:tab w:val="left" w:pos="7665"/>
          <w:tab w:val="right" w:pos="10772"/>
        </w:tabs>
        <w:suppressAutoHyphens w:val="0"/>
        <w:jc w:val="right"/>
        <w:rPr>
          <w:rFonts w:ascii="Calibri" w:hAnsi="Calibri" w:cs="Calibri"/>
          <w:b/>
          <w:bCs/>
          <w:i/>
          <w:iCs/>
          <w:sz w:val="22"/>
        </w:rPr>
      </w:pPr>
      <w:hyperlink w:anchor="TableMatière_Toc113612167" w:history="1">
        <w:r w:rsidR="000107D0">
          <w:rPr>
            <w:rStyle w:val="Lienhypertexte"/>
            <w:rFonts w:ascii="Calibri" w:hAnsi="Calibri" w:cs="Calibri"/>
            <w:i/>
            <w:sz w:val="22"/>
            <w:szCs w:val="22"/>
          </w:rPr>
          <w:t>Retour à la table des matières</w:t>
        </w:r>
      </w:hyperlink>
      <w:r w:rsidR="000107D0">
        <w:rPr>
          <w:rFonts w:ascii="Calibri" w:hAnsi="Calibri" w:cs="Calibri"/>
          <w:b/>
          <w:bCs/>
          <w:i/>
          <w:iCs/>
          <w:sz w:val="22"/>
        </w:rPr>
        <w:br w:type="page"/>
      </w:r>
    </w:p>
    <w:p w14:paraId="71134CE7" w14:textId="77777777" w:rsidR="005C55AE" w:rsidRDefault="000107D0">
      <w:pPr>
        <w:pStyle w:val="Annexe0Titre2"/>
      </w:pPr>
      <w:bookmarkStart w:id="17" w:name="_Toc138069480"/>
      <w:r>
        <w:lastRenderedPageBreak/>
        <w:t>Informations utiles au remplissage, à la transmission des fichiers et aux développements futurs du processus</w:t>
      </w:r>
      <w:bookmarkEnd w:id="17"/>
    </w:p>
    <w:p w14:paraId="0C7A20DF" w14:textId="77777777" w:rsidR="005C55AE" w:rsidRDefault="005C55AE">
      <w:pPr>
        <w:suppressAutoHyphens w:val="0"/>
      </w:pPr>
    </w:p>
    <w:tbl>
      <w:tblPr>
        <w:tblStyle w:val="Grilledutableau"/>
        <w:tblW w:w="0" w:type="auto"/>
        <w:tblLook w:val="04A0" w:firstRow="1" w:lastRow="0" w:firstColumn="1" w:lastColumn="0" w:noHBand="0" w:noVBand="1"/>
      </w:tblPr>
      <w:tblGrid>
        <w:gridCol w:w="9628"/>
      </w:tblGrid>
      <w:tr w:rsidR="005C55AE" w14:paraId="3D239B47" w14:textId="77777777">
        <w:trPr>
          <w:trHeight w:val="1485"/>
        </w:trPr>
        <w:tc>
          <w:tcPr>
            <w:tcW w:w="9628" w:type="dxa"/>
          </w:tcPr>
          <w:p w14:paraId="444BD4AB" w14:textId="77777777" w:rsidR="005C55AE" w:rsidRDefault="000107D0">
            <w:pPr>
              <w:rPr>
                <w:rFonts w:ascii="Calibri" w:hAnsi="Calibri" w:cs="Calibri"/>
                <w:sz w:val="22"/>
                <w:szCs w:val="22"/>
              </w:rPr>
            </w:pPr>
            <w:r>
              <w:rPr>
                <w:noProof/>
                <w:lang w:val="fr-BE" w:eastAsia="fr-BE"/>
              </w:rPr>
              <w:drawing>
                <wp:inline distT="0" distB="0" distL="0" distR="0" wp14:anchorId="38B6F239" wp14:editId="5D774075">
                  <wp:extent cx="453224" cy="453224"/>
                  <wp:effectExtent l="0" t="0" r="4445" b="4445"/>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23" cstate="print">
                            <a:extLst>
                              <a:ext uri="{28A0092B-C50C-407E-A947-70E740481C1C}">
                                <a14:useLocalDpi xmlns:a14="http://schemas.microsoft.com/office/drawing/2010/main" val="0"/>
                              </a:ext>
                            </a:extLst>
                          </a:blip>
                          <a:stretch>
                            <a:fillRect/>
                          </a:stretch>
                        </pic:blipFill>
                        <pic:spPr>
                          <a:xfrm>
                            <a:off x="0" y="0"/>
                            <a:ext cx="473895" cy="473895"/>
                          </a:xfrm>
                          <a:prstGeom prst="rect">
                            <a:avLst/>
                          </a:prstGeom>
                        </pic:spPr>
                      </pic:pic>
                    </a:graphicData>
                  </a:graphic>
                </wp:inline>
              </w:drawing>
            </w:r>
          </w:p>
          <w:p w14:paraId="2C2A6CCE" w14:textId="77777777" w:rsidR="005C55AE" w:rsidRDefault="000107D0">
            <w:pPr>
              <w:rPr>
                <w:rFonts w:ascii="Calibri" w:hAnsi="Calibri" w:cs="Calibri"/>
                <w:sz w:val="22"/>
                <w:szCs w:val="22"/>
              </w:rPr>
            </w:pPr>
            <w:r>
              <w:rPr>
                <w:rFonts w:ascii="Calibri" w:hAnsi="Calibri" w:cs="Calibri"/>
                <w:sz w:val="22"/>
                <w:szCs w:val="22"/>
              </w:rPr>
              <w:t>Pour aider les pouvoirs organisateurs ou les établissements à remplir les données dans les fichiers DISPO et EV, les annexes suivantes seront utiles :</w:t>
            </w:r>
          </w:p>
          <w:p w14:paraId="729CD5A7" w14:textId="062F1031" w:rsidR="005C55AE" w:rsidRDefault="000107D0">
            <w:pPr>
              <w:pStyle w:val="Paragraphedeliste"/>
              <w:numPr>
                <w:ilvl w:val="0"/>
                <w:numId w:val="53"/>
              </w:numPr>
              <w:rPr>
                <w:rFonts w:ascii="Calibri" w:hAnsi="Calibri" w:cs="Calibri"/>
                <w:sz w:val="22"/>
                <w:szCs w:val="22"/>
              </w:rPr>
            </w:pPr>
            <w:proofErr w:type="gramStart"/>
            <w:r>
              <w:rPr>
                <w:rFonts w:ascii="Calibri" w:hAnsi="Calibri" w:cs="Calibri"/>
                <w:sz w:val="22"/>
                <w:szCs w:val="22"/>
              </w:rPr>
              <w:t>l’annexe</w:t>
            </w:r>
            <w:proofErr w:type="gramEnd"/>
            <w:r>
              <w:rPr>
                <w:rFonts w:ascii="Calibri" w:hAnsi="Calibri" w:cs="Calibri"/>
                <w:sz w:val="22"/>
                <w:szCs w:val="22"/>
              </w:rPr>
              <w:t xml:space="preserve"> 2 « INFO SEC LIBRE» ;</w:t>
            </w:r>
          </w:p>
          <w:p w14:paraId="05BD5810" w14:textId="77777777" w:rsidR="005C55AE" w:rsidRDefault="000107D0">
            <w:pPr>
              <w:pStyle w:val="Paragraphedeliste"/>
              <w:numPr>
                <w:ilvl w:val="1"/>
                <w:numId w:val="53"/>
              </w:numPr>
              <w:rPr>
                <w:rFonts w:ascii="Calibri" w:hAnsi="Calibri" w:cs="Calibri"/>
                <w:sz w:val="22"/>
                <w:szCs w:val="22"/>
              </w:rPr>
            </w:pPr>
            <w:proofErr w:type="gramStart"/>
            <w:r>
              <w:rPr>
                <w:rFonts w:ascii="Calibri" w:hAnsi="Calibri" w:cs="Calibri"/>
                <w:sz w:val="22"/>
                <w:szCs w:val="22"/>
              </w:rPr>
              <w:t>la</w:t>
            </w:r>
            <w:proofErr w:type="gramEnd"/>
            <w:r>
              <w:rPr>
                <w:rFonts w:ascii="Calibri" w:hAnsi="Calibri" w:cs="Calibri"/>
                <w:sz w:val="22"/>
                <w:szCs w:val="22"/>
              </w:rPr>
              <w:t xml:space="preserve"> liste des PO et établissements ;</w:t>
            </w:r>
          </w:p>
          <w:p w14:paraId="4BE822F9" w14:textId="77777777" w:rsidR="005C55AE" w:rsidRDefault="000107D0">
            <w:pPr>
              <w:pStyle w:val="Paragraphedeliste"/>
              <w:numPr>
                <w:ilvl w:val="1"/>
                <w:numId w:val="53"/>
              </w:numPr>
              <w:rPr>
                <w:rFonts w:ascii="Calibri" w:hAnsi="Calibri" w:cs="Calibri"/>
                <w:sz w:val="22"/>
                <w:szCs w:val="22"/>
              </w:rPr>
            </w:pPr>
            <w:proofErr w:type="gramStart"/>
            <w:r>
              <w:rPr>
                <w:rFonts w:ascii="Calibri" w:hAnsi="Calibri" w:cs="Calibri"/>
                <w:sz w:val="22"/>
                <w:szCs w:val="22"/>
              </w:rPr>
              <w:t>la</w:t>
            </w:r>
            <w:proofErr w:type="gramEnd"/>
            <w:r>
              <w:rPr>
                <w:rFonts w:ascii="Calibri" w:hAnsi="Calibri" w:cs="Calibri"/>
                <w:sz w:val="22"/>
                <w:szCs w:val="22"/>
              </w:rPr>
              <w:t xml:space="preserve"> liste des fonctions hors RTF et RTF (à consulter pour savoir quels numéro et intitulé de fonction renseigner lors du remplissage des fichiers DISPO et EV).</w:t>
            </w:r>
          </w:p>
          <w:p w14:paraId="23927709" w14:textId="77777777" w:rsidR="005C55AE" w:rsidRDefault="000107D0">
            <w:pPr>
              <w:pStyle w:val="Paragraphedeliste"/>
              <w:numPr>
                <w:ilvl w:val="0"/>
                <w:numId w:val="53"/>
              </w:numPr>
              <w:rPr>
                <w:rFonts w:ascii="Calibri" w:hAnsi="Calibri" w:cs="Calibri"/>
                <w:sz w:val="22"/>
                <w:szCs w:val="22"/>
              </w:rPr>
            </w:pPr>
            <w:proofErr w:type="gramStart"/>
            <w:r>
              <w:rPr>
                <w:rFonts w:ascii="Calibri" w:hAnsi="Calibri" w:cs="Calibri"/>
                <w:sz w:val="22"/>
                <w:szCs w:val="22"/>
              </w:rPr>
              <w:t>le</w:t>
            </w:r>
            <w:proofErr w:type="gramEnd"/>
            <w:r>
              <w:rPr>
                <w:rFonts w:ascii="Calibri" w:hAnsi="Calibri" w:cs="Calibri"/>
                <w:sz w:val="22"/>
                <w:szCs w:val="22"/>
              </w:rPr>
              <w:t xml:space="preserve"> manuel d’encodage, en second onglet, dans les fichiers DISPO et EV ;</w:t>
            </w:r>
          </w:p>
          <w:p w14:paraId="44ED602C" w14:textId="77777777" w:rsidR="005C55AE" w:rsidRDefault="005C55AE">
            <w:pPr>
              <w:rPr>
                <w:rFonts w:ascii="Calibri" w:hAnsi="Calibri" w:cs="Calibri"/>
                <w:sz w:val="22"/>
                <w:szCs w:val="22"/>
              </w:rPr>
            </w:pPr>
          </w:p>
          <w:p w14:paraId="618F51E6" w14:textId="568CD056" w:rsidR="005C55AE" w:rsidRDefault="000107D0">
            <w:pPr>
              <w:pStyle w:val="Paragraphedeliste"/>
              <w:numPr>
                <w:ilvl w:val="0"/>
                <w:numId w:val="54"/>
              </w:numPr>
              <w:rPr>
                <w:rFonts w:ascii="Calibri" w:hAnsi="Calibri" w:cs="Calibri"/>
                <w:sz w:val="22"/>
                <w:szCs w:val="22"/>
                <w:u w:val="single"/>
              </w:rPr>
            </w:pPr>
            <w:r>
              <w:rPr>
                <w:rFonts w:ascii="Calibri" w:hAnsi="Calibri" w:cs="Calibri"/>
                <w:sz w:val="22"/>
                <w:szCs w:val="22"/>
                <w:u w:val="single"/>
              </w:rPr>
              <w:t xml:space="preserve">Annexe 2 « INFO SEC </w:t>
            </w:r>
            <w:proofErr w:type="gramStart"/>
            <w:r>
              <w:rPr>
                <w:rFonts w:ascii="Calibri" w:hAnsi="Calibri" w:cs="Calibri"/>
                <w:sz w:val="22"/>
                <w:szCs w:val="22"/>
                <w:u w:val="single"/>
              </w:rPr>
              <w:t>LIBRE»</w:t>
            </w:r>
            <w:proofErr w:type="gramEnd"/>
            <w:r>
              <w:rPr>
                <w:rFonts w:ascii="Calibri" w:hAnsi="Calibri" w:cs="Calibri"/>
                <w:sz w:val="22"/>
                <w:szCs w:val="22"/>
                <w:u w:val="single"/>
              </w:rPr>
              <w:t> </w:t>
            </w:r>
          </w:p>
          <w:p w14:paraId="5245BD32" w14:textId="77777777" w:rsidR="005C55AE" w:rsidRDefault="005C55AE">
            <w:pPr>
              <w:rPr>
                <w:rFonts w:ascii="Calibri" w:hAnsi="Calibri" w:cs="Calibri"/>
                <w:sz w:val="22"/>
                <w:szCs w:val="22"/>
              </w:rPr>
            </w:pPr>
          </w:p>
          <w:p w14:paraId="5877FC6E" w14:textId="77777777" w:rsidR="005C55AE" w:rsidRDefault="000107D0">
            <w:pPr>
              <w:rPr>
                <w:rFonts w:ascii="Calibri" w:hAnsi="Calibri" w:cs="Calibri"/>
                <w:sz w:val="22"/>
                <w:szCs w:val="22"/>
              </w:rPr>
            </w:pPr>
            <w:r>
              <w:rPr>
                <w:rFonts w:ascii="Calibri" w:hAnsi="Calibri" w:cs="Calibri"/>
                <w:sz w:val="22"/>
                <w:szCs w:val="22"/>
              </w:rPr>
              <w:t>Dans l’onglet « ECOLES SEC LIBRE » : données relatives aux établissements.</w:t>
            </w:r>
          </w:p>
          <w:p w14:paraId="0E1BFCED" w14:textId="77777777" w:rsidR="005C55AE" w:rsidRDefault="000107D0">
            <w:pPr>
              <w:rPr>
                <w:rFonts w:ascii="Calibri" w:hAnsi="Calibri" w:cs="Calibri"/>
                <w:sz w:val="22"/>
                <w:szCs w:val="22"/>
              </w:rPr>
            </w:pPr>
            <w:r>
              <w:rPr>
                <w:rFonts w:ascii="Calibri" w:hAnsi="Calibri" w:cs="Calibri"/>
                <w:sz w:val="22"/>
                <w:szCs w:val="22"/>
              </w:rPr>
              <w:t>A consulter pour savoir, lors du remplissage des fichiers DISPO et EV :</w:t>
            </w:r>
          </w:p>
          <w:p w14:paraId="62C2D854" w14:textId="77777777" w:rsidR="005C55AE" w:rsidRDefault="000107D0">
            <w:pPr>
              <w:pStyle w:val="Paragraphedeliste"/>
              <w:numPr>
                <w:ilvl w:val="0"/>
                <w:numId w:val="53"/>
              </w:numPr>
              <w:rPr>
                <w:rFonts w:ascii="Calibri" w:hAnsi="Calibri" w:cs="Calibri"/>
                <w:sz w:val="22"/>
                <w:szCs w:val="22"/>
              </w:rPr>
            </w:pPr>
            <w:proofErr w:type="gramStart"/>
            <w:r>
              <w:rPr>
                <w:rFonts w:ascii="Calibri" w:hAnsi="Calibri" w:cs="Calibri"/>
                <w:sz w:val="22"/>
                <w:szCs w:val="22"/>
              </w:rPr>
              <w:t>quel</w:t>
            </w:r>
            <w:proofErr w:type="gramEnd"/>
            <w:r>
              <w:rPr>
                <w:rFonts w:ascii="Calibri" w:hAnsi="Calibri" w:cs="Calibri"/>
                <w:sz w:val="22"/>
                <w:szCs w:val="22"/>
              </w:rPr>
              <w:t xml:space="preserve"> numéro FASE établissement choisir dans le menu déroulant</w:t>
            </w:r>
          </w:p>
          <w:p w14:paraId="67F1EC40" w14:textId="77777777" w:rsidR="005C55AE" w:rsidRDefault="000107D0">
            <w:pPr>
              <w:pStyle w:val="Paragraphedeliste"/>
              <w:numPr>
                <w:ilvl w:val="0"/>
                <w:numId w:val="53"/>
              </w:numPr>
              <w:rPr>
                <w:rFonts w:ascii="Calibri" w:hAnsi="Calibri" w:cs="Calibri"/>
                <w:sz w:val="22"/>
                <w:szCs w:val="22"/>
              </w:rPr>
            </w:pPr>
            <w:proofErr w:type="gramStart"/>
            <w:r>
              <w:rPr>
                <w:rFonts w:ascii="Calibri" w:hAnsi="Calibri" w:cs="Calibri"/>
                <w:sz w:val="22"/>
                <w:szCs w:val="22"/>
              </w:rPr>
              <w:t>et</w:t>
            </w:r>
            <w:proofErr w:type="gramEnd"/>
            <w:r>
              <w:rPr>
                <w:rFonts w:ascii="Calibri" w:hAnsi="Calibri" w:cs="Calibri"/>
                <w:sz w:val="22"/>
                <w:szCs w:val="22"/>
              </w:rPr>
              <w:t xml:space="preserve"> quelle zone renseigner.</w:t>
            </w:r>
          </w:p>
          <w:p w14:paraId="47013601" w14:textId="77777777" w:rsidR="005C55AE" w:rsidRDefault="005C55AE">
            <w:pPr>
              <w:rPr>
                <w:rFonts w:ascii="Calibri" w:hAnsi="Calibri" w:cs="Calibri"/>
                <w:sz w:val="22"/>
                <w:szCs w:val="22"/>
              </w:rPr>
            </w:pPr>
          </w:p>
          <w:p w14:paraId="1481ADA4" w14:textId="77777777" w:rsidR="005C55AE" w:rsidRDefault="000107D0">
            <w:pPr>
              <w:rPr>
                <w:rFonts w:ascii="Calibri" w:hAnsi="Calibri" w:cs="Calibri"/>
                <w:sz w:val="22"/>
                <w:szCs w:val="22"/>
              </w:rPr>
            </w:pPr>
            <w:r>
              <w:rPr>
                <w:rFonts w:ascii="Calibri" w:hAnsi="Calibri" w:cs="Calibri"/>
                <w:sz w:val="22"/>
                <w:szCs w:val="22"/>
              </w:rPr>
              <w:t>Dans l’onglet « CODE DI » : relevé des codes DI relatifs aux congés, absences et disponibilité</w:t>
            </w:r>
          </w:p>
          <w:p w14:paraId="4DEF27EC" w14:textId="77777777" w:rsidR="005C55AE" w:rsidRDefault="005C55AE">
            <w:pPr>
              <w:rPr>
                <w:rFonts w:ascii="Calibri" w:hAnsi="Calibri" w:cs="Calibri"/>
                <w:sz w:val="22"/>
                <w:szCs w:val="22"/>
              </w:rPr>
            </w:pPr>
          </w:p>
          <w:p w14:paraId="6ADB5D2D" w14:textId="77777777" w:rsidR="005C55AE" w:rsidRDefault="000107D0">
            <w:pPr>
              <w:rPr>
                <w:rFonts w:ascii="Calibri" w:hAnsi="Calibri" w:cs="Calibri"/>
                <w:sz w:val="22"/>
                <w:szCs w:val="22"/>
              </w:rPr>
            </w:pPr>
            <w:r>
              <w:rPr>
                <w:rFonts w:ascii="Calibri" w:hAnsi="Calibri" w:cs="Calibri"/>
                <w:sz w:val="22"/>
                <w:szCs w:val="22"/>
              </w:rPr>
              <w:t>Dans l’onglet « PONDERATION » : tableau qui permet de convertir les fractions de charge entre différents dénominateurs</w:t>
            </w:r>
          </w:p>
          <w:p w14:paraId="7C927C62" w14:textId="77777777" w:rsidR="005C55AE" w:rsidRDefault="005C55AE">
            <w:pPr>
              <w:rPr>
                <w:rFonts w:ascii="Calibri" w:hAnsi="Calibri" w:cs="Calibri"/>
                <w:sz w:val="22"/>
                <w:szCs w:val="22"/>
              </w:rPr>
            </w:pPr>
          </w:p>
          <w:p w14:paraId="1ABAB151" w14:textId="77777777" w:rsidR="005C55AE" w:rsidRDefault="000107D0">
            <w:pPr>
              <w:rPr>
                <w:rFonts w:ascii="Calibri" w:hAnsi="Calibri" w:cs="Calibri"/>
                <w:sz w:val="22"/>
                <w:szCs w:val="22"/>
              </w:rPr>
            </w:pPr>
            <w:r>
              <w:rPr>
                <w:rFonts w:ascii="Calibri" w:hAnsi="Calibri" w:cs="Calibri"/>
                <w:sz w:val="22"/>
                <w:szCs w:val="22"/>
              </w:rPr>
              <w:t>Dans l’onglet « Fonctions hors RTF » et « Fonctions RTF » : données relatives aux fonctions qui, respectivement, ne sont pas ou qui sont rattachés à la réforme des titres et fonctions.</w:t>
            </w:r>
          </w:p>
          <w:p w14:paraId="073131B1" w14:textId="77777777" w:rsidR="005C55AE" w:rsidRDefault="000107D0">
            <w:pPr>
              <w:rPr>
                <w:rFonts w:ascii="Calibri" w:hAnsi="Calibri" w:cs="Calibri"/>
                <w:sz w:val="22"/>
                <w:szCs w:val="22"/>
              </w:rPr>
            </w:pPr>
            <w:r>
              <w:rPr>
                <w:rFonts w:ascii="Calibri" w:hAnsi="Calibri" w:cs="Calibri"/>
                <w:sz w:val="22"/>
                <w:szCs w:val="22"/>
              </w:rPr>
              <w:t xml:space="preserve">A consulter pour savoir </w:t>
            </w:r>
            <w:proofErr w:type="gramStart"/>
            <w:r>
              <w:rPr>
                <w:rFonts w:ascii="Calibri" w:hAnsi="Calibri" w:cs="Calibri"/>
                <w:sz w:val="22"/>
                <w:szCs w:val="22"/>
              </w:rPr>
              <w:t>quels numéro</w:t>
            </w:r>
            <w:proofErr w:type="gramEnd"/>
            <w:r>
              <w:rPr>
                <w:rFonts w:ascii="Calibri" w:hAnsi="Calibri" w:cs="Calibri"/>
                <w:sz w:val="22"/>
                <w:szCs w:val="22"/>
              </w:rPr>
              <w:t xml:space="preserve"> et intitulé de fonction renseigner lors du remplissage des fichiers DISPO et EV.</w:t>
            </w:r>
          </w:p>
          <w:p w14:paraId="054C0ECC" w14:textId="77777777" w:rsidR="005C55AE" w:rsidRDefault="005C55AE">
            <w:pPr>
              <w:rPr>
                <w:rFonts w:ascii="Calibri" w:hAnsi="Calibri" w:cs="Calibri"/>
                <w:sz w:val="22"/>
                <w:szCs w:val="22"/>
              </w:rPr>
            </w:pPr>
          </w:p>
          <w:p w14:paraId="51E06420" w14:textId="77777777" w:rsidR="005C55AE" w:rsidRDefault="000107D0">
            <w:pPr>
              <w:rPr>
                <w:rFonts w:ascii="Calibri" w:hAnsi="Calibri" w:cs="Calibri"/>
                <w:sz w:val="22"/>
                <w:szCs w:val="22"/>
              </w:rPr>
            </w:pPr>
            <w:r>
              <w:rPr>
                <w:rFonts w:ascii="Calibri" w:hAnsi="Calibri" w:cs="Calibri"/>
                <w:sz w:val="22"/>
                <w:szCs w:val="22"/>
              </w:rPr>
              <w:t>Dans l’onglet « ABREVIATIONS » : liste des abréviations utilisées dans les fichiers au niveau :</w:t>
            </w:r>
          </w:p>
          <w:p w14:paraId="286E0C6C" w14:textId="77777777" w:rsidR="005C55AE" w:rsidRDefault="000107D0">
            <w:pPr>
              <w:pStyle w:val="Paragraphedeliste"/>
              <w:numPr>
                <w:ilvl w:val="0"/>
                <w:numId w:val="53"/>
              </w:numPr>
              <w:rPr>
                <w:rFonts w:ascii="Calibri" w:hAnsi="Calibri" w:cs="Calibri"/>
                <w:sz w:val="22"/>
                <w:szCs w:val="22"/>
              </w:rPr>
            </w:pPr>
            <w:proofErr w:type="gramStart"/>
            <w:r>
              <w:rPr>
                <w:rFonts w:ascii="Calibri" w:hAnsi="Calibri" w:cs="Calibri"/>
                <w:sz w:val="22"/>
                <w:szCs w:val="22"/>
              </w:rPr>
              <w:t>de</w:t>
            </w:r>
            <w:proofErr w:type="gramEnd"/>
            <w:r>
              <w:rPr>
                <w:rFonts w:ascii="Calibri" w:hAnsi="Calibri" w:cs="Calibri"/>
                <w:sz w:val="22"/>
                <w:szCs w:val="22"/>
              </w:rPr>
              <w:t xml:space="preserve"> la qualité des titres, </w:t>
            </w:r>
          </w:p>
          <w:p w14:paraId="20DF5B2F" w14:textId="77777777" w:rsidR="005C55AE" w:rsidRDefault="000107D0">
            <w:pPr>
              <w:pStyle w:val="Paragraphedeliste"/>
              <w:numPr>
                <w:ilvl w:val="0"/>
                <w:numId w:val="53"/>
              </w:numPr>
              <w:rPr>
                <w:rFonts w:ascii="Calibri" w:hAnsi="Calibri" w:cs="Calibri"/>
                <w:sz w:val="22"/>
                <w:szCs w:val="22"/>
              </w:rPr>
            </w:pPr>
            <w:proofErr w:type="gramStart"/>
            <w:r>
              <w:rPr>
                <w:rFonts w:ascii="Calibri" w:hAnsi="Calibri" w:cs="Calibri"/>
                <w:sz w:val="22"/>
                <w:szCs w:val="22"/>
              </w:rPr>
              <w:t>de</w:t>
            </w:r>
            <w:proofErr w:type="gramEnd"/>
            <w:r>
              <w:rPr>
                <w:rFonts w:ascii="Calibri" w:hAnsi="Calibri" w:cs="Calibri"/>
                <w:sz w:val="22"/>
                <w:szCs w:val="22"/>
              </w:rPr>
              <w:t xml:space="preserve"> la situation du membre du personnel par rapport à la réforme des titres et fonctions,</w:t>
            </w:r>
          </w:p>
          <w:p w14:paraId="33B9ECA5" w14:textId="77777777" w:rsidR="005C55AE" w:rsidRDefault="000107D0">
            <w:pPr>
              <w:pStyle w:val="Paragraphedeliste"/>
              <w:numPr>
                <w:ilvl w:val="0"/>
                <w:numId w:val="53"/>
              </w:numPr>
              <w:rPr>
                <w:rFonts w:ascii="Calibri" w:hAnsi="Calibri" w:cs="Calibri"/>
                <w:sz w:val="22"/>
                <w:szCs w:val="22"/>
              </w:rPr>
            </w:pPr>
            <w:proofErr w:type="gramStart"/>
            <w:r>
              <w:rPr>
                <w:rFonts w:ascii="Calibri" w:hAnsi="Calibri" w:cs="Calibri"/>
                <w:sz w:val="22"/>
                <w:szCs w:val="22"/>
              </w:rPr>
              <w:t>de</w:t>
            </w:r>
            <w:proofErr w:type="gramEnd"/>
            <w:r>
              <w:rPr>
                <w:rFonts w:ascii="Calibri" w:hAnsi="Calibri" w:cs="Calibri"/>
                <w:sz w:val="22"/>
                <w:szCs w:val="22"/>
              </w:rPr>
              <w:t xml:space="preserve"> la situation administrative statutaire du membre du personnel,</w:t>
            </w:r>
          </w:p>
          <w:p w14:paraId="7EB85639" w14:textId="77777777" w:rsidR="005C55AE" w:rsidRDefault="000107D0">
            <w:pPr>
              <w:pStyle w:val="Paragraphedeliste"/>
              <w:numPr>
                <w:ilvl w:val="0"/>
                <w:numId w:val="53"/>
              </w:numPr>
              <w:rPr>
                <w:rFonts w:ascii="Calibri" w:hAnsi="Calibri" w:cs="Calibri"/>
                <w:sz w:val="22"/>
                <w:szCs w:val="22"/>
              </w:rPr>
            </w:pPr>
            <w:proofErr w:type="gramStart"/>
            <w:r>
              <w:rPr>
                <w:rFonts w:ascii="Calibri" w:hAnsi="Calibri" w:cs="Calibri"/>
                <w:sz w:val="22"/>
                <w:szCs w:val="22"/>
              </w:rPr>
              <w:t>des</w:t>
            </w:r>
            <w:proofErr w:type="gramEnd"/>
            <w:r>
              <w:rPr>
                <w:rFonts w:ascii="Calibri" w:hAnsi="Calibri" w:cs="Calibri"/>
                <w:sz w:val="22"/>
                <w:szCs w:val="22"/>
              </w:rPr>
              <w:t xml:space="preserve"> protections d’emplois,</w:t>
            </w:r>
          </w:p>
          <w:p w14:paraId="00D0B236" w14:textId="77777777" w:rsidR="005C55AE" w:rsidRDefault="000107D0">
            <w:pPr>
              <w:pStyle w:val="Paragraphedeliste"/>
              <w:numPr>
                <w:ilvl w:val="0"/>
                <w:numId w:val="53"/>
              </w:numPr>
              <w:rPr>
                <w:rFonts w:ascii="Calibri" w:hAnsi="Calibri" w:cs="Calibri"/>
                <w:sz w:val="22"/>
                <w:szCs w:val="22"/>
              </w:rPr>
            </w:pPr>
            <w:proofErr w:type="gramStart"/>
            <w:r>
              <w:rPr>
                <w:rFonts w:ascii="Calibri" w:hAnsi="Calibri" w:cs="Calibri"/>
                <w:sz w:val="22"/>
                <w:szCs w:val="22"/>
              </w:rPr>
              <w:t>aux</w:t>
            </w:r>
            <w:proofErr w:type="gramEnd"/>
            <w:r>
              <w:rPr>
                <w:rFonts w:ascii="Calibri" w:hAnsi="Calibri" w:cs="Calibri"/>
                <w:sz w:val="22"/>
                <w:szCs w:val="22"/>
              </w:rPr>
              <w:t xml:space="preserve"> types de désignation permettant de combler les pertes de charge,</w:t>
            </w:r>
          </w:p>
          <w:p w14:paraId="61516B80" w14:textId="77777777" w:rsidR="005C55AE" w:rsidRDefault="000107D0">
            <w:pPr>
              <w:pStyle w:val="Paragraphedeliste"/>
              <w:numPr>
                <w:ilvl w:val="0"/>
                <w:numId w:val="53"/>
              </w:numPr>
              <w:rPr>
                <w:rFonts w:ascii="Calibri" w:hAnsi="Calibri" w:cs="Calibri"/>
                <w:sz w:val="22"/>
                <w:szCs w:val="22"/>
              </w:rPr>
            </w:pPr>
            <w:proofErr w:type="gramStart"/>
            <w:r>
              <w:rPr>
                <w:rFonts w:ascii="Calibri" w:hAnsi="Calibri" w:cs="Calibri"/>
                <w:sz w:val="22"/>
                <w:szCs w:val="22"/>
              </w:rPr>
              <w:t>des</w:t>
            </w:r>
            <w:proofErr w:type="gramEnd"/>
            <w:r>
              <w:rPr>
                <w:rFonts w:ascii="Calibri" w:hAnsi="Calibri" w:cs="Calibri"/>
                <w:sz w:val="22"/>
                <w:szCs w:val="22"/>
              </w:rPr>
              <w:t xml:space="preserve"> organes ayant procédé à une désignation,</w:t>
            </w:r>
          </w:p>
          <w:p w14:paraId="0B95FBF3" w14:textId="77777777" w:rsidR="005C55AE" w:rsidRDefault="000107D0">
            <w:pPr>
              <w:pStyle w:val="Paragraphedeliste"/>
              <w:numPr>
                <w:ilvl w:val="0"/>
                <w:numId w:val="53"/>
              </w:numPr>
              <w:rPr>
                <w:rFonts w:ascii="Calibri" w:hAnsi="Calibri" w:cs="Calibri"/>
                <w:sz w:val="22"/>
                <w:szCs w:val="22"/>
              </w:rPr>
            </w:pPr>
            <w:proofErr w:type="gramStart"/>
            <w:r>
              <w:rPr>
                <w:rFonts w:ascii="Calibri" w:hAnsi="Calibri" w:cs="Calibri"/>
                <w:sz w:val="22"/>
                <w:szCs w:val="22"/>
              </w:rPr>
              <w:t>des</w:t>
            </w:r>
            <w:proofErr w:type="gramEnd"/>
            <w:r>
              <w:rPr>
                <w:rFonts w:ascii="Calibri" w:hAnsi="Calibri" w:cs="Calibri"/>
                <w:sz w:val="22"/>
                <w:szCs w:val="22"/>
              </w:rPr>
              <w:t xml:space="preserve"> cycles d’enseignement auxquels sont rattachées les fonctions,</w:t>
            </w:r>
          </w:p>
          <w:p w14:paraId="13EF4E2E" w14:textId="77777777" w:rsidR="005C55AE" w:rsidRDefault="000107D0">
            <w:pPr>
              <w:pStyle w:val="Paragraphedeliste"/>
              <w:numPr>
                <w:ilvl w:val="0"/>
                <w:numId w:val="53"/>
              </w:numPr>
              <w:rPr>
                <w:rFonts w:ascii="Calibri" w:hAnsi="Calibri" w:cs="Calibri"/>
                <w:sz w:val="22"/>
                <w:szCs w:val="22"/>
              </w:rPr>
            </w:pPr>
            <w:proofErr w:type="gramStart"/>
            <w:r>
              <w:rPr>
                <w:rFonts w:ascii="Calibri" w:hAnsi="Calibri" w:cs="Calibri"/>
                <w:sz w:val="22"/>
                <w:szCs w:val="22"/>
              </w:rPr>
              <w:t>des</w:t>
            </w:r>
            <w:proofErr w:type="gramEnd"/>
            <w:r>
              <w:rPr>
                <w:rFonts w:ascii="Calibri" w:hAnsi="Calibri" w:cs="Calibri"/>
                <w:sz w:val="22"/>
                <w:szCs w:val="22"/>
              </w:rPr>
              <w:t xml:space="preserve"> types et niveaux d’enseignement,</w:t>
            </w:r>
          </w:p>
          <w:p w14:paraId="5E96F754" w14:textId="77777777" w:rsidR="005C55AE" w:rsidRDefault="000107D0">
            <w:pPr>
              <w:pStyle w:val="Paragraphedeliste"/>
              <w:numPr>
                <w:ilvl w:val="0"/>
                <w:numId w:val="53"/>
              </w:numPr>
              <w:rPr>
                <w:rFonts w:ascii="Calibri" w:hAnsi="Calibri" w:cs="Calibri"/>
                <w:sz w:val="22"/>
                <w:szCs w:val="22"/>
              </w:rPr>
            </w:pPr>
            <w:proofErr w:type="gramStart"/>
            <w:r>
              <w:rPr>
                <w:rFonts w:ascii="Calibri" w:hAnsi="Calibri" w:cs="Calibri"/>
                <w:sz w:val="22"/>
                <w:szCs w:val="22"/>
              </w:rPr>
              <w:t>des</w:t>
            </w:r>
            <w:proofErr w:type="gramEnd"/>
            <w:r>
              <w:rPr>
                <w:rFonts w:ascii="Calibri" w:hAnsi="Calibri" w:cs="Calibri"/>
                <w:sz w:val="22"/>
                <w:szCs w:val="22"/>
              </w:rPr>
              <w:t xml:space="preserve"> classes pour les établissements bénéficiaires de l’encadrement différencié,</w:t>
            </w:r>
          </w:p>
          <w:p w14:paraId="609B2954" w14:textId="77777777" w:rsidR="005C55AE" w:rsidRDefault="000107D0">
            <w:pPr>
              <w:pStyle w:val="Paragraphedeliste"/>
              <w:numPr>
                <w:ilvl w:val="0"/>
                <w:numId w:val="53"/>
              </w:numPr>
              <w:rPr>
                <w:rFonts w:ascii="Calibri" w:hAnsi="Calibri" w:cs="Calibri"/>
                <w:sz w:val="22"/>
                <w:szCs w:val="22"/>
              </w:rPr>
            </w:pPr>
            <w:proofErr w:type="gramStart"/>
            <w:r>
              <w:rPr>
                <w:rFonts w:ascii="Calibri" w:hAnsi="Calibri" w:cs="Calibri"/>
                <w:sz w:val="22"/>
                <w:szCs w:val="22"/>
              </w:rPr>
              <w:t>des</w:t>
            </w:r>
            <w:proofErr w:type="gramEnd"/>
            <w:r>
              <w:rPr>
                <w:rFonts w:ascii="Calibri" w:hAnsi="Calibri" w:cs="Calibri"/>
                <w:sz w:val="22"/>
                <w:szCs w:val="22"/>
              </w:rPr>
              <w:t xml:space="preserve"> filières auxquelles sont rattachées les fonctions.</w:t>
            </w:r>
          </w:p>
          <w:p w14:paraId="3B8D7739" w14:textId="77777777" w:rsidR="005C55AE" w:rsidRDefault="005C55AE"/>
        </w:tc>
      </w:tr>
    </w:tbl>
    <w:p w14:paraId="1A08B6E8" w14:textId="77777777" w:rsidR="005C55AE" w:rsidRDefault="005C55AE">
      <w:pPr>
        <w:shd w:val="clear" w:color="auto" w:fill="FFFFFF"/>
        <w:suppressAutoHyphens w:val="0"/>
        <w:rPr>
          <w:rFonts w:ascii="Calibri" w:hAnsi="Calibri" w:cs="Calibri"/>
          <w:b/>
          <w:sz w:val="22"/>
          <w:szCs w:val="22"/>
        </w:rPr>
      </w:pPr>
    </w:p>
    <w:p w14:paraId="5B5D9A07" w14:textId="77777777" w:rsidR="005C55AE" w:rsidRDefault="005C55AE">
      <w:pPr>
        <w:tabs>
          <w:tab w:val="left" w:pos="7665"/>
          <w:tab w:val="right" w:pos="10772"/>
        </w:tabs>
        <w:suppressAutoHyphens w:val="0"/>
        <w:rPr>
          <w:rFonts w:ascii="Calibri" w:hAnsi="Calibri" w:cs="Calibri"/>
          <w:b/>
          <w:bCs/>
          <w:i/>
          <w:iCs/>
          <w:sz w:val="22"/>
        </w:rPr>
      </w:pPr>
    </w:p>
    <w:p w14:paraId="30EADDC7" w14:textId="77777777" w:rsidR="005C55AE" w:rsidRDefault="000107D0">
      <w:r>
        <w:br w:type="page"/>
      </w:r>
    </w:p>
    <w:tbl>
      <w:tblPr>
        <w:tblStyle w:val="Grilledutableau"/>
        <w:tblW w:w="0" w:type="auto"/>
        <w:tblLook w:val="04A0" w:firstRow="1" w:lastRow="0" w:firstColumn="1" w:lastColumn="0" w:noHBand="0" w:noVBand="1"/>
      </w:tblPr>
      <w:tblGrid>
        <w:gridCol w:w="9628"/>
      </w:tblGrid>
      <w:tr w:rsidR="005C55AE" w14:paraId="5562CDFB" w14:textId="77777777">
        <w:trPr>
          <w:trHeight w:val="1857"/>
        </w:trPr>
        <w:tc>
          <w:tcPr>
            <w:tcW w:w="9628" w:type="dxa"/>
          </w:tcPr>
          <w:p w14:paraId="3D4AEFF6" w14:textId="77777777" w:rsidR="005C55AE" w:rsidRDefault="000107D0">
            <w:pPr>
              <w:jc w:val="both"/>
              <w:rPr>
                <w:rFonts w:ascii="Calibri" w:hAnsi="Calibri" w:cs="Calibri"/>
                <w:sz w:val="22"/>
                <w:szCs w:val="22"/>
              </w:rPr>
            </w:pPr>
            <w:r>
              <w:rPr>
                <w:noProof/>
                <w:lang w:val="fr-BE" w:eastAsia="fr-BE"/>
              </w:rPr>
              <w:lastRenderedPageBreak/>
              <w:drawing>
                <wp:inline distT="0" distB="0" distL="0" distR="0" wp14:anchorId="42F0BAD8" wp14:editId="283CD15A">
                  <wp:extent cx="453224" cy="453224"/>
                  <wp:effectExtent l="0" t="0" r="4445" b="4445"/>
                  <wp:docPr id="2" name="Image 2" descr="icone-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e-1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63674" cy="463674"/>
                          </a:xfrm>
                          <a:prstGeom prst="rect">
                            <a:avLst/>
                          </a:prstGeom>
                          <a:noFill/>
                          <a:ln>
                            <a:noFill/>
                          </a:ln>
                        </pic:spPr>
                      </pic:pic>
                    </a:graphicData>
                  </a:graphic>
                </wp:inline>
              </w:drawing>
            </w:r>
          </w:p>
          <w:p w14:paraId="7EE493F2" w14:textId="77777777" w:rsidR="005C55AE" w:rsidRDefault="000107D0">
            <w:pPr>
              <w:jc w:val="both"/>
              <w:rPr>
                <w:rFonts w:ascii="Calibri" w:hAnsi="Calibri" w:cs="Calibri"/>
                <w:sz w:val="22"/>
                <w:szCs w:val="22"/>
              </w:rPr>
            </w:pPr>
            <w:r>
              <w:rPr>
                <w:rFonts w:ascii="Calibri" w:hAnsi="Calibri" w:cs="Calibri"/>
                <w:sz w:val="22"/>
                <w:szCs w:val="22"/>
              </w:rPr>
              <w:t>Compte tenu des délais très courts endéans lesquels les établissements scolaires doivent encoder les mises en disponibilité et des emplois vacants en vue de les transmettre aux ORCES, qui à leur tour, doivent encoder leurs propres travaux afin de transmettre l’ensemble des fichiers aux Commissions zonales de gestion des emplois, il est impératif que les opérations d’encodage soient effectuées en respectant strictement les instructions reprises dans la présente section.</w:t>
            </w:r>
          </w:p>
          <w:p w14:paraId="220C941E" w14:textId="77777777" w:rsidR="005C55AE" w:rsidRDefault="005C55AE">
            <w:pPr>
              <w:jc w:val="both"/>
              <w:rPr>
                <w:rFonts w:ascii="Calibri" w:hAnsi="Calibri" w:cs="Calibri"/>
                <w:sz w:val="22"/>
                <w:szCs w:val="22"/>
              </w:rPr>
            </w:pPr>
          </w:p>
          <w:p w14:paraId="579AF746" w14:textId="77777777" w:rsidR="005C55AE" w:rsidRDefault="000107D0">
            <w:pPr>
              <w:jc w:val="both"/>
              <w:rPr>
                <w:rFonts w:ascii="Calibri" w:hAnsi="Calibri" w:cs="Calibri"/>
                <w:sz w:val="22"/>
                <w:szCs w:val="22"/>
              </w:rPr>
            </w:pPr>
            <w:r>
              <w:rPr>
                <w:rFonts w:ascii="Calibri" w:hAnsi="Calibri" w:cs="Calibri"/>
                <w:sz w:val="22"/>
                <w:szCs w:val="22"/>
              </w:rPr>
              <w:t>Le non-respect des procédures informatiques est source de difficultés supplémentaires qui impacteront directement sur les travaux des Commissions de gestion des emplois et par conséquent sur le non</w:t>
            </w:r>
          </w:p>
          <w:p w14:paraId="6F0D10FE" w14:textId="77777777" w:rsidR="005C55AE" w:rsidRDefault="000107D0">
            <w:pPr>
              <w:jc w:val="both"/>
              <w:rPr>
                <w:rFonts w:ascii="Calibri" w:hAnsi="Calibri" w:cs="Calibri"/>
                <w:sz w:val="22"/>
                <w:szCs w:val="22"/>
              </w:rPr>
            </w:pPr>
            <w:proofErr w:type="gramStart"/>
            <w:r>
              <w:rPr>
                <w:rFonts w:ascii="Calibri" w:hAnsi="Calibri" w:cs="Calibri"/>
                <w:sz w:val="22"/>
                <w:szCs w:val="22"/>
              </w:rPr>
              <w:t>respect</w:t>
            </w:r>
            <w:proofErr w:type="gramEnd"/>
            <w:r>
              <w:rPr>
                <w:rFonts w:ascii="Calibri" w:hAnsi="Calibri" w:cs="Calibri"/>
                <w:sz w:val="22"/>
                <w:szCs w:val="22"/>
              </w:rPr>
              <w:t xml:space="preserve"> des délais en matière de désignation et de prise de fonction</w:t>
            </w:r>
          </w:p>
          <w:p w14:paraId="6351D4EF" w14:textId="77777777" w:rsidR="005C55AE" w:rsidRDefault="005C55AE">
            <w:pPr>
              <w:jc w:val="both"/>
              <w:rPr>
                <w:rFonts w:ascii="Calibri" w:hAnsi="Calibri" w:cs="Calibri"/>
                <w:sz w:val="22"/>
                <w:szCs w:val="22"/>
              </w:rPr>
            </w:pPr>
          </w:p>
        </w:tc>
      </w:tr>
    </w:tbl>
    <w:p w14:paraId="4A850B5F" w14:textId="77777777" w:rsidR="005C55AE" w:rsidRDefault="005C55AE"/>
    <w:tbl>
      <w:tblPr>
        <w:tblStyle w:val="Grilledutableau"/>
        <w:tblW w:w="0" w:type="auto"/>
        <w:tblLook w:val="04A0" w:firstRow="1" w:lastRow="0" w:firstColumn="1" w:lastColumn="0" w:noHBand="0" w:noVBand="1"/>
      </w:tblPr>
      <w:tblGrid>
        <w:gridCol w:w="9628"/>
      </w:tblGrid>
      <w:tr w:rsidR="005C55AE" w14:paraId="7775D928" w14:textId="77777777">
        <w:trPr>
          <w:trHeight w:val="689"/>
        </w:trPr>
        <w:tc>
          <w:tcPr>
            <w:tcW w:w="9628" w:type="dxa"/>
          </w:tcPr>
          <w:p w14:paraId="6D1218A5" w14:textId="77777777" w:rsidR="005C55AE" w:rsidRDefault="005C55AE">
            <w:pPr>
              <w:shd w:val="clear" w:color="auto" w:fill="FFFFFF"/>
              <w:suppressAutoHyphens w:val="0"/>
              <w:rPr>
                <w:rFonts w:ascii="Calibri" w:hAnsi="Calibri" w:cs="Calibri"/>
                <w:sz w:val="22"/>
                <w:szCs w:val="22"/>
              </w:rPr>
            </w:pPr>
          </w:p>
          <w:p w14:paraId="6A4869AD" w14:textId="77777777" w:rsidR="005C55AE" w:rsidRDefault="000107D0">
            <w:pPr>
              <w:shd w:val="clear" w:color="auto" w:fill="FFFFFF"/>
              <w:suppressAutoHyphens w:val="0"/>
              <w:rPr>
                <w:rFonts w:ascii="Calibri" w:hAnsi="Calibri" w:cs="Calibri"/>
                <w:sz w:val="22"/>
                <w:szCs w:val="22"/>
              </w:rPr>
            </w:pPr>
            <w:r>
              <w:rPr>
                <w:rFonts w:ascii="Calibri" w:hAnsi="Calibri" w:cs="Calibri"/>
                <w:noProof/>
                <w:sz w:val="22"/>
                <w:szCs w:val="22"/>
                <w:lang w:val="fr-BE" w:eastAsia="fr-BE"/>
              </w:rPr>
              <mc:AlternateContent>
                <mc:Choice Requires="wps">
                  <w:drawing>
                    <wp:anchor distT="0" distB="0" distL="114300" distR="114300" simplePos="0" relativeHeight="251659264" behindDoc="0" locked="0" layoutInCell="1" allowOverlap="1" wp14:anchorId="40383E37" wp14:editId="48B799A0">
                      <wp:simplePos x="0" y="0"/>
                      <wp:positionH relativeFrom="column">
                        <wp:posOffset>138458</wp:posOffset>
                      </wp:positionH>
                      <wp:positionV relativeFrom="paragraph">
                        <wp:posOffset>64991</wp:posOffset>
                      </wp:positionV>
                      <wp:extent cx="421419" cy="246490"/>
                      <wp:effectExtent l="0" t="0" r="0" b="1270"/>
                      <wp:wrapNone/>
                      <wp:docPr id="5" name="Zone de texte 5"/>
                      <wp:cNvGraphicFramePr/>
                      <a:graphic xmlns:a="http://schemas.openxmlformats.org/drawingml/2006/main">
                        <a:graphicData uri="http://schemas.microsoft.com/office/word/2010/wordprocessingShape">
                          <wps:wsp>
                            <wps:cNvSpPr txBox="1"/>
                            <wps:spPr>
                              <a:xfrm>
                                <a:off x="0" y="0"/>
                                <a:ext cx="421419" cy="24649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A50EEB5" w14:textId="77777777" w:rsidR="005C55AE" w:rsidRDefault="000107D0">
                                  <w:pPr>
                                    <w:rPr>
                                      <w:lang w:val="fr-BE"/>
                                    </w:rPr>
                                  </w:pPr>
                                  <w:r>
                                    <w:rPr>
                                      <w:lang w:val="fr-B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0383E37" id="Zone de texte 5" o:spid="_x0000_s1029" type="#_x0000_t202" style="position:absolute;margin-left:10.9pt;margin-top:5.1pt;width:33.2pt;height:19.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" fillcolor="white [3201]" stroked="f" strokeweight=".5pt">
                      <v:textbox>
                        <w:txbxContent>
                          <w:p w14:paraId="0A50EEB5" w14:textId="77777777" w:rsidR="005C55AE" w:rsidRDefault="000107D0">
                            <w:pPr>
                              <w:rPr>
                                <w:lang w:val="fr-BE"/>
                              </w:rPr>
                            </w:pPr>
                            <w:r>
                              <w:rPr>
                                <w:lang w:val="fr-BE"/>
                              </w:rPr>
                              <w:t>????</w:t>
                            </w:r>
                          </w:p>
                        </w:txbxContent>
                      </v:textbox>
                    </v:shape>
                  </w:pict>
                </mc:Fallback>
              </mc:AlternateContent>
            </w:r>
            <w:r>
              <w:rPr>
                <w:rFonts w:ascii="Calibri" w:hAnsi="Calibri" w:cs="Calibri"/>
                <w:noProof/>
                <w:sz w:val="22"/>
                <w:szCs w:val="22"/>
                <w:lang w:val="fr-BE" w:eastAsia="fr-BE"/>
              </w:rPr>
              <mc:AlternateContent>
                <mc:Choice Requires="wps">
                  <w:drawing>
                    <wp:inline distT="0" distB="0" distL="0" distR="0" wp14:anchorId="468D5A34" wp14:editId="37CA56E1">
                      <wp:extent cx="683812" cy="405517"/>
                      <wp:effectExtent l="19050" t="0" r="21590" b="90170"/>
                      <wp:docPr id="1" name="Pensées 1"/>
                      <wp:cNvGraphicFramePr/>
                      <a:graphic xmlns:a="http://schemas.openxmlformats.org/drawingml/2006/main">
                        <a:graphicData uri="http://schemas.microsoft.com/office/word/2010/wordprocessingShape">
                          <wps:wsp>
                            <wps:cNvSpPr/>
                            <wps:spPr>
                              <a:xfrm>
                                <a:off x="0" y="0"/>
                                <a:ext cx="683812" cy="405517"/>
                              </a:xfrm>
                              <a:prstGeom prst="cloudCallou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4C17BA01" w14:textId="77777777" w:rsidR="005C55AE" w:rsidRDefault="000107D0">
                                  <w:pPr>
                                    <w:jc w:val="center"/>
                                    <w:rPr>
                                      <w:lang w:val="fr-BE"/>
                                    </w:rPr>
                                  </w:pPr>
                                  <w:r>
                                    <w:rPr>
                                      <w:b/>
                                      <w:lang w:val="fr-BE"/>
                                    </w:rPr>
                                    <w:t>????</w:t>
                                  </w:r>
                                  <w:r>
                                    <w:rPr>
                                      <w:lang w:val="fr-BE"/>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468D5A34"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Pensées 1" o:spid="_x0000_s1030" type="#_x0000_t106" style="width:53.85pt;height:31.9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" adj="6300,24300" fillcolor="white [3212]" strokecolor="#1f3763 [1604]" strokeweight="1pt">
                      <v:stroke joinstyle="miter"/>
                      <v:textbox>
                        <w:txbxContent>
                          <w:p w14:paraId="4C17BA01" w14:textId="77777777" w:rsidR="005C55AE" w:rsidRDefault="000107D0">
                            <w:pPr>
                              <w:jc w:val="center"/>
                              <w:rPr>
                                <w:lang w:val="fr-BE"/>
                              </w:rPr>
                            </w:pPr>
                            <w:r>
                              <w:rPr>
                                <w:b/>
                                <w:lang w:val="fr-BE"/>
                              </w:rPr>
                              <w:t>????</w:t>
                            </w:r>
                            <w:r>
                              <w:rPr>
                                <w:lang w:val="fr-BE"/>
                              </w:rPr>
                              <w:t>???????</w:t>
                            </w:r>
                          </w:p>
                        </w:txbxContent>
                      </v:textbox>
                      <w10:anchorlock/>
                    </v:shape>
                  </w:pict>
                </mc:Fallback>
              </mc:AlternateContent>
            </w:r>
          </w:p>
          <w:p w14:paraId="770AF5E0" w14:textId="77777777" w:rsidR="005C55AE" w:rsidRDefault="005C55AE">
            <w:pPr>
              <w:shd w:val="clear" w:color="auto" w:fill="FFFFFF"/>
              <w:suppressAutoHyphens w:val="0"/>
              <w:rPr>
                <w:rFonts w:ascii="Calibri" w:hAnsi="Calibri" w:cs="Calibri"/>
                <w:sz w:val="22"/>
                <w:szCs w:val="22"/>
              </w:rPr>
            </w:pPr>
          </w:p>
          <w:p w14:paraId="7A877F05" w14:textId="77777777" w:rsidR="005C55AE" w:rsidRDefault="000107D0">
            <w:pPr>
              <w:shd w:val="clear" w:color="auto" w:fill="FFFFFF"/>
              <w:suppressAutoHyphens w:val="0"/>
              <w:rPr>
                <w:rFonts w:ascii="Calibri" w:hAnsi="Calibri" w:cs="Calibri"/>
                <w:b/>
                <w:sz w:val="22"/>
                <w:szCs w:val="22"/>
              </w:rPr>
            </w:pPr>
            <w:r>
              <w:rPr>
                <w:rFonts w:ascii="Calibri" w:hAnsi="Calibri" w:cs="Calibri"/>
                <w:b/>
                <w:sz w:val="22"/>
                <w:szCs w:val="22"/>
              </w:rPr>
              <w:t>Pour les coordonnées des ORCES à qui transmettre les fichiers :</w:t>
            </w:r>
          </w:p>
          <w:p w14:paraId="3B20CB58" w14:textId="77777777" w:rsidR="005C55AE" w:rsidRDefault="000107D0">
            <w:pPr>
              <w:shd w:val="clear" w:color="auto" w:fill="FFFFFF"/>
              <w:suppressAutoHyphens w:val="0"/>
              <w:rPr>
                <w:rFonts w:ascii="Calibri" w:hAnsi="Calibri" w:cs="Calibri"/>
                <w:sz w:val="22"/>
                <w:szCs w:val="22"/>
              </w:rPr>
            </w:pPr>
            <w:r>
              <w:rPr>
                <w:rFonts w:ascii="Calibri" w:hAnsi="Calibri" w:cs="Calibri"/>
                <w:sz w:val="22"/>
                <w:szCs w:val="22"/>
              </w:rPr>
              <w:t xml:space="preserve">La FELSI et le </w:t>
            </w:r>
            <w:proofErr w:type="spellStart"/>
            <w:r>
              <w:rPr>
                <w:rFonts w:ascii="Calibri" w:hAnsi="Calibri" w:cs="Calibri"/>
                <w:sz w:val="22"/>
                <w:szCs w:val="22"/>
              </w:rPr>
              <w:t>SeGEC</w:t>
            </w:r>
            <w:proofErr w:type="spellEnd"/>
            <w:r>
              <w:rPr>
                <w:rFonts w:ascii="Calibri" w:hAnsi="Calibri" w:cs="Calibri"/>
                <w:sz w:val="22"/>
                <w:szCs w:val="22"/>
              </w:rPr>
              <w:t xml:space="preserve"> transmettront à leurs établissements les coordonnées des ORCES (Président et secrétaire, adresse, téléphone et courriels).</w:t>
            </w:r>
          </w:p>
          <w:p w14:paraId="7425B16D" w14:textId="77777777" w:rsidR="005C55AE" w:rsidRDefault="005C55AE">
            <w:pPr>
              <w:shd w:val="clear" w:color="auto" w:fill="FFFFFF"/>
              <w:suppressAutoHyphens w:val="0"/>
              <w:rPr>
                <w:rFonts w:ascii="Calibri" w:hAnsi="Calibri" w:cs="Calibri"/>
                <w:sz w:val="22"/>
                <w:szCs w:val="22"/>
              </w:rPr>
            </w:pPr>
          </w:p>
          <w:p w14:paraId="6514A738" w14:textId="77777777" w:rsidR="005C55AE" w:rsidRDefault="000107D0">
            <w:pPr>
              <w:shd w:val="clear" w:color="auto" w:fill="FFFFFF"/>
              <w:suppressAutoHyphens w:val="0"/>
              <w:rPr>
                <w:rFonts w:ascii="Calibri" w:hAnsi="Calibri" w:cs="Calibri"/>
                <w:b/>
                <w:sz w:val="22"/>
                <w:szCs w:val="22"/>
              </w:rPr>
            </w:pPr>
            <w:r>
              <w:rPr>
                <w:rFonts w:ascii="Calibri" w:hAnsi="Calibri" w:cs="Calibri"/>
                <w:b/>
                <w:sz w:val="22"/>
                <w:szCs w:val="22"/>
              </w:rPr>
              <w:t>Un établissement scolaire n’apparaît pas dans les listes déroulantes dans les fichiers en annexe ; les données relatives à un établissement scolaire y sont incorrectes ? :</w:t>
            </w:r>
          </w:p>
          <w:p w14:paraId="645FFCAA" w14:textId="77777777" w:rsidR="005C55AE" w:rsidRDefault="000107D0">
            <w:pPr>
              <w:shd w:val="clear" w:color="auto" w:fill="FFFFFF"/>
              <w:suppressAutoHyphens w:val="0"/>
              <w:rPr>
                <w:rFonts w:ascii="Calibri" w:hAnsi="Calibri" w:cs="Calibri"/>
                <w:sz w:val="22"/>
                <w:szCs w:val="22"/>
              </w:rPr>
            </w:pPr>
            <w:r>
              <w:rPr>
                <w:rFonts w:ascii="Calibri" w:hAnsi="Calibri" w:cs="Calibri"/>
                <w:sz w:val="22"/>
                <w:szCs w:val="22"/>
              </w:rPr>
              <w:t>Envoyer un courriel à la Commission centrale de gestion des emplois en mentionnant vos coordonnées téléphoniques.</w:t>
            </w:r>
          </w:p>
          <w:p w14:paraId="516CE01F" w14:textId="77777777" w:rsidR="005C55AE" w:rsidRDefault="000107D0">
            <w:pPr>
              <w:shd w:val="clear" w:color="auto" w:fill="FFFFFF"/>
              <w:suppressAutoHyphens w:val="0"/>
              <w:rPr>
                <w:rFonts w:ascii="Calibri" w:hAnsi="Calibri" w:cs="Calibri"/>
                <w:sz w:val="22"/>
                <w:szCs w:val="22"/>
              </w:rPr>
            </w:pPr>
            <w:r>
              <w:rPr>
                <w:rFonts w:ascii="Calibri" w:hAnsi="Calibri" w:cs="Calibri"/>
                <w:color w:val="4472C4" w:themeColor="accent1"/>
                <w:sz w:val="22"/>
                <w:szCs w:val="22"/>
              </w:rPr>
              <w:t>@ </w:t>
            </w:r>
            <w:r>
              <w:rPr>
                <w:rFonts w:ascii="Calibri" w:hAnsi="Calibri" w:cs="Calibri"/>
                <w:sz w:val="22"/>
                <w:szCs w:val="22"/>
              </w:rPr>
              <w:t xml:space="preserve">: </w:t>
            </w:r>
            <w:hyperlink r:id="rId25" w:history="1">
              <w:r>
                <w:rPr>
                  <w:rStyle w:val="Lienhypertexte"/>
                  <w:rFonts w:ascii="Calibri" w:hAnsi="Calibri" w:cs="Calibri"/>
                  <w:sz w:val="22"/>
                  <w:szCs w:val="22"/>
                </w:rPr>
                <w:t>ccsecondaire.libre@cfwb.be</w:t>
              </w:r>
            </w:hyperlink>
          </w:p>
          <w:p w14:paraId="58DEE159" w14:textId="77777777" w:rsidR="005C55AE" w:rsidRDefault="005C55AE">
            <w:pPr>
              <w:shd w:val="clear" w:color="auto" w:fill="FFFFFF"/>
              <w:suppressAutoHyphens w:val="0"/>
              <w:rPr>
                <w:rFonts w:ascii="Calibri" w:hAnsi="Calibri" w:cs="Calibri"/>
                <w:b/>
                <w:sz w:val="22"/>
                <w:szCs w:val="22"/>
              </w:rPr>
            </w:pPr>
          </w:p>
          <w:p w14:paraId="7977F63C" w14:textId="77777777" w:rsidR="005C55AE" w:rsidRDefault="000107D0">
            <w:pPr>
              <w:shd w:val="clear" w:color="auto" w:fill="FFFFFF"/>
              <w:suppressAutoHyphens w:val="0"/>
              <w:rPr>
                <w:rFonts w:ascii="Calibri" w:hAnsi="Calibri" w:cs="Calibri"/>
                <w:b/>
                <w:sz w:val="22"/>
                <w:szCs w:val="22"/>
              </w:rPr>
            </w:pPr>
            <w:r>
              <w:rPr>
                <w:rFonts w:ascii="Calibri" w:hAnsi="Calibri" w:cs="Calibri"/>
                <w:b/>
                <w:sz w:val="22"/>
                <w:szCs w:val="22"/>
              </w:rPr>
              <w:t>D’autres difficultés dans le remplissage des documents ?</w:t>
            </w:r>
          </w:p>
          <w:p w14:paraId="0A2E5303" w14:textId="77777777" w:rsidR="005C55AE" w:rsidRDefault="000107D0">
            <w:pPr>
              <w:shd w:val="clear" w:color="auto" w:fill="FFFFFF"/>
              <w:suppressAutoHyphens w:val="0"/>
              <w:rPr>
                <w:rFonts w:ascii="Calibri" w:hAnsi="Calibri" w:cs="Calibri"/>
                <w:sz w:val="22"/>
                <w:szCs w:val="22"/>
              </w:rPr>
            </w:pPr>
            <w:r>
              <w:rPr>
                <w:rFonts w:ascii="Calibri" w:hAnsi="Calibri" w:cs="Calibri"/>
                <w:sz w:val="22"/>
                <w:szCs w:val="22"/>
              </w:rPr>
              <w:t>Contacter le secrétariat de la Commission de gestion des emplois à qui vos données sont destinées</w:t>
            </w:r>
          </w:p>
          <w:p w14:paraId="2E334D44" w14:textId="77777777" w:rsidR="005C55AE" w:rsidRDefault="000107D0">
            <w:pPr>
              <w:shd w:val="clear" w:color="auto" w:fill="FFFFFF"/>
              <w:suppressAutoHyphens w:val="0"/>
              <w:rPr>
                <w:rFonts w:ascii="Calibri" w:hAnsi="Calibri" w:cs="Calibri"/>
                <w:sz w:val="22"/>
                <w:szCs w:val="22"/>
              </w:rPr>
            </w:pPr>
            <w:r>
              <w:rPr>
                <w:rFonts w:ascii="Calibri" w:hAnsi="Calibri" w:cs="Calibri"/>
                <w:sz w:val="22"/>
                <w:szCs w:val="22"/>
              </w:rPr>
              <w:t>Voir la liste des contacts, au début du corps de la circulaire.</w:t>
            </w:r>
          </w:p>
          <w:p w14:paraId="012805DE" w14:textId="77777777" w:rsidR="005C55AE" w:rsidRDefault="005C55AE">
            <w:pPr>
              <w:rPr>
                <w:rFonts w:ascii="Calibri" w:hAnsi="Calibri" w:cs="Calibri"/>
                <w:sz w:val="18"/>
                <w:szCs w:val="18"/>
              </w:rPr>
            </w:pPr>
          </w:p>
        </w:tc>
      </w:tr>
    </w:tbl>
    <w:p w14:paraId="7F18C69E" w14:textId="77777777" w:rsidR="005C55AE" w:rsidRDefault="005C55AE">
      <w:pPr>
        <w:rPr>
          <w:rFonts w:asciiTheme="minorHAnsi" w:hAnsiTheme="minorHAnsi" w:cstheme="minorHAnsi"/>
          <w:sz w:val="22"/>
          <w:szCs w:val="22"/>
        </w:rPr>
      </w:pPr>
    </w:p>
    <w:p w14:paraId="7488A723" w14:textId="77777777" w:rsidR="005C55AE" w:rsidRDefault="000107D0">
      <w:pPr>
        <w:rPr>
          <w:rFonts w:asciiTheme="minorHAnsi" w:hAnsiTheme="minorHAnsi" w:cstheme="minorHAnsi"/>
          <w:b/>
          <w:sz w:val="22"/>
          <w:szCs w:val="22"/>
          <w:u w:val="single"/>
        </w:rPr>
      </w:pPr>
      <w:r>
        <w:rPr>
          <w:rFonts w:asciiTheme="minorHAnsi" w:hAnsiTheme="minorHAnsi" w:cstheme="minorHAnsi"/>
          <w:b/>
          <w:sz w:val="22"/>
          <w:szCs w:val="22"/>
          <w:u w:val="single"/>
        </w:rPr>
        <w:t>Développements informatiques en cours</w:t>
      </w:r>
    </w:p>
    <w:p w14:paraId="3980E0C7" w14:textId="77777777" w:rsidR="005C55AE" w:rsidRDefault="005C55AE">
      <w:pPr>
        <w:rPr>
          <w:rFonts w:asciiTheme="minorHAnsi" w:hAnsiTheme="minorHAnsi" w:cstheme="minorHAnsi"/>
          <w:sz w:val="22"/>
          <w:szCs w:val="22"/>
        </w:rPr>
      </w:pPr>
    </w:p>
    <w:p w14:paraId="203BFDE6" w14:textId="77777777" w:rsidR="005C55AE" w:rsidRDefault="000107D0">
      <w:pPr>
        <w:shd w:val="clear" w:color="auto" w:fill="FFFFFF"/>
        <w:suppressAutoHyphens w:val="0"/>
        <w:jc w:val="both"/>
        <w:rPr>
          <w:rFonts w:ascii="Calibri" w:hAnsi="Calibri" w:cs="Calibri"/>
          <w:sz w:val="22"/>
          <w:szCs w:val="22"/>
        </w:rPr>
      </w:pPr>
      <w:r>
        <w:rPr>
          <w:rFonts w:ascii="Calibri" w:hAnsi="Calibri" w:cs="Calibri"/>
          <w:sz w:val="22"/>
          <w:szCs w:val="22"/>
        </w:rPr>
        <w:t xml:space="preserve">Enfin, </w:t>
      </w:r>
      <w:proofErr w:type="gramStart"/>
      <w:r>
        <w:rPr>
          <w:rFonts w:ascii="Calibri" w:hAnsi="Calibri" w:cs="Calibri"/>
          <w:sz w:val="22"/>
          <w:szCs w:val="22"/>
        </w:rPr>
        <w:t>suite à</w:t>
      </w:r>
      <w:proofErr w:type="gramEnd"/>
      <w:r>
        <w:rPr>
          <w:rFonts w:ascii="Calibri" w:hAnsi="Calibri" w:cs="Calibri"/>
          <w:sz w:val="22"/>
          <w:szCs w:val="22"/>
        </w:rPr>
        <w:t xml:space="preserve"> la réforme des titres et fonction, l’Administration est actuellement chargée de développer une application informatique, qui portera le nom de REAF.</w:t>
      </w:r>
    </w:p>
    <w:p w14:paraId="38881E99" w14:textId="77777777" w:rsidR="005C55AE" w:rsidRDefault="005C55AE">
      <w:pPr>
        <w:shd w:val="clear" w:color="auto" w:fill="FFFFFF"/>
        <w:suppressAutoHyphens w:val="0"/>
        <w:jc w:val="both"/>
        <w:rPr>
          <w:rFonts w:ascii="Calibri" w:hAnsi="Calibri" w:cs="Calibri"/>
          <w:sz w:val="22"/>
          <w:szCs w:val="22"/>
        </w:rPr>
      </w:pPr>
    </w:p>
    <w:p w14:paraId="590A9658" w14:textId="77777777" w:rsidR="005C55AE" w:rsidRDefault="000107D0">
      <w:pPr>
        <w:shd w:val="clear" w:color="auto" w:fill="FFFFFF"/>
        <w:suppressAutoHyphens w:val="0"/>
        <w:jc w:val="both"/>
        <w:rPr>
          <w:rFonts w:ascii="Calibri" w:hAnsi="Calibri" w:cs="Calibri"/>
          <w:sz w:val="22"/>
          <w:szCs w:val="22"/>
        </w:rPr>
      </w:pPr>
      <w:r>
        <w:rPr>
          <w:rFonts w:ascii="Calibri" w:hAnsi="Calibri" w:cs="Calibri"/>
          <w:sz w:val="22"/>
          <w:szCs w:val="22"/>
        </w:rPr>
        <w:t xml:space="preserve">Celle-ci permettra de gérer de manière plus efficace les données relatives aux notifications des mises en disponibilité totales par défaut d'emploi et de pertes partielles de charge ainsi que les déclarations des emplois vacants. </w:t>
      </w:r>
    </w:p>
    <w:p w14:paraId="063681BE" w14:textId="77777777" w:rsidR="005C55AE" w:rsidRDefault="005C55AE">
      <w:pPr>
        <w:shd w:val="clear" w:color="auto" w:fill="FFFFFF"/>
        <w:suppressAutoHyphens w:val="0"/>
        <w:jc w:val="both"/>
        <w:rPr>
          <w:rFonts w:ascii="Calibri" w:hAnsi="Calibri" w:cs="Calibri"/>
          <w:sz w:val="22"/>
          <w:szCs w:val="22"/>
        </w:rPr>
      </w:pPr>
    </w:p>
    <w:p w14:paraId="741C0C58" w14:textId="77777777" w:rsidR="005C55AE" w:rsidRDefault="000107D0">
      <w:pPr>
        <w:shd w:val="clear" w:color="auto" w:fill="FFFFFF"/>
        <w:suppressAutoHyphens w:val="0"/>
        <w:jc w:val="both"/>
        <w:rPr>
          <w:rFonts w:ascii="Calibri" w:hAnsi="Calibri" w:cs="Calibri"/>
          <w:sz w:val="22"/>
          <w:szCs w:val="22"/>
        </w:rPr>
      </w:pPr>
      <w:r>
        <w:rPr>
          <w:rFonts w:ascii="Calibri" w:hAnsi="Calibri" w:cs="Calibri"/>
          <w:sz w:val="22"/>
          <w:szCs w:val="22"/>
        </w:rPr>
        <w:t>Le développement de cette application a pour objectif :</w:t>
      </w:r>
    </w:p>
    <w:p w14:paraId="73128041" w14:textId="77777777" w:rsidR="005C55AE" w:rsidRDefault="000107D0">
      <w:pPr>
        <w:pStyle w:val="Paragraphedeliste"/>
        <w:numPr>
          <w:ilvl w:val="0"/>
          <w:numId w:val="53"/>
        </w:numPr>
        <w:shd w:val="clear" w:color="auto" w:fill="FFFFFF"/>
        <w:suppressAutoHyphens w:val="0"/>
        <w:jc w:val="both"/>
        <w:rPr>
          <w:rFonts w:ascii="Calibri" w:hAnsi="Calibri" w:cs="Calibri"/>
          <w:sz w:val="22"/>
          <w:szCs w:val="22"/>
        </w:rPr>
      </w:pPr>
      <w:proofErr w:type="gramStart"/>
      <w:r>
        <w:rPr>
          <w:rFonts w:ascii="Calibri" w:hAnsi="Calibri" w:cs="Calibri"/>
          <w:sz w:val="22"/>
          <w:szCs w:val="22"/>
        </w:rPr>
        <w:t>la</w:t>
      </w:r>
      <w:proofErr w:type="gramEnd"/>
      <w:r>
        <w:rPr>
          <w:rFonts w:ascii="Calibri" w:hAnsi="Calibri" w:cs="Calibri"/>
          <w:sz w:val="22"/>
          <w:szCs w:val="22"/>
        </w:rPr>
        <w:t xml:space="preserve"> simplification administrative du processus de remise à l’emploi des membres du personnel définitifs en perte de charge</w:t>
      </w:r>
    </w:p>
    <w:p w14:paraId="27CF3A39" w14:textId="77777777" w:rsidR="005C55AE" w:rsidRDefault="000107D0">
      <w:pPr>
        <w:pStyle w:val="Paragraphedeliste"/>
        <w:numPr>
          <w:ilvl w:val="0"/>
          <w:numId w:val="53"/>
        </w:numPr>
        <w:shd w:val="clear" w:color="auto" w:fill="FFFFFF"/>
        <w:suppressAutoHyphens w:val="0"/>
        <w:jc w:val="both"/>
        <w:rPr>
          <w:rFonts w:ascii="Calibri" w:hAnsi="Calibri" w:cs="Calibri"/>
          <w:sz w:val="22"/>
          <w:szCs w:val="22"/>
        </w:rPr>
      </w:pPr>
      <w:proofErr w:type="gramStart"/>
      <w:r>
        <w:rPr>
          <w:rFonts w:ascii="Calibri" w:hAnsi="Calibri" w:cs="Calibri"/>
          <w:sz w:val="22"/>
          <w:szCs w:val="22"/>
        </w:rPr>
        <w:t>et</w:t>
      </w:r>
      <w:proofErr w:type="gramEnd"/>
      <w:r>
        <w:rPr>
          <w:rFonts w:ascii="Calibri" w:hAnsi="Calibri" w:cs="Calibri"/>
          <w:sz w:val="22"/>
          <w:szCs w:val="22"/>
        </w:rPr>
        <w:t xml:space="preserve"> l'accessibilité aux différents acteurs à des données en adéquation avec les réalités de terrain. </w:t>
      </w:r>
    </w:p>
    <w:p w14:paraId="53F952E1" w14:textId="77777777" w:rsidR="005C55AE" w:rsidRDefault="005C55AE">
      <w:pPr>
        <w:jc w:val="both"/>
        <w:rPr>
          <w:rFonts w:ascii="Calibri" w:hAnsi="Calibri" w:cs="Calibri"/>
          <w:sz w:val="22"/>
          <w:szCs w:val="22"/>
        </w:rPr>
      </w:pPr>
    </w:p>
    <w:p w14:paraId="1EED6818" w14:textId="77777777" w:rsidR="005C55AE" w:rsidRDefault="000107D0">
      <w:pPr>
        <w:shd w:val="clear" w:color="auto" w:fill="FFFFFF"/>
        <w:suppressAutoHyphens w:val="0"/>
        <w:jc w:val="both"/>
        <w:rPr>
          <w:rFonts w:ascii="Calibri" w:hAnsi="Calibri" w:cs="Calibri"/>
          <w:sz w:val="22"/>
          <w:szCs w:val="22"/>
        </w:rPr>
      </w:pPr>
      <w:r>
        <w:rPr>
          <w:rFonts w:ascii="Calibri" w:hAnsi="Calibri" w:cs="Calibri"/>
          <w:sz w:val="22"/>
          <w:szCs w:val="22"/>
        </w:rPr>
        <w:t>Les fichiers DNTA, DISPO et EV, diffusés actuellement par le biais de la présente circulaire, serviront de matériel de base et de source de données, dans la conception de cette application.</w:t>
      </w:r>
    </w:p>
    <w:p w14:paraId="14BF18D8" w14:textId="77777777" w:rsidR="005C55AE" w:rsidRDefault="005C55AE">
      <w:pPr>
        <w:shd w:val="clear" w:color="auto" w:fill="FFFFFF"/>
        <w:suppressAutoHyphens w:val="0"/>
        <w:jc w:val="both"/>
        <w:rPr>
          <w:rFonts w:ascii="Calibri" w:hAnsi="Calibri" w:cs="Calibri"/>
          <w:sz w:val="22"/>
          <w:szCs w:val="22"/>
        </w:rPr>
      </w:pPr>
    </w:p>
    <w:p w14:paraId="0228CBD2" w14:textId="77777777" w:rsidR="005C55AE" w:rsidRDefault="000107D0">
      <w:pPr>
        <w:shd w:val="clear" w:color="auto" w:fill="FFFFFF"/>
        <w:suppressAutoHyphens w:val="0"/>
        <w:jc w:val="both"/>
        <w:rPr>
          <w:rFonts w:ascii="Calibri" w:hAnsi="Calibri" w:cs="Calibri"/>
          <w:sz w:val="22"/>
          <w:szCs w:val="22"/>
        </w:rPr>
      </w:pPr>
      <w:r>
        <w:rPr>
          <w:rFonts w:ascii="Calibri" w:hAnsi="Calibri" w:cs="Calibri"/>
          <w:sz w:val="22"/>
          <w:szCs w:val="22"/>
        </w:rPr>
        <w:t xml:space="preserve">Si vous avez des remarques utiles à prendre en considération quant à ces fichiers pour le développement de l’application, envoyer un courriel à la Commission centrale de gestion des emplois, à l’adresse </w:t>
      </w:r>
      <w:hyperlink r:id="rId26" w:history="1">
        <w:r>
          <w:rPr>
            <w:rStyle w:val="Lienhypertexte"/>
          </w:rPr>
          <w:t>cellulege@cfwb.be</w:t>
        </w:r>
      </w:hyperlink>
      <w:r>
        <w:rPr>
          <w:rFonts w:ascii="Calibri" w:hAnsi="Calibri" w:cs="Calibri"/>
          <w:sz w:val="22"/>
          <w:szCs w:val="22"/>
        </w:rPr>
        <w:t>.</w:t>
      </w:r>
    </w:p>
    <w:p w14:paraId="721FF75A" w14:textId="77777777" w:rsidR="005C55AE" w:rsidRDefault="005C55AE">
      <w:pPr>
        <w:shd w:val="clear" w:color="auto" w:fill="FFFFFF"/>
        <w:suppressAutoHyphens w:val="0"/>
        <w:jc w:val="both"/>
        <w:rPr>
          <w:rFonts w:ascii="Calibri" w:hAnsi="Calibri" w:cs="Calibri"/>
          <w:sz w:val="22"/>
          <w:szCs w:val="22"/>
        </w:rPr>
      </w:pPr>
    </w:p>
    <w:p w14:paraId="4F611D26" w14:textId="77777777" w:rsidR="005C55AE" w:rsidRDefault="000107D0">
      <w:pPr>
        <w:shd w:val="clear" w:color="auto" w:fill="FFFFFF"/>
        <w:suppressAutoHyphens w:val="0"/>
        <w:jc w:val="both"/>
        <w:rPr>
          <w:rFonts w:ascii="Calibri" w:hAnsi="Calibri" w:cs="Calibri"/>
          <w:sz w:val="22"/>
          <w:szCs w:val="22"/>
        </w:rPr>
      </w:pPr>
      <w:r>
        <w:rPr>
          <w:rFonts w:ascii="Calibri" w:hAnsi="Calibri" w:cs="Calibri"/>
          <w:sz w:val="22"/>
          <w:szCs w:val="22"/>
        </w:rPr>
        <w:t xml:space="preserve">Indiquer, dans ce cas, en début d’objet : « Application REAF – Remarques fichiers DNTA-EV-DISPO ». </w:t>
      </w:r>
    </w:p>
    <w:p w14:paraId="5BA82979" w14:textId="77777777" w:rsidR="005C55AE" w:rsidRDefault="000107D0">
      <w:pPr>
        <w:shd w:val="clear" w:color="auto" w:fill="FFFFFF"/>
        <w:suppressAutoHyphens w:val="0"/>
        <w:jc w:val="right"/>
        <w:rPr>
          <w:rFonts w:ascii="Calibri" w:hAnsi="Calibri" w:cs="Calibri"/>
          <w:b/>
          <w:sz w:val="22"/>
          <w:szCs w:val="22"/>
        </w:rPr>
      </w:pPr>
      <w:r>
        <w:rPr>
          <w:rFonts w:ascii="Calibri" w:hAnsi="Calibri" w:cs="Calibri"/>
          <w:i/>
          <w:sz w:val="22"/>
          <w:szCs w:val="22"/>
        </w:rPr>
        <w:tab/>
      </w:r>
      <w:r>
        <w:rPr>
          <w:rFonts w:ascii="Calibri" w:hAnsi="Calibri" w:cs="Calibri"/>
          <w:b/>
          <w:sz w:val="22"/>
          <w:szCs w:val="22"/>
        </w:rPr>
        <w:br w:type="page"/>
      </w:r>
    </w:p>
    <w:p w14:paraId="5D4BEBA9" w14:textId="77777777" w:rsidR="005C55AE" w:rsidRDefault="000107D0">
      <w:pPr>
        <w:pStyle w:val="Annexe0Titre2"/>
      </w:pPr>
      <w:bookmarkStart w:id="18" w:name="_Toc113613241"/>
      <w:bookmarkStart w:id="19" w:name="_Toc113613357"/>
      <w:bookmarkStart w:id="20" w:name="_Toc113614022"/>
      <w:bookmarkStart w:id="21" w:name="_Toc113613242"/>
      <w:bookmarkStart w:id="22" w:name="_Toc113613358"/>
      <w:bookmarkStart w:id="23" w:name="_Toc113614023"/>
      <w:bookmarkStart w:id="24" w:name="_Toc113613243"/>
      <w:bookmarkStart w:id="25" w:name="_Toc113613359"/>
      <w:bookmarkStart w:id="26" w:name="_Toc113614024"/>
      <w:bookmarkStart w:id="27" w:name="_Toc113613244"/>
      <w:bookmarkStart w:id="28" w:name="_Toc113613360"/>
      <w:bookmarkStart w:id="29" w:name="_Toc113614025"/>
      <w:bookmarkStart w:id="30" w:name="_Toc113613245"/>
      <w:bookmarkStart w:id="31" w:name="_Toc113613361"/>
      <w:bookmarkStart w:id="32" w:name="_Toc113614026"/>
      <w:bookmarkStart w:id="33" w:name="_Toc113613246"/>
      <w:bookmarkStart w:id="34" w:name="_Toc113613362"/>
      <w:bookmarkStart w:id="35" w:name="_Toc113614027"/>
      <w:bookmarkStart w:id="36" w:name="_Toc113613247"/>
      <w:bookmarkStart w:id="37" w:name="_Toc113613363"/>
      <w:bookmarkStart w:id="38" w:name="_Toc113614028"/>
      <w:bookmarkStart w:id="39" w:name="_Toc113613248"/>
      <w:bookmarkStart w:id="40" w:name="_Toc113613364"/>
      <w:bookmarkStart w:id="41" w:name="_Toc113614029"/>
      <w:bookmarkStart w:id="42" w:name="_Toc113613249"/>
      <w:bookmarkStart w:id="43" w:name="_Toc113613365"/>
      <w:bookmarkStart w:id="44" w:name="_Toc113614030"/>
      <w:bookmarkStart w:id="45" w:name="_Toc113613250"/>
      <w:bookmarkStart w:id="46" w:name="_Toc113613366"/>
      <w:bookmarkStart w:id="47" w:name="_Toc113614031"/>
      <w:bookmarkStart w:id="48" w:name="_Toc113613251"/>
      <w:bookmarkStart w:id="49" w:name="_Toc113613367"/>
      <w:bookmarkStart w:id="50" w:name="_Toc113614032"/>
      <w:bookmarkStart w:id="51" w:name="_Toc113613252"/>
      <w:bookmarkStart w:id="52" w:name="_Toc113613368"/>
      <w:bookmarkStart w:id="53" w:name="_Toc113614033"/>
      <w:bookmarkStart w:id="54" w:name="_Toc113613253"/>
      <w:bookmarkStart w:id="55" w:name="_Toc113613369"/>
      <w:bookmarkStart w:id="56" w:name="_Toc113614034"/>
      <w:bookmarkStart w:id="57" w:name="_Toc113613254"/>
      <w:bookmarkStart w:id="58" w:name="_Toc113613370"/>
      <w:bookmarkStart w:id="59" w:name="_Toc113614035"/>
      <w:bookmarkStart w:id="60" w:name="_Toc113613255"/>
      <w:bookmarkStart w:id="61" w:name="_Toc113613371"/>
      <w:bookmarkStart w:id="62" w:name="_Toc113614036"/>
      <w:bookmarkStart w:id="63" w:name="_Toc113613256"/>
      <w:bookmarkStart w:id="64" w:name="_Toc113613372"/>
      <w:bookmarkStart w:id="65" w:name="_Toc113614037"/>
      <w:bookmarkStart w:id="66" w:name="_Toc113613257"/>
      <w:bookmarkStart w:id="67" w:name="_Toc113613373"/>
      <w:bookmarkStart w:id="68" w:name="_Toc113614038"/>
      <w:bookmarkStart w:id="69" w:name="_Toc83022855"/>
      <w:bookmarkStart w:id="70" w:name="_Toc138069481"/>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lastRenderedPageBreak/>
        <w:t>Fichiers Informatiques</w:t>
      </w:r>
      <w:bookmarkEnd w:id="69"/>
      <w:bookmarkEnd w:id="70"/>
    </w:p>
    <w:p w14:paraId="449C9107" w14:textId="77777777" w:rsidR="005C55AE" w:rsidRDefault="005C55AE">
      <w:pPr>
        <w:pStyle w:val="Listenumros"/>
        <w:numPr>
          <w:ilvl w:val="0"/>
          <w:numId w:val="0"/>
        </w:numPr>
        <w:rPr>
          <w:rFonts w:ascii="Calibri" w:hAnsi="Calibri" w:cs="Calibri"/>
          <w:b/>
          <w:bCs/>
          <w:sz w:val="22"/>
          <w:szCs w:val="22"/>
        </w:rPr>
      </w:pPr>
    </w:p>
    <w:p w14:paraId="4574A331" w14:textId="77777777" w:rsidR="005C55AE" w:rsidRDefault="000107D0">
      <w:pPr>
        <w:pStyle w:val="Listenumros"/>
        <w:numPr>
          <w:ilvl w:val="0"/>
          <w:numId w:val="0"/>
        </w:numPr>
        <w:jc w:val="both"/>
        <w:rPr>
          <w:rFonts w:ascii="Calibri" w:hAnsi="Calibri" w:cs="Calibri"/>
          <w:b/>
          <w:bCs/>
          <w:sz w:val="22"/>
          <w:szCs w:val="22"/>
        </w:rPr>
      </w:pPr>
      <w:r>
        <w:rPr>
          <w:rFonts w:ascii="Calibri" w:hAnsi="Calibri" w:cs="Calibri"/>
          <w:sz w:val="22"/>
          <w:szCs w:val="22"/>
        </w:rPr>
        <w:t>Tous les fichiers informatiques destinés à l’encodage et à la fusion sont déclinés par réseau. Veillez donc à utiliser le modèle adéquat.</w:t>
      </w:r>
    </w:p>
    <w:p w14:paraId="26A56CFD" w14:textId="77777777" w:rsidR="005C55AE" w:rsidRDefault="005C55AE">
      <w:pPr>
        <w:pStyle w:val="Listenumros"/>
        <w:numPr>
          <w:ilvl w:val="0"/>
          <w:numId w:val="0"/>
        </w:numPr>
        <w:rPr>
          <w:rFonts w:ascii="Calibri" w:hAnsi="Calibri" w:cs="Calibri"/>
          <w:b/>
          <w:bCs/>
          <w:sz w:val="22"/>
          <w:szCs w:val="22"/>
        </w:rPr>
      </w:pPr>
    </w:p>
    <w:p w14:paraId="3352E5C0" w14:textId="77777777" w:rsidR="005C55AE" w:rsidRDefault="000107D0">
      <w:pPr>
        <w:pStyle w:val="Annexe0Titre3"/>
      </w:pPr>
      <w:bookmarkStart w:id="71" w:name="_Toc83022856"/>
      <w:bookmarkStart w:id="72" w:name="_Ref113618262"/>
      <w:bookmarkStart w:id="73" w:name="_Ref113618269"/>
      <w:bookmarkStart w:id="74" w:name="_Toc138069482"/>
      <w:r>
        <w:t>Pour les Pouvoirs organisateurs</w:t>
      </w:r>
      <w:bookmarkEnd w:id="71"/>
      <w:bookmarkEnd w:id="72"/>
      <w:bookmarkEnd w:id="73"/>
      <w:bookmarkEnd w:id="74"/>
    </w:p>
    <w:p w14:paraId="0E44C74D" w14:textId="77777777" w:rsidR="005C55AE" w:rsidRDefault="005C55AE">
      <w:pPr>
        <w:pStyle w:val="Titre3SG"/>
        <w:rPr>
          <w:b/>
          <w:u w:val="none"/>
          <w:lang w:val="fr-FR"/>
        </w:rPr>
      </w:pPr>
    </w:p>
    <w:p w14:paraId="7F9E928F" w14:textId="77777777" w:rsidR="005C55AE" w:rsidRDefault="000107D0">
      <w:pPr>
        <w:pStyle w:val="Style2"/>
        <w:jc w:val="both"/>
        <w:rPr>
          <w:rFonts w:ascii="Calibri" w:hAnsi="Calibri" w:cs="Calibri"/>
          <w:b w:val="0"/>
          <w:bCs/>
          <w:sz w:val="22"/>
          <w:szCs w:val="22"/>
        </w:rPr>
      </w:pPr>
      <w:r>
        <w:rPr>
          <w:rFonts w:ascii="Calibri" w:hAnsi="Calibri" w:cs="Calibri"/>
          <w:b w:val="0"/>
          <w:bCs/>
          <w:sz w:val="22"/>
          <w:szCs w:val="22"/>
        </w:rPr>
        <w:t xml:space="preserve">Les différents fichiers informatiques à utiliser par </w:t>
      </w:r>
      <w:r>
        <w:rPr>
          <w:rFonts w:ascii="Calibri" w:hAnsi="Calibri" w:cs="Calibri"/>
          <w:sz w:val="22"/>
          <w:szCs w:val="22"/>
        </w:rPr>
        <w:t>les Pouvoirs organisateurs</w:t>
      </w:r>
      <w:r>
        <w:rPr>
          <w:rFonts w:ascii="Calibri" w:hAnsi="Calibri" w:cs="Calibri"/>
          <w:b w:val="0"/>
          <w:bCs/>
          <w:sz w:val="22"/>
          <w:szCs w:val="22"/>
        </w:rPr>
        <w:t xml:space="preserve"> dans le cadre de la présente circulaire sont les suivants :</w:t>
      </w:r>
    </w:p>
    <w:p w14:paraId="016983FF" w14:textId="77777777" w:rsidR="005C55AE" w:rsidRDefault="005C55AE">
      <w:pPr>
        <w:pStyle w:val="Style2"/>
        <w:ind w:firstLine="708"/>
        <w:jc w:val="both"/>
        <w:rPr>
          <w:rFonts w:ascii="Calibri" w:hAnsi="Calibri" w:cs="Calibri"/>
          <w:sz w:val="22"/>
          <w:szCs w:val="22"/>
        </w:rPr>
      </w:pPr>
    </w:p>
    <w:p w14:paraId="47F96D7B" w14:textId="73215758" w:rsidR="005C55AE" w:rsidRDefault="000107D0">
      <w:pPr>
        <w:pStyle w:val="Style2"/>
        <w:ind w:firstLine="708"/>
        <w:jc w:val="both"/>
        <w:rPr>
          <w:rFonts w:ascii="Calibri" w:hAnsi="Calibri" w:cs="Calibri"/>
          <w:b w:val="0"/>
          <w:bCs/>
          <w:sz w:val="22"/>
          <w:szCs w:val="22"/>
        </w:rPr>
      </w:pPr>
      <w:r>
        <w:rPr>
          <w:rFonts w:ascii="Calibri" w:hAnsi="Calibri" w:cs="Calibri"/>
          <w:sz w:val="22"/>
          <w:szCs w:val="22"/>
        </w:rPr>
        <w:t>Annexe 1</w:t>
      </w:r>
      <w:r>
        <w:rPr>
          <w:rFonts w:ascii="Calibri" w:hAnsi="Calibri" w:cs="Calibri"/>
          <w:b w:val="0"/>
          <w:bCs/>
          <w:sz w:val="22"/>
          <w:szCs w:val="22"/>
        </w:rPr>
        <w:t xml:space="preserve"> </w:t>
      </w:r>
      <w:r>
        <w:rPr>
          <w:rFonts w:ascii="Calibri" w:hAnsi="Calibri" w:cs="Calibri"/>
          <w:sz w:val="22"/>
          <w:szCs w:val="22"/>
        </w:rPr>
        <w:t xml:space="preserve">ELDNTA SEC LIBRE </w:t>
      </w:r>
    </w:p>
    <w:p w14:paraId="46E9E917" w14:textId="77777777" w:rsidR="005C55AE" w:rsidRDefault="000107D0">
      <w:pPr>
        <w:pStyle w:val="Style2"/>
        <w:ind w:firstLine="708"/>
        <w:jc w:val="both"/>
        <w:rPr>
          <w:rFonts w:ascii="Calibri" w:hAnsi="Calibri" w:cs="Calibri"/>
          <w:sz w:val="22"/>
          <w:szCs w:val="22"/>
        </w:rPr>
      </w:pPr>
      <w:r>
        <w:rPr>
          <w:rFonts w:ascii="Calibri" w:hAnsi="Calibri" w:cs="Calibri"/>
          <w:b w:val="0"/>
          <w:bCs/>
          <w:sz w:val="22"/>
          <w:szCs w:val="22"/>
        </w:rPr>
        <w:t xml:space="preserve">– Document WORD pour encoder les </w:t>
      </w:r>
      <w:r>
        <w:rPr>
          <w:rFonts w:ascii="Calibri" w:hAnsi="Calibri" w:cs="Calibri"/>
          <w:sz w:val="22"/>
          <w:szCs w:val="22"/>
        </w:rPr>
        <w:t>notifications individuelles</w:t>
      </w:r>
    </w:p>
    <w:p w14:paraId="16A001C2" w14:textId="77777777" w:rsidR="005C55AE" w:rsidRDefault="000107D0">
      <w:pPr>
        <w:pStyle w:val="Style2"/>
        <w:ind w:left="1418" w:hanging="567"/>
        <w:jc w:val="both"/>
        <w:rPr>
          <w:rFonts w:ascii="Calibri" w:hAnsi="Calibri" w:cs="Calibri"/>
          <w:b w:val="0"/>
          <w:sz w:val="22"/>
          <w:szCs w:val="22"/>
        </w:rPr>
      </w:pPr>
      <w:r>
        <w:rPr>
          <w:rFonts w:ascii="Calibri" w:hAnsi="Calibri" w:cs="Calibri"/>
          <w:b w:val="0"/>
          <w:sz w:val="22"/>
          <w:szCs w:val="22"/>
        </w:rPr>
        <w:t>A établir pour chaque membre du personnel en disponibilité, même s’il est servi ou non servi :</w:t>
      </w:r>
    </w:p>
    <w:p w14:paraId="13702042" w14:textId="77777777" w:rsidR="005C55AE" w:rsidRDefault="000107D0">
      <w:pPr>
        <w:pStyle w:val="Style2"/>
        <w:numPr>
          <w:ilvl w:val="2"/>
          <w:numId w:val="53"/>
        </w:numPr>
        <w:ind w:left="1418" w:hanging="425"/>
        <w:jc w:val="both"/>
        <w:rPr>
          <w:rFonts w:ascii="Calibri" w:hAnsi="Calibri" w:cs="Calibri"/>
          <w:b w:val="0"/>
          <w:bCs/>
          <w:sz w:val="22"/>
          <w:szCs w:val="22"/>
        </w:rPr>
      </w:pPr>
      <w:proofErr w:type="gramStart"/>
      <w:r>
        <w:rPr>
          <w:rFonts w:ascii="Calibri" w:hAnsi="Calibri" w:cs="Calibri"/>
          <w:b w:val="0"/>
          <w:sz w:val="22"/>
          <w:szCs w:val="22"/>
        </w:rPr>
        <w:t>en</w:t>
      </w:r>
      <w:proofErr w:type="gramEnd"/>
      <w:r>
        <w:rPr>
          <w:rFonts w:ascii="Calibri" w:hAnsi="Calibri" w:cs="Calibri"/>
          <w:b w:val="0"/>
          <w:sz w:val="22"/>
          <w:szCs w:val="22"/>
        </w:rPr>
        <w:t xml:space="preserve"> interne PO, </w:t>
      </w:r>
    </w:p>
    <w:p w14:paraId="4F9240F8" w14:textId="77777777" w:rsidR="005C55AE" w:rsidRDefault="000107D0">
      <w:pPr>
        <w:pStyle w:val="Style2"/>
        <w:numPr>
          <w:ilvl w:val="2"/>
          <w:numId w:val="53"/>
        </w:numPr>
        <w:ind w:left="1418" w:hanging="425"/>
        <w:jc w:val="both"/>
        <w:rPr>
          <w:rFonts w:ascii="Calibri" w:hAnsi="Calibri" w:cs="Calibri"/>
          <w:b w:val="0"/>
          <w:bCs/>
          <w:sz w:val="22"/>
          <w:szCs w:val="22"/>
        </w:rPr>
      </w:pPr>
      <w:proofErr w:type="gramStart"/>
      <w:r>
        <w:rPr>
          <w:rFonts w:ascii="Calibri" w:hAnsi="Calibri" w:cs="Calibri"/>
          <w:b w:val="0"/>
          <w:sz w:val="22"/>
          <w:szCs w:val="22"/>
        </w:rPr>
        <w:t>par</w:t>
      </w:r>
      <w:proofErr w:type="gramEnd"/>
      <w:r>
        <w:rPr>
          <w:rFonts w:ascii="Calibri" w:hAnsi="Calibri" w:cs="Calibri"/>
          <w:b w:val="0"/>
          <w:sz w:val="22"/>
          <w:szCs w:val="22"/>
        </w:rPr>
        <w:t xml:space="preserve"> reconduction</w:t>
      </w:r>
      <w:r>
        <w:rPr>
          <w:rFonts w:ascii="Calibri" w:hAnsi="Calibri" w:cs="Calibri"/>
          <w:b w:val="0"/>
          <w:bCs/>
          <w:sz w:val="22"/>
          <w:szCs w:val="22"/>
        </w:rPr>
        <w:t xml:space="preserve"> d’une réaffectation ou d’une remise au travail interne et/ou externe PO.</w:t>
      </w:r>
    </w:p>
    <w:p w14:paraId="38D33E64" w14:textId="77777777" w:rsidR="005C55AE" w:rsidRDefault="005C55AE">
      <w:pPr>
        <w:pStyle w:val="Style2"/>
        <w:ind w:firstLine="708"/>
        <w:jc w:val="both"/>
        <w:rPr>
          <w:rFonts w:ascii="Calibri" w:hAnsi="Calibri" w:cs="Calibri"/>
          <w:b w:val="0"/>
          <w:bCs/>
          <w:sz w:val="22"/>
          <w:szCs w:val="22"/>
        </w:rPr>
      </w:pPr>
    </w:p>
    <w:p w14:paraId="1B0D4312" w14:textId="6120BE95" w:rsidR="005C55AE" w:rsidRDefault="000107D0">
      <w:pPr>
        <w:pStyle w:val="Style2"/>
        <w:ind w:firstLine="708"/>
        <w:jc w:val="both"/>
        <w:rPr>
          <w:rFonts w:ascii="Calibri" w:hAnsi="Calibri" w:cs="Calibri"/>
          <w:bCs/>
          <w:sz w:val="22"/>
          <w:szCs w:val="22"/>
        </w:rPr>
      </w:pPr>
      <w:r>
        <w:rPr>
          <w:rFonts w:ascii="Calibri" w:hAnsi="Calibri" w:cs="Calibri"/>
          <w:sz w:val="22"/>
          <w:szCs w:val="22"/>
        </w:rPr>
        <w:t>Annexe 2</w:t>
      </w:r>
      <w:r>
        <w:rPr>
          <w:rFonts w:ascii="Calibri" w:hAnsi="Calibri" w:cs="Calibri"/>
          <w:b w:val="0"/>
          <w:bCs/>
          <w:sz w:val="22"/>
          <w:szCs w:val="22"/>
        </w:rPr>
        <w:t xml:space="preserve"> </w:t>
      </w:r>
      <w:r>
        <w:rPr>
          <w:rFonts w:ascii="Calibri" w:hAnsi="Calibri" w:cs="Calibri"/>
          <w:sz w:val="22"/>
          <w:szCs w:val="22"/>
        </w:rPr>
        <w:t>INFO</w:t>
      </w:r>
      <w:r>
        <w:rPr>
          <w:rFonts w:ascii="Calibri" w:hAnsi="Calibri" w:cs="Calibri"/>
          <w:b w:val="0"/>
          <w:bCs/>
          <w:sz w:val="22"/>
          <w:szCs w:val="22"/>
        </w:rPr>
        <w:t xml:space="preserve"> </w:t>
      </w:r>
      <w:r>
        <w:rPr>
          <w:rFonts w:ascii="Calibri" w:hAnsi="Calibri" w:cs="Calibri"/>
          <w:bCs/>
          <w:sz w:val="22"/>
          <w:szCs w:val="22"/>
        </w:rPr>
        <w:t xml:space="preserve">SEC LIBRE </w:t>
      </w:r>
    </w:p>
    <w:p w14:paraId="66D2BA9D" w14:textId="77777777" w:rsidR="005C55AE" w:rsidRDefault="000107D0">
      <w:pPr>
        <w:pStyle w:val="Style2"/>
        <w:ind w:firstLine="708"/>
        <w:jc w:val="both"/>
        <w:rPr>
          <w:rFonts w:ascii="Calibri" w:hAnsi="Calibri" w:cs="Calibri"/>
          <w:b w:val="0"/>
          <w:bCs/>
          <w:sz w:val="22"/>
          <w:szCs w:val="22"/>
        </w:rPr>
      </w:pPr>
      <w:r>
        <w:rPr>
          <w:rFonts w:ascii="Calibri" w:hAnsi="Calibri" w:cs="Calibri"/>
          <w:b w:val="0"/>
          <w:bCs/>
          <w:sz w:val="22"/>
          <w:szCs w:val="22"/>
        </w:rPr>
        <w:t xml:space="preserve">– Document EXCEL </w:t>
      </w:r>
    </w:p>
    <w:p w14:paraId="3D4E1844" w14:textId="77777777" w:rsidR="005C55AE" w:rsidRDefault="000107D0">
      <w:pPr>
        <w:pStyle w:val="Style2"/>
        <w:ind w:left="1416"/>
        <w:jc w:val="both"/>
        <w:rPr>
          <w:rFonts w:ascii="Calibri" w:hAnsi="Calibri" w:cs="Calibri"/>
          <w:b w:val="0"/>
          <w:bCs/>
          <w:sz w:val="22"/>
          <w:szCs w:val="22"/>
        </w:rPr>
      </w:pPr>
      <w:r>
        <w:rPr>
          <w:rFonts w:ascii="Calibri" w:hAnsi="Calibri" w:cs="Calibri"/>
          <w:b w:val="0"/>
          <w:bCs/>
          <w:sz w:val="22"/>
          <w:szCs w:val="22"/>
        </w:rPr>
        <w:t>Onglet 1 : données complètes des écoles secondaires ordinaires, secondaires spécialisées et secondaires de promotion sociale libres subventionnées</w:t>
      </w:r>
    </w:p>
    <w:p w14:paraId="7805AC83" w14:textId="77777777" w:rsidR="005C55AE" w:rsidRDefault="000107D0">
      <w:pPr>
        <w:pStyle w:val="Style2"/>
        <w:ind w:left="708" w:firstLine="708"/>
        <w:jc w:val="both"/>
        <w:rPr>
          <w:rFonts w:ascii="Calibri" w:hAnsi="Calibri" w:cs="Calibri"/>
          <w:b w:val="0"/>
          <w:bCs/>
          <w:sz w:val="22"/>
          <w:szCs w:val="22"/>
        </w:rPr>
      </w:pPr>
      <w:r>
        <w:rPr>
          <w:rFonts w:ascii="Calibri" w:hAnsi="Calibri" w:cs="Calibri"/>
          <w:b w:val="0"/>
          <w:bCs/>
          <w:sz w:val="22"/>
          <w:szCs w:val="22"/>
        </w:rPr>
        <w:t>Onglet 2 : codes DI relatifs aux absences, congés et absences</w:t>
      </w:r>
    </w:p>
    <w:p w14:paraId="0CB80631" w14:textId="77777777" w:rsidR="005C55AE" w:rsidRDefault="000107D0">
      <w:pPr>
        <w:pStyle w:val="Style2"/>
        <w:ind w:left="708" w:firstLine="708"/>
        <w:jc w:val="both"/>
        <w:rPr>
          <w:rFonts w:ascii="Calibri" w:hAnsi="Calibri" w:cs="Calibri"/>
          <w:b w:val="0"/>
          <w:bCs/>
          <w:sz w:val="22"/>
          <w:szCs w:val="22"/>
        </w:rPr>
      </w:pPr>
      <w:r>
        <w:rPr>
          <w:rFonts w:ascii="Calibri" w:hAnsi="Calibri" w:cs="Calibri"/>
          <w:b w:val="0"/>
          <w:bCs/>
          <w:sz w:val="22"/>
          <w:szCs w:val="22"/>
        </w:rPr>
        <w:t>Onglet 3 : tableau des pondérations</w:t>
      </w:r>
    </w:p>
    <w:p w14:paraId="0AD24F29" w14:textId="77777777" w:rsidR="005C55AE" w:rsidRDefault="000107D0">
      <w:pPr>
        <w:pStyle w:val="Style2"/>
        <w:ind w:left="708" w:firstLine="708"/>
        <w:jc w:val="both"/>
        <w:rPr>
          <w:rFonts w:ascii="Calibri" w:hAnsi="Calibri" w:cs="Calibri"/>
          <w:b w:val="0"/>
          <w:bCs/>
          <w:sz w:val="22"/>
          <w:szCs w:val="22"/>
        </w:rPr>
      </w:pPr>
      <w:r>
        <w:rPr>
          <w:rFonts w:ascii="Calibri" w:hAnsi="Calibri" w:cs="Calibri"/>
          <w:b w:val="0"/>
          <w:bCs/>
          <w:sz w:val="22"/>
          <w:szCs w:val="22"/>
        </w:rPr>
        <w:t>Onglet 4 : codes et intitulés des fonctions hors RTF</w:t>
      </w:r>
    </w:p>
    <w:p w14:paraId="413384B4" w14:textId="77777777" w:rsidR="005C55AE" w:rsidRDefault="000107D0">
      <w:pPr>
        <w:pStyle w:val="Style2"/>
        <w:ind w:left="708" w:firstLine="708"/>
        <w:jc w:val="both"/>
        <w:rPr>
          <w:rFonts w:ascii="Calibri" w:hAnsi="Calibri" w:cs="Calibri"/>
          <w:b w:val="0"/>
          <w:bCs/>
          <w:sz w:val="22"/>
          <w:szCs w:val="22"/>
        </w:rPr>
      </w:pPr>
      <w:r>
        <w:rPr>
          <w:rFonts w:ascii="Calibri" w:hAnsi="Calibri" w:cs="Calibri"/>
          <w:b w:val="0"/>
          <w:bCs/>
          <w:sz w:val="22"/>
          <w:szCs w:val="22"/>
        </w:rPr>
        <w:t>Onglet 5 : codes et intitulés des fonctions RTF</w:t>
      </w:r>
    </w:p>
    <w:p w14:paraId="7076B8B1" w14:textId="77777777" w:rsidR="005C55AE" w:rsidRDefault="000107D0">
      <w:pPr>
        <w:pStyle w:val="Style2"/>
        <w:ind w:left="708" w:firstLine="708"/>
        <w:jc w:val="both"/>
        <w:rPr>
          <w:rFonts w:ascii="Calibri" w:hAnsi="Calibri" w:cs="Calibri"/>
          <w:b w:val="0"/>
          <w:bCs/>
          <w:sz w:val="22"/>
          <w:szCs w:val="22"/>
        </w:rPr>
      </w:pPr>
      <w:r>
        <w:rPr>
          <w:rFonts w:ascii="Calibri" w:hAnsi="Calibri" w:cs="Calibri"/>
          <w:b w:val="0"/>
          <w:bCs/>
          <w:sz w:val="22"/>
          <w:szCs w:val="22"/>
        </w:rPr>
        <w:t>Onglet 6 : abréviations utilisées dans les fichiers informatiques</w:t>
      </w:r>
    </w:p>
    <w:p w14:paraId="15984D33" w14:textId="77777777" w:rsidR="005C55AE" w:rsidRDefault="000107D0">
      <w:pPr>
        <w:pStyle w:val="Style2"/>
        <w:ind w:left="708" w:firstLine="708"/>
        <w:jc w:val="both"/>
        <w:rPr>
          <w:rFonts w:ascii="Calibri" w:hAnsi="Calibri" w:cs="Calibri"/>
          <w:b w:val="0"/>
          <w:bCs/>
          <w:sz w:val="22"/>
          <w:szCs w:val="22"/>
        </w:rPr>
      </w:pPr>
      <w:r>
        <w:rPr>
          <w:rFonts w:ascii="Calibri" w:hAnsi="Calibri" w:cs="Calibri"/>
          <w:b w:val="0"/>
          <w:bCs/>
          <w:sz w:val="22"/>
          <w:szCs w:val="22"/>
        </w:rPr>
        <w:t>Onglet 7 : manuel d’utilisation fusion DISPO</w:t>
      </w:r>
    </w:p>
    <w:p w14:paraId="0ED64A6A" w14:textId="77777777" w:rsidR="005C55AE" w:rsidRDefault="000107D0">
      <w:pPr>
        <w:pStyle w:val="Style2"/>
        <w:ind w:left="708" w:firstLine="708"/>
        <w:jc w:val="both"/>
        <w:rPr>
          <w:rFonts w:ascii="Calibri" w:hAnsi="Calibri" w:cs="Calibri"/>
          <w:b w:val="0"/>
          <w:bCs/>
          <w:sz w:val="22"/>
          <w:szCs w:val="22"/>
        </w:rPr>
      </w:pPr>
      <w:r>
        <w:rPr>
          <w:rFonts w:ascii="Calibri" w:hAnsi="Calibri" w:cs="Calibri"/>
          <w:b w:val="0"/>
          <w:bCs/>
          <w:sz w:val="22"/>
          <w:szCs w:val="22"/>
        </w:rPr>
        <w:t>Onglet 8 : manuel d’utilisation fusion EV</w:t>
      </w:r>
    </w:p>
    <w:p w14:paraId="4DF1706A" w14:textId="77777777" w:rsidR="005C55AE" w:rsidRDefault="000107D0">
      <w:pPr>
        <w:pStyle w:val="Style2"/>
        <w:ind w:left="708" w:firstLine="708"/>
        <w:jc w:val="both"/>
        <w:rPr>
          <w:rFonts w:ascii="Calibri" w:hAnsi="Calibri" w:cs="Calibri"/>
          <w:b w:val="0"/>
          <w:bCs/>
          <w:sz w:val="22"/>
          <w:szCs w:val="22"/>
        </w:rPr>
      </w:pPr>
      <w:r>
        <w:rPr>
          <w:rFonts w:ascii="Calibri" w:hAnsi="Calibri" w:cs="Calibri"/>
          <w:b w:val="0"/>
          <w:bCs/>
          <w:sz w:val="22"/>
          <w:szCs w:val="22"/>
        </w:rPr>
        <w:t>Onglet 9 : mode d’emploi pour compresser les fichiers</w:t>
      </w:r>
    </w:p>
    <w:p w14:paraId="42727D48" w14:textId="77777777" w:rsidR="005C55AE" w:rsidRDefault="005C55AE">
      <w:pPr>
        <w:pStyle w:val="Style2"/>
        <w:ind w:left="708" w:firstLine="708"/>
        <w:jc w:val="both"/>
        <w:rPr>
          <w:rFonts w:ascii="Calibri" w:hAnsi="Calibri" w:cs="Calibri"/>
          <w:b w:val="0"/>
          <w:bCs/>
          <w:sz w:val="22"/>
          <w:szCs w:val="22"/>
        </w:rPr>
      </w:pPr>
    </w:p>
    <w:p w14:paraId="3D3D06C7" w14:textId="403C3E75" w:rsidR="005C55AE" w:rsidRDefault="000107D0">
      <w:pPr>
        <w:pStyle w:val="Style2"/>
        <w:ind w:firstLine="708"/>
        <w:jc w:val="both"/>
        <w:rPr>
          <w:rFonts w:ascii="Calibri" w:hAnsi="Calibri" w:cs="Calibri"/>
          <w:sz w:val="22"/>
          <w:szCs w:val="22"/>
        </w:rPr>
      </w:pPr>
      <w:r>
        <w:rPr>
          <w:rFonts w:ascii="Calibri" w:hAnsi="Calibri" w:cs="Calibri"/>
          <w:sz w:val="22"/>
          <w:szCs w:val="22"/>
        </w:rPr>
        <w:t>Annexe 3</w:t>
      </w:r>
      <w:r>
        <w:rPr>
          <w:rFonts w:ascii="Calibri" w:hAnsi="Calibri" w:cs="Calibri"/>
          <w:b w:val="0"/>
          <w:bCs/>
          <w:sz w:val="22"/>
          <w:szCs w:val="22"/>
        </w:rPr>
        <w:t xml:space="preserve"> </w:t>
      </w:r>
      <w:r>
        <w:rPr>
          <w:rFonts w:ascii="Calibri" w:hAnsi="Calibri" w:cs="Calibri"/>
          <w:bCs/>
          <w:sz w:val="22"/>
          <w:szCs w:val="22"/>
        </w:rPr>
        <w:t>ENCODAGE</w:t>
      </w:r>
      <w:r>
        <w:rPr>
          <w:rFonts w:ascii="Calibri" w:hAnsi="Calibri" w:cs="Calibri"/>
          <w:b w:val="0"/>
          <w:bCs/>
          <w:sz w:val="22"/>
          <w:szCs w:val="22"/>
        </w:rPr>
        <w:t xml:space="preserve"> </w:t>
      </w:r>
      <w:r>
        <w:rPr>
          <w:rFonts w:ascii="Calibri" w:hAnsi="Calibri" w:cs="Calibri"/>
          <w:sz w:val="22"/>
          <w:szCs w:val="22"/>
        </w:rPr>
        <w:t xml:space="preserve">DISPO SEC LIBRE </w:t>
      </w:r>
    </w:p>
    <w:p w14:paraId="6939CF0A" w14:textId="77777777" w:rsidR="005C55AE" w:rsidRDefault="000107D0">
      <w:pPr>
        <w:pStyle w:val="Style2"/>
        <w:ind w:firstLine="708"/>
        <w:jc w:val="both"/>
        <w:rPr>
          <w:rFonts w:ascii="Calibri" w:hAnsi="Calibri" w:cs="Calibri"/>
          <w:b w:val="0"/>
          <w:bCs/>
          <w:sz w:val="22"/>
          <w:szCs w:val="22"/>
        </w:rPr>
      </w:pPr>
      <w:r>
        <w:rPr>
          <w:rFonts w:ascii="Calibri" w:hAnsi="Calibri" w:cs="Calibri"/>
          <w:b w:val="0"/>
          <w:bCs/>
          <w:sz w:val="22"/>
          <w:szCs w:val="22"/>
        </w:rPr>
        <w:t xml:space="preserve"> – Document EXCEL pour l’encodage des </w:t>
      </w:r>
      <w:r>
        <w:rPr>
          <w:rFonts w:ascii="Calibri" w:hAnsi="Calibri" w:cs="Calibri"/>
          <w:sz w:val="22"/>
          <w:szCs w:val="22"/>
        </w:rPr>
        <w:t>mises en disponibilité</w:t>
      </w:r>
    </w:p>
    <w:p w14:paraId="69C8AF29" w14:textId="77777777" w:rsidR="005C55AE" w:rsidRDefault="000107D0">
      <w:pPr>
        <w:pStyle w:val="Style2"/>
        <w:ind w:left="1416"/>
        <w:jc w:val="both"/>
        <w:rPr>
          <w:rFonts w:ascii="Calibri" w:hAnsi="Calibri" w:cs="Calibri"/>
          <w:b w:val="0"/>
          <w:bCs/>
          <w:sz w:val="22"/>
          <w:szCs w:val="22"/>
        </w:rPr>
      </w:pPr>
      <w:r>
        <w:rPr>
          <w:rFonts w:ascii="Calibri" w:hAnsi="Calibri" w:cs="Calibri"/>
          <w:b w:val="0"/>
          <w:bCs/>
          <w:sz w:val="22"/>
          <w:szCs w:val="22"/>
        </w:rPr>
        <w:t>Onglet 1 : pour l’encodage de toutes les mises en disponibilité de votre établissement scolaire, des nouvelles désignations par le PO et les reconductions des désignations antérieures (ORCES, CZ et/ou CC)</w:t>
      </w:r>
    </w:p>
    <w:p w14:paraId="52F4B3C0" w14:textId="77777777" w:rsidR="005C55AE" w:rsidRDefault="000107D0">
      <w:pPr>
        <w:pStyle w:val="Style2"/>
        <w:ind w:left="1416"/>
        <w:jc w:val="both"/>
        <w:rPr>
          <w:rFonts w:ascii="Calibri" w:hAnsi="Calibri" w:cs="Calibri"/>
          <w:b w:val="0"/>
          <w:bCs/>
          <w:sz w:val="22"/>
          <w:szCs w:val="22"/>
        </w:rPr>
      </w:pPr>
      <w:r>
        <w:rPr>
          <w:rFonts w:ascii="Calibri" w:hAnsi="Calibri" w:cs="Calibri"/>
          <w:b w:val="0"/>
          <w:bCs/>
          <w:sz w:val="22"/>
          <w:szCs w:val="22"/>
        </w:rPr>
        <w:t xml:space="preserve">Onglet 2 : note explicative concernant la procédure à suivre pour compléter les différentes données </w:t>
      </w:r>
    </w:p>
    <w:p w14:paraId="10A0B042" w14:textId="77777777" w:rsidR="005C55AE" w:rsidRDefault="005C55AE">
      <w:pPr>
        <w:pStyle w:val="Style2"/>
        <w:ind w:left="708" w:firstLine="708"/>
        <w:jc w:val="both"/>
        <w:rPr>
          <w:rFonts w:ascii="Calibri" w:hAnsi="Calibri" w:cs="Calibri"/>
          <w:b w:val="0"/>
          <w:bCs/>
          <w:sz w:val="22"/>
          <w:szCs w:val="22"/>
        </w:rPr>
      </w:pPr>
    </w:p>
    <w:p w14:paraId="7F968FD7" w14:textId="6234F0A9" w:rsidR="005C55AE" w:rsidRDefault="000107D0">
      <w:pPr>
        <w:pStyle w:val="Style2"/>
        <w:ind w:firstLine="708"/>
        <w:jc w:val="both"/>
        <w:rPr>
          <w:rFonts w:ascii="Calibri" w:hAnsi="Calibri" w:cs="Calibri"/>
          <w:sz w:val="22"/>
          <w:szCs w:val="22"/>
        </w:rPr>
      </w:pPr>
      <w:r>
        <w:rPr>
          <w:rFonts w:ascii="Calibri" w:hAnsi="Calibri" w:cs="Calibri"/>
          <w:sz w:val="22"/>
          <w:szCs w:val="22"/>
        </w:rPr>
        <w:t>Annexe 4</w:t>
      </w:r>
      <w:r>
        <w:rPr>
          <w:rFonts w:ascii="Calibri" w:hAnsi="Calibri" w:cs="Calibri"/>
          <w:b w:val="0"/>
          <w:bCs/>
          <w:sz w:val="22"/>
          <w:szCs w:val="22"/>
        </w:rPr>
        <w:t xml:space="preserve"> </w:t>
      </w:r>
      <w:r>
        <w:rPr>
          <w:rFonts w:ascii="Calibri" w:hAnsi="Calibri" w:cs="Calibri"/>
          <w:sz w:val="22"/>
          <w:szCs w:val="22"/>
        </w:rPr>
        <w:t xml:space="preserve">EV ENCODAGE EV SEC LIBRE </w:t>
      </w:r>
    </w:p>
    <w:p w14:paraId="4E193054" w14:textId="77777777" w:rsidR="005C55AE" w:rsidRDefault="000107D0">
      <w:pPr>
        <w:pStyle w:val="Style2"/>
        <w:ind w:firstLine="708"/>
        <w:jc w:val="both"/>
        <w:rPr>
          <w:rFonts w:ascii="Calibri" w:hAnsi="Calibri" w:cs="Calibri"/>
          <w:b w:val="0"/>
          <w:bCs/>
          <w:sz w:val="22"/>
          <w:szCs w:val="22"/>
        </w:rPr>
      </w:pPr>
      <w:r>
        <w:rPr>
          <w:rFonts w:ascii="Calibri" w:hAnsi="Calibri" w:cs="Calibri"/>
          <w:b w:val="0"/>
          <w:bCs/>
          <w:sz w:val="22"/>
          <w:szCs w:val="22"/>
        </w:rPr>
        <w:t xml:space="preserve">– Document EXCEL pour l’encodage des </w:t>
      </w:r>
      <w:r>
        <w:rPr>
          <w:rFonts w:ascii="Calibri" w:hAnsi="Calibri" w:cs="Calibri"/>
          <w:sz w:val="22"/>
          <w:szCs w:val="22"/>
        </w:rPr>
        <w:t>emplois vacants</w:t>
      </w:r>
    </w:p>
    <w:p w14:paraId="375FDEDB" w14:textId="77777777" w:rsidR="005C55AE" w:rsidRDefault="000107D0">
      <w:pPr>
        <w:pStyle w:val="Style2"/>
        <w:ind w:left="1416"/>
        <w:jc w:val="both"/>
        <w:rPr>
          <w:rFonts w:ascii="Calibri" w:hAnsi="Calibri" w:cs="Calibri"/>
          <w:b w:val="0"/>
          <w:bCs/>
          <w:sz w:val="22"/>
          <w:szCs w:val="22"/>
        </w:rPr>
      </w:pPr>
      <w:r>
        <w:rPr>
          <w:rFonts w:ascii="Calibri" w:hAnsi="Calibri" w:cs="Calibri"/>
          <w:b w:val="0"/>
          <w:bCs/>
          <w:sz w:val="22"/>
          <w:szCs w:val="22"/>
        </w:rPr>
        <w:t>Onglet 1 : pour l’encodage du relevé des emplois vacants de votre établissement scolaire</w:t>
      </w:r>
    </w:p>
    <w:p w14:paraId="73F55750" w14:textId="77777777" w:rsidR="005C55AE" w:rsidRDefault="000107D0">
      <w:pPr>
        <w:pStyle w:val="Style2"/>
        <w:ind w:left="1416"/>
        <w:jc w:val="both"/>
        <w:rPr>
          <w:rFonts w:ascii="Calibri" w:hAnsi="Calibri" w:cs="Calibri"/>
          <w:b w:val="0"/>
          <w:bCs/>
          <w:sz w:val="22"/>
          <w:szCs w:val="22"/>
        </w:rPr>
      </w:pPr>
      <w:r>
        <w:rPr>
          <w:rFonts w:ascii="Calibri" w:hAnsi="Calibri" w:cs="Calibri"/>
          <w:b w:val="0"/>
          <w:bCs/>
          <w:sz w:val="22"/>
          <w:szCs w:val="22"/>
        </w:rPr>
        <w:t>Onglet 2 : note explicative concernant la procédure à suivre pour compléter les différentes données</w:t>
      </w:r>
    </w:p>
    <w:p w14:paraId="26239D83" w14:textId="77777777" w:rsidR="005C55AE" w:rsidRDefault="005C55AE">
      <w:pPr>
        <w:pStyle w:val="Style2"/>
        <w:ind w:left="708" w:firstLine="708"/>
        <w:jc w:val="both"/>
        <w:rPr>
          <w:rFonts w:ascii="Calibri" w:hAnsi="Calibri" w:cs="Calibri"/>
          <w:b w:val="0"/>
          <w:bCs/>
          <w:sz w:val="22"/>
          <w:szCs w:val="22"/>
        </w:rPr>
      </w:pPr>
    </w:p>
    <w:p w14:paraId="3F5E7166" w14:textId="77777777" w:rsidR="005C55AE" w:rsidRDefault="005C55AE">
      <w:pPr>
        <w:suppressAutoHyphens w:val="0"/>
        <w:rPr>
          <w:b/>
        </w:rPr>
      </w:pPr>
      <w:bookmarkStart w:id="75" w:name="_Toc83022857"/>
    </w:p>
    <w:p w14:paraId="2531227C" w14:textId="77777777" w:rsidR="005C55AE" w:rsidRDefault="005C55AE">
      <w:pPr>
        <w:suppressAutoHyphens w:val="0"/>
        <w:rPr>
          <w:b/>
        </w:rPr>
      </w:pPr>
    </w:p>
    <w:p w14:paraId="6904AD03" w14:textId="77777777" w:rsidR="005C55AE" w:rsidRDefault="005C55AE">
      <w:pPr>
        <w:suppressAutoHyphens w:val="0"/>
        <w:rPr>
          <w:b/>
        </w:rPr>
      </w:pPr>
    </w:p>
    <w:p w14:paraId="736E2E3E" w14:textId="77777777" w:rsidR="005C55AE" w:rsidRDefault="005C55AE">
      <w:pPr>
        <w:suppressAutoHyphens w:val="0"/>
        <w:rPr>
          <w:b/>
        </w:rPr>
      </w:pPr>
    </w:p>
    <w:p w14:paraId="64F0FEC7" w14:textId="77777777" w:rsidR="005C55AE" w:rsidRDefault="005C55AE">
      <w:pPr>
        <w:suppressAutoHyphens w:val="0"/>
        <w:rPr>
          <w:b/>
        </w:rPr>
      </w:pPr>
    </w:p>
    <w:p w14:paraId="0C6AF4AF" w14:textId="77777777" w:rsidR="005C55AE" w:rsidRDefault="005C55AE">
      <w:pPr>
        <w:suppressAutoHyphens w:val="0"/>
        <w:rPr>
          <w:b/>
        </w:rPr>
      </w:pPr>
    </w:p>
    <w:p w14:paraId="7E398F9F" w14:textId="77777777" w:rsidR="005C55AE" w:rsidRDefault="005C55AE">
      <w:pPr>
        <w:suppressAutoHyphens w:val="0"/>
        <w:rPr>
          <w:b/>
        </w:rPr>
      </w:pPr>
    </w:p>
    <w:p w14:paraId="0147D3DB" w14:textId="77777777" w:rsidR="005C55AE" w:rsidRDefault="005C55AE">
      <w:pPr>
        <w:suppressAutoHyphens w:val="0"/>
        <w:rPr>
          <w:b/>
        </w:rPr>
      </w:pPr>
    </w:p>
    <w:p w14:paraId="3B972D3C" w14:textId="77777777" w:rsidR="005C55AE" w:rsidRDefault="005C55AE">
      <w:pPr>
        <w:suppressAutoHyphens w:val="0"/>
        <w:rPr>
          <w:b/>
        </w:rPr>
      </w:pPr>
    </w:p>
    <w:p w14:paraId="31AF24E0" w14:textId="77777777" w:rsidR="005C55AE" w:rsidRDefault="005C55AE">
      <w:pPr>
        <w:suppressAutoHyphens w:val="0"/>
        <w:rPr>
          <w:b/>
        </w:rPr>
      </w:pPr>
    </w:p>
    <w:p w14:paraId="27266EA8" w14:textId="77777777" w:rsidR="005C55AE" w:rsidRDefault="005C55AE">
      <w:pPr>
        <w:suppressAutoHyphens w:val="0"/>
        <w:rPr>
          <w:b/>
        </w:rPr>
      </w:pPr>
    </w:p>
    <w:p w14:paraId="086FEF3D" w14:textId="77777777" w:rsidR="005C55AE" w:rsidRDefault="005C55AE">
      <w:pPr>
        <w:suppressAutoHyphens w:val="0"/>
        <w:rPr>
          <w:b/>
        </w:rPr>
      </w:pPr>
    </w:p>
    <w:p w14:paraId="4939A038" w14:textId="77777777" w:rsidR="005C55AE" w:rsidRDefault="005C55AE">
      <w:pPr>
        <w:suppressAutoHyphens w:val="0"/>
        <w:rPr>
          <w:b/>
        </w:rPr>
      </w:pPr>
    </w:p>
    <w:p w14:paraId="42C472DD" w14:textId="77777777" w:rsidR="005C55AE" w:rsidRDefault="000107D0">
      <w:pPr>
        <w:shd w:val="clear" w:color="auto" w:fill="FFFFFF"/>
        <w:suppressAutoHyphens w:val="0"/>
        <w:jc w:val="right"/>
        <w:rPr>
          <w:rFonts w:ascii="Calibri" w:hAnsi="Calibri" w:cs="Calibri"/>
          <w:b/>
          <w:sz w:val="22"/>
          <w:szCs w:val="22"/>
        </w:rPr>
      </w:pPr>
      <w:r>
        <w:rPr>
          <w:rFonts w:ascii="Calibri" w:hAnsi="Calibri" w:cs="Calibri"/>
          <w:i/>
          <w:sz w:val="22"/>
          <w:szCs w:val="22"/>
        </w:rPr>
        <w:tab/>
      </w:r>
      <w:hyperlink w:anchor="TableMatière_Toc113612167" w:history="1">
        <w:r>
          <w:rPr>
            <w:rStyle w:val="Lienhypertexte"/>
            <w:rFonts w:ascii="Calibri" w:hAnsi="Calibri" w:cs="Calibri"/>
            <w:i/>
            <w:sz w:val="22"/>
            <w:szCs w:val="22"/>
          </w:rPr>
          <w:t>Retour à la table des matières</w:t>
        </w:r>
      </w:hyperlink>
      <w:r>
        <w:rPr>
          <w:rFonts w:ascii="Calibri" w:hAnsi="Calibri" w:cs="Calibri"/>
          <w:b/>
          <w:sz w:val="22"/>
          <w:szCs w:val="22"/>
        </w:rPr>
        <w:br w:type="page"/>
      </w:r>
    </w:p>
    <w:p w14:paraId="05775F0E" w14:textId="77777777" w:rsidR="005C55AE" w:rsidRDefault="000107D0">
      <w:pPr>
        <w:pStyle w:val="Annexe0Titre3"/>
      </w:pPr>
      <w:bookmarkStart w:id="76" w:name="_Toc138069483"/>
      <w:r>
        <w:lastRenderedPageBreak/>
        <w:t>Pour les ORCES</w:t>
      </w:r>
      <w:bookmarkEnd w:id="75"/>
      <w:bookmarkEnd w:id="76"/>
    </w:p>
    <w:p w14:paraId="4F865C99" w14:textId="77777777" w:rsidR="005C55AE" w:rsidRDefault="005C55AE">
      <w:pPr>
        <w:pStyle w:val="Titre3SG"/>
        <w:rPr>
          <w:b/>
          <w:u w:val="none"/>
          <w:lang w:val="fr-FR"/>
        </w:rPr>
      </w:pPr>
    </w:p>
    <w:p w14:paraId="709B427B" w14:textId="77777777" w:rsidR="005C55AE" w:rsidRDefault="000107D0">
      <w:pPr>
        <w:pStyle w:val="Style2"/>
        <w:jc w:val="both"/>
        <w:rPr>
          <w:rFonts w:ascii="Calibri" w:hAnsi="Calibri" w:cs="Calibri"/>
          <w:b w:val="0"/>
          <w:bCs/>
          <w:sz w:val="22"/>
          <w:szCs w:val="22"/>
        </w:rPr>
      </w:pPr>
      <w:r>
        <w:rPr>
          <w:rFonts w:ascii="Calibri" w:hAnsi="Calibri" w:cs="Calibri"/>
          <w:b w:val="0"/>
          <w:bCs/>
          <w:sz w:val="22"/>
          <w:szCs w:val="22"/>
        </w:rPr>
        <w:t xml:space="preserve">Les différents fichiers informatiques à utiliser par </w:t>
      </w:r>
      <w:r>
        <w:rPr>
          <w:rFonts w:ascii="Calibri" w:hAnsi="Calibri" w:cs="Calibri"/>
          <w:sz w:val="22"/>
          <w:szCs w:val="22"/>
        </w:rPr>
        <w:t>les ORCES</w:t>
      </w:r>
      <w:r>
        <w:rPr>
          <w:rFonts w:ascii="Calibri" w:hAnsi="Calibri" w:cs="Calibri"/>
          <w:b w:val="0"/>
          <w:bCs/>
          <w:sz w:val="22"/>
          <w:szCs w:val="22"/>
        </w:rPr>
        <w:t xml:space="preserve"> dans le cadre de la présente circulaire sont les suivants :</w:t>
      </w:r>
    </w:p>
    <w:p w14:paraId="0F524DEA" w14:textId="6317DBD4" w:rsidR="005C55AE" w:rsidRDefault="000107D0">
      <w:pPr>
        <w:pStyle w:val="Style2"/>
        <w:ind w:firstLine="708"/>
        <w:jc w:val="both"/>
        <w:rPr>
          <w:rFonts w:ascii="Calibri" w:hAnsi="Calibri" w:cs="Calibri"/>
          <w:b w:val="0"/>
          <w:bCs/>
          <w:sz w:val="22"/>
          <w:szCs w:val="22"/>
        </w:rPr>
      </w:pPr>
      <w:r>
        <w:rPr>
          <w:rFonts w:ascii="Calibri" w:hAnsi="Calibri" w:cs="Calibri"/>
          <w:sz w:val="22"/>
          <w:szCs w:val="22"/>
        </w:rPr>
        <w:t>Annexe 2</w:t>
      </w:r>
      <w:r>
        <w:rPr>
          <w:rFonts w:ascii="Calibri" w:hAnsi="Calibri" w:cs="Calibri"/>
          <w:b w:val="0"/>
          <w:bCs/>
          <w:sz w:val="22"/>
          <w:szCs w:val="22"/>
        </w:rPr>
        <w:t xml:space="preserve"> </w:t>
      </w:r>
      <w:r>
        <w:rPr>
          <w:rFonts w:ascii="Calibri" w:hAnsi="Calibri" w:cs="Calibri"/>
          <w:sz w:val="22"/>
          <w:szCs w:val="22"/>
        </w:rPr>
        <w:t>INFO</w:t>
      </w:r>
      <w:r>
        <w:rPr>
          <w:rFonts w:ascii="Calibri" w:hAnsi="Calibri" w:cs="Calibri"/>
          <w:bCs/>
          <w:sz w:val="22"/>
          <w:szCs w:val="22"/>
        </w:rPr>
        <w:t xml:space="preserve"> SEC LIBRE </w:t>
      </w:r>
      <w:r>
        <w:rPr>
          <w:rFonts w:ascii="Calibri" w:hAnsi="Calibri" w:cs="Calibri"/>
          <w:b w:val="0"/>
          <w:bCs/>
          <w:sz w:val="22"/>
          <w:szCs w:val="22"/>
        </w:rPr>
        <w:t xml:space="preserve">(voir son contenu au point </w:t>
      </w:r>
      <w:r>
        <w:rPr>
          <w:rFonts w:ascii="Calibri" w:hAnsi="Calibri" w:cs="Calibri"/>
          <w:b w:val="0"/>
          <w:bCs/>
          <w:i/>
          <w:color w:val="0070C0"/>
          <w:sz w:val="22"/>
          <w:szCs w:val="22"/>
          <w:u w:val="single"/>
        </w:rPr>
        <w:fldChar w:fldCharType="begin"/>
      </w:r>
      <w:r>
        <w:rPr>
          <w:rFonts w:ascii="Calibri" w:hAnsi="Calibri" w:cs="Calibri"/>
          <w:b w:val="0"/>
          <w:bCs/>
          <w:i/>
          <w:color w:val="0070C0"/>
          <w:sz w:val="22"/>
          <w:szCs w:val="22"/>
          <w:u w:val="single"/>
        </w:rPr>
        <w:instrText xml:space="preserve"> REF _Ref113618269 \w \h  \* MERGEFORMAT </w:instrText>
      </w:r>
      <w:r>
        <w:rPr>
          <w:rFonts w:ascii="Calibri" w:hAnsi="Calibri" w:cs="Calibri"/>
          <w:b w:val="0"/>
          <w:bCs/>
          <w:i/>
          <w:color w:val="0070C0"/>
          <w:sz w:val="22"/>
          <w:szCs w:val="22"/>
          <w:u w:val="single"/>
        </w:rPr>
      </w:r>
      <w:r>
        <w:rPr>
          <w:rFonts w:ascii="Calibri" w:hAnsi="Calibri" w:cs="Calibri"/>
          <w:b w:val="0"/>
          <w:bCs/>
          <w:i/>
          <w:color w:val="0070C0"/>
          <w:sz w:val="22"/>
          <w:szCs w:val="22"/>
          <w:u w:val="single"/>
        </w:rPr>
        <w:fldChar w:fldCharType="separate"/>
      </w:r>
      <w:r>
        <w:rPr>
          <w:rFonts w:ascii="Calibri" w:hAnsi="Calibri" w:cs="Calibri"/>
          <w:b w:val="0"/>
          <w:bCs/>
          <w:i/>
          <w:color w:val="0070C0"/>
          <w:sz w:val="22"/>
          <w:szCs w:val="22"/>
          <w:u w:val="single"/>
        </w:rPr>
        <w:t>2.1</w:t>
      </w:r>
      <w:r>
        <w:rPr>
          <w:rFonts w:ascii="Calibri" w:hAnsi="Calibri" w:cs="Calibri"/>
          <w:b w:val="0"/>
          <w:bCs/>
          <w:i/>
          <w:color w:val="0070C0"/>
          <w:sz w:val="22"/>
          <w:szCs w:val="22"/>
          <w:u w:val="single"/>
        </w:rPr>
        <w:fldChar w:fldCharType="end"/>
      </w:r>
      <w:r>
        <w:rPr>
          <w:rFonts w:ascii="Calibri" w:hAnsi="Calibri" w:cs="Calibri"/>
          <w:b w:val="0"/>
          <w:bCs/>
          <w:sz w:val="22"/>
          <w:szCs w:val="22"/>
        </w:rPr>
        <w:t>).</w:t>
      </w:r>
    </w:p>
    <w:p w14:paraId="6383CCC4" w14:textId="77777777" w:rsidR="005C55AE" w:rsidRDefault="005C55AE">
      <w:pPr>
        <w:pStyle w:val="Style2"/>
        <w:ind w:firstLine="708"/>
        <w:jc w:val="both"/>
        <w:rPr>
          <w:rFonts w:ascii="Calibri" w:hAnsi="Calibri" w:cs="Calibri"/>
          <w:b w:val="0"/>
          <w:bCs/>
          <w:sz w:val="22"/>
          <w:szCs w:val="22"/>
        </w:rPr>
      </w:pPr>
    </w:p>
    <w:p w14:paraId="52537556" w14:textId="24015B4A" w:rsidR="005C55AE" w:rsidRDefault="000107D0">
      <w:pPr>
        <w:pStyle w:val="Style2"/>
        <w:ind w:firstLine="708"/>
        <w:jc w:val="both"/>
        <w:rPr>
          <w:rFonts w:ascii="Calibri" w:hAnsi="Calibri" w:cs="Calibri"/>
          <w:b w:val="0"/>
          <w:bCs/>
          <w:sz w:val="22"/>
          <w:szCs w:val="22"/>
        </w:rPr>
      </w:pPr>
      <w:r>
        <w:rPr>
          <w:rFonts w:ascii="Calibri" w:hAnsi="Calibri" w:cs="Calibri"/>
          <w:sz w:val="22"/>
          <w:szCs w:val="22"/>
        </w:rPr>
        <w:t>Annexe 5</w:t>
      </w:r>
      <w:r>
        <w:rPr>
          <w:rFonts w:ascii="Calibri" w:hAnsi="Calibri" w:cs="Calibri"/>
          <w:b w:val="0"/>
          <w:bCs/>
          <w:sz w:val="22"/>
          <w:szCs w:val="22"/>
        </w:rPr>
        <w:t xml:space="preserve"> </w:t>
      </w:r>
      <w:r>
        <w:rPr>
          <w:rFonts w:ascii="Calibri" w:hAnsi="Calibri" w:cs="Calibri"/>
          <w:sz w:val="22"/>
          <w:szCs w:val="22"/>
        </w:rPr>
        <w:t xml:space="preserve">FUSION ORCES DISPO SEC LIBRE </w:t>
      </w:r>
    </w:p>
    <w:p w14:paraId="66C940ED" w14:textId="77777777" w:rsidR="005C55AE" w:rsidRDefault="000107D0">
      <w:pPr>
        <w:pStyle w:val="Style2"/>
        <w:ind w:firstLine="708"/>
        <w:jc w:val="both"/>
        <w:rPr>
          <w:rFonts w:ascii="Calibri" w:hAnsi="Calibri" w:cs="Calibri"/>
          <w:b w:val="0"/>
          <w:bCs/>
          <w:sz w:val="22"/>
          <w:szCs w:val="22"/>
        </w:rPr>
      </w:pPr>
      <w:r>
        <w:rPr>
          <w:rFonts w:ascii="Calibri" w:hAnsi="Calibri" w:cs="Calibri"/>
          <w:b w:val="0"/>
          <w:bCs/>
          <w:sz w:val="22"/>
          <w:szCs w:val="22"/>
        </w:rPr>
        <w:t xml:space="preserve">– Document EXCEL pour la fusion des documents de disponibilité </w:t>
      </w:r>
    </w:p>
    <w:p w14:paraId="51CCB863" w14:textId="77777777" w:rsidR="005C55AE" w:rsidRDefault="000107D0">
      <w:pPr>
        <w:pStyle w:val="Style2"/>
        <w:ind w:left="1416"/>
        <w:jc w:val="both"/>
        <w:rPr>
          <w:rFonts w:ascii="Calibri" w:hAnsi="Calibri" w:cs="Calibri"/>
          <w:b w:val="0"/>
          <w:bCs/>
          <w:sz w:val="22"/>
          <w:szCs w:val="22"/>
        </w:rPr>
      </w:pPr>
      <w:r>
        <w:rPr>
          <w:rFonts w:ascii="Calibri" w:hAnsi="Calibri" w:cs="Calibri"/>
          <w:b w:val="0"/>
          <w:bCs/>
          <w:sz w:val="22"/>
          <w:szCs w:val="22"/>
        </w:rPr>
        <w:t>Onglet 1 : document destiné aux ORCES à utiliser pour la fusion des documents de disponibilité reçus des écoles</w:t>
      </w:r>
    </w:p>
    <w:p w14:paraId="35CA8435" w14:textId="77777777" w:rsidR="005C55AE" w:rsidRDefault="000107D0">
      <w:pPr>
        <w:pStyle w:val="Style2"/>
        <w:ind w:left="1416"/>
        <w:jc w:val="both"/>
        <w:rPr>
          <w:rFonts w:ascii="Calibri" w:hAnsi="Calibri" w:cs="Calibri"/>
          <w:b w:val="0"/>
          <w:bCs/>
          <w:sz w:val="22"/>
          <w:szCs w:val="22"/>
        </w:rPr>
      </w:pPr>
      <w:r>
        <w:rPr>
          <w:rFonts w:ascii="Calibri" w:hAnsi="Calibri" w:cs="Calibri"/>
          <w:b w:val="0"/>
          <w:bCs/>
          <w:sz w:val="22"/>
          <w:szCs w:val="22"/>
        </w:rPr>
        <w:t>Onglet 2 : encodage des données issues des opérations et décisions effectuées au niveau des ORCES</w:t>
      </w:r>
    </w:p>
    <w:p w14:paraId="353EC1B7" w14:textId="77777777" w:rsidR="005C55AE" w:rsidRDefault="005C55AE">
      <w:pPr>
        <w:pStyle w:val="Style2"/>
        <w:ind w:left="1416"/>
        <w:jc w:val="both"/>
        <w:rPr>
          <w:rFonts w:ascii="Calibri" w:hAnsi="Calibri" w:cs="Calibri"/>
          <w:b w:val="0"/>
          <w:bCs/>
          <w:sz w:val="22"/>
          <w:szCs w:val="22"/>
        </w:rPr>
      </w:pPr>
    </w:p>
    <w:p w14:paraId="439A68DD" w14:textId="25594BD4" w:rsidR="005C55AE" w:rsidRDefault="000107D0">
      <w:pPr>
        <w:pStyle w:val="Style2"/>
        <w:ind w:firstLine="708"/>
        <w:jc w:val="both"/>
        <w:rPr>
          <w:rFonts w:ascii="Calibri" w:hAnsi="Calibri" w:cs="Calibri"/>
          <w:sz w:val="22"/>
          <w:szCs w:val="22"/>
        </w:rPr>
      </w:pPr>
      <w:r>
        <w:rPr>
          <w:rFonts w:ascii="Calibri" w:hAnsi="Calibri" w:cs="Calibri"/>
          <w:sz w:val="22"/>
          <w:szCs w:val="22"/>
        </w:rPr>
        <w:t>Annexe 6</w:t>
      </w:r>
      <w:r>
        <w:rPr>
          <w:rFonts w:ascii="Calibri" w:hAnsi="Calibri" w:cs="Calibri"/>
          <w:b w:val="0"/>
          <w:bCs/>
          <w:sz w:val="22"/>
          <w:szCs w:val="22"/>
        </w:rPr>
        <w:t xml:space="preserve"> </w:t>
      </w:r>
      <w:r>
        <w:rPr>
          <w:rFonts w:ascii="Calibri" w:hAnsi="Calibri" w:cs="Calibri"/>
          <w:sz w:val="22"/>
          <w:szCs w:val="22"/>
        </w:rPr>
        <w:t xml:space="preserve">FUSION ORCES DISPO SEC LIBRE </w:t>
      </w:r>
    </w:p>
    <w:p w14:paraId="15B5C8E5" w14:textId="77777777" w:rsidR="005C55AE" w:rsidRDefault="000107D0">
      <w:pPr>
        <w:pStyle w:val="Style2"/>
        <w:ind w:firstLine="708"/>
        <w:jc w:val="both"/>
        <w:rPr>
          <w:rFonts w:ascii="Calibri" w:hAnsi="Calibri" w:cs="Calibri"/>
          <w:b w:val="0"/>
          <w:bCs/>
          <w:sz w:val="22"/>
          <w:szCs w:val="22"/>
        </w:rPr>
      </w:pPr>
      <w:r>
        <w:rPr>
          <w:rFonts w:ascii="Calibri" w:hAnsi="Calibri" w:cs="Calibri"/>
          <w:b w:val="0"/>
          <w:bCs/>
          <w:sz w:val="22"/>
          <w:szCs w:val="22"/>
        </w:rPr>
        <w:t xml:space="preserve"> – Document EXCEL pour la fusion des documents de disponibilité </w:t>
      </w:r>
    </w:p>
    <w:p w14:paraId="79E8AE2A" w14:textId="77777777" w:rsidR="005C55AE" w:rsidRDefault="000107D0">
      <w:pPr>
        <w:pStyle w:val="Style2"/>
        <w:ind w:left="1416"/>
        <w:jc w:val="both"/>
        <w:rPr>
          <w:rFonts w:ascii="Calibri" w:hAnsi="Calibri" w:cs="Calibri"/>
          <w:b w:val="0"/>
          <w:bCs/>
          <w:sz w:val="22"/>
          <w:szCs w:val="22"/>
        </w:rPr>
      </w:pPr>
      <w:r>
        <w:rPr>
          <w:rFonts w:ascii="Calibri" w:hAnsi="Calibri" w:cs="Calibri"/>
          <w:b w:val="0"/>
          <w:bCs/>
          <w:sz w:val="22"/>
          <w:szCs w:val="22"/>
        </w:rPr>
        <w:t>Onglet 1 : document destiné aux ORCES à utiliser pour la fusion des documents de disponibilité reçus des écoles.</w:t>
      </w:r>
    </w:p>
    <w:p w14:paraId="6E6E6B34" w14:textId="77777777" w:rsidR="005C55AE" w:rsidRDefault="000107D0">
      <w:pPr>
        <w:pStyle w:val="Style2"/>
        <w:ind w:left="1416"/>
        <w:jc w:val="both"/>
        <w:rPr>
          <w:rFonts w:ascii="Calibri" w:hAnsi="Calibri" w:cs="Calibri"/>
          <w:b w:val="0"/>
          <w:bCs/>
          <w:sz w:val="22"/>
          <w:szCs w:val="22"/>
        </w:rPr>
      </w:pPr>
      <w:r>
        <w:rPr>
          <w:rFonts w:ascii="Calibri" w:hAnsi="Calibri" w:cs="Calibri"/>
          <w:b w:val="0"/>
          <w:bCs/>
          <w:sz w:val="22"/>
          <w:szCs w:val="22"/>
        </w:rPr>
        <w:t>Onglet 2 : encodage des données issues des opérations et décisions effectuées au niveau des ORCES</w:t>
      </w:r>
    </w:p>
    <w:p w14:paraId="1D13A41A" w14:textId="77777777" w:rsidR="005C55AE" w:rsidRDefault="005C55AE">
      <w:pPr>
        <w:pStyle w:val="Style2"/>
        <w:ind w:left="1416"/>
        <w:jc w:val="both"/>
        <w:rPr>
          <w:rFonts w:ascii="Calibri" w:hAnsi="Calibri" w:cs="Calibri"/>
          <w:b w:val="0"/>
          <w:bCs/>
          <w:sz w:val="22"/>
          <w:szCs w:val="22"/>
        </w:rPr>
      </w:pPr>
    </w:p>
    <w:p w14:paraId="158B36D1" w14:textId="6DBEC87F" w:rsidR="005C55AE" w:rsidRDefault="000107D0">
      <w:pPr>
        <w:pStyle w:val="Style2"/>
        <w:ind w:firstLine="708"/>
        <w:jc w:val="both"/>
        <w:rPr>
          <w:rFonts w:ascii="Calibri" w:hAnsi="Calibri" w:cs="Calibri"/>
          <w:sz w:val="22"/>
          <w:szCs w:val="22"/>
        </w:rPr>
      </w:pPr>
      <w:r>
        <w:rPr>
          <w:rFonts w:ascii="Calibri" w:hAnsi="Calibri" w:cs="Calibri"/>
          <w:sz w:val="22"/>
          <w:szCs w:val="22"/>
        </w:rPr>
        <w:t>Annexe 9</w:t>
      </w:r>
      <w:r>
        <w:rPr>
          <w:rFonts w:ascii="Calibri" w:hAnsi="Calibri" w:cs="Calibri"/>
          <w:b w:val="0"/>
          <w:bCs/>
          <w:sz w:val="22"/>
          <w:szCs w:val="22"/>
        </w:rPr>
        <w:t xml:space="preserve"> </w:t>
      </w:r>
      <w:r>
        <w:rPr>
          <w:rFonts w:ascii="Calibri" w:hAnsi="Calibri" w:cs="Calibri"/>
          <w:sz w:val="22"/>
          <w:szCs w:val="22"/>
        </w:rPr>
        <w:t xml:space="preserve">Désignation ORCES pour MDP </w:t>
      </w:r>
    </w:p>
    <w:p w14:paraId="18C29A57" w14:textId="77777777" w:rsidR="005C55AE" w:rsidRDefault="000107D0">
      <w:pPr>
        <w:pStyle w:val="Style2"/>
        <w:ind w:firstLine="708"/>
        <w:jc w:val="both"/>
        <w:rPr>
          <w:rFonts w:ascii="Calibri" w:hAnsi="Calibri" w:cs="Calibri"/>
          <w:b w:val="0"/>
          <w:bCs/>
          <w:sz w:val="22"/>
          <w:szCs w:val="22"/>
        </w:rPr>
      </w:pPr>
      <w:r>
        <w:rPr>
          <w:rFonts w:ascii="Calibri" w:hAnsi="Calibri" w:cs="Calibri"/>
          <w:b w:val="0"/>
          <w:bCs/>
          <w:sz w:val="22"/>
          <w:szCs w:val="22"/>
        </w:rPr>
        <w:t xml:space="preserve"> – Document WORD destiné aux ORCES pour signifier la désignation aux MDP concernés. </w:t>
      </w:r>
    </w:p>
    <w:p w14:paraId="7CA7A7BC" w14:textId="77777777" w:rsidR="005C55AE" w:rsidRDefault="005C55AE">
      <w:pPr>
        <w:pStyle w:val="Style2"/>
        <w:ind w:left="1416"/>
        <w:jc w:val="both"/>
        <w:rPr>
          <w:rFonts w:ascii="Calibri" w:hAnsi="Calibri" w:cs="Calibri"/>
          <w:b w:val="0"/>
          <w:bCs/>
          <w:sz w:val="22"/>
          <w:szCs w:val="22"/>
        </w:rPr>
      </w:pPr>
    </w:p>
    <w:p w14:paraId="46DAD6F9" w14:textId="4B1EB117" w:rsidR="005C55AE" w:rsidRDefault="000107D0">
      <w:pPr>
        <w:pStyle w:val="Style2"/>
        <w:ind w:firstLine="708"/>
        <w:jc w:val="both"/>
        <w:rPr>
          <w:rFonts w:ascii="Calibri" w:hAnsi="Calibri" w:cs="Calibri"/>
          <w:sz w:val="22"/>
          <w:szCs w:val="22"/>
        </w:rPr>
      </w:pPr>
      <w:r>
        <w:rPr>
          <w:rFonts w:ascii="Calibri" w:hAnsi="Calibri" w:cs="Calibri"/>
          <w:sz w:val="22"/>
          <w:szCs w:val="22"/>
        </w:rPr>
        <w:t>Annexe 10</w:t>
      </w:r>
      <w:r>
        <w:rPr>
          <w:rFonts w:ascii="Calibri" w:hAnsi="Calibri" w:cs="Calibri"/>
          <w:b w:val="0"/>
          <w:bCs/>
          <w:sz w:val="22"/>
          <w:szCs w:val="22"/>
        </w:rPr>
        <w:t xml:space="preserve"> </w:t>
      </w:r>
      <w:r>
        <w:rPr>
          <w:rFonts w:ascii="Calibri" w:hAnsi="Calibri" w:cs="Calibri"/>
          <w:sz w:val="22"/>
          <w:szCs w:val="22"/>
        </w:rPr>
        <w:t xml:space="preserve">Désignation ORCES pour PO </w:t>
      </w:r>
    </w:p>
    <w:p w14:paraId="5475FC14" w14:textId="77777777" w:rsidR="005C55AE" w:rsidRDefault="000107D0">
      <w:pPr>
        <w:pStyle w:val="Style2"/>
        <w:ind w:firstLine="708"/>
        <w:jc w:val="both"/>
        <w:rPr>
          <w:rFonts w:ascii="Calibri" w:hAnsi="Calibri" w:cs="Calibri"/>
          <w:b w:val="0"/>
          <w:bCs/>
          <w:sz w:val="22"/>
          <w:szCs w:val="22"/>
        </w:rPr>
      </w:pPr>
      <w:r>
        <w:rPr>
          <w:rFonts w:ascii="Calibri" w:hAnsi="Calibri" w:cs="Calibri"/>
          <w:b w:val="0"/>
          <w:bCs/>
          <w:sz w:val="22"/>
          <w:szCs w:val="22"/>
        </w:rPr>
        <w:t xml:space="preserve">– Document WORD destiné aux ORCES pour signifier la désignation de MDP aux PO concernés. </w:t>
      </w:r>
    </w:p>
    <w:p w14:paraId="4D545B24" w14:textId="77777777" w:rsidR="005C55AE" w:rsidRDefault="005C55AE">
      <w:pPr>
        <w:pStyle w:val="Style2"/>
        <w:ind w:left="1416"/>
        <w:jc w:val="both"/>
        <w:rPr>
          <w:rFonts w:ascii="Calibri" w:hAnsi="Calibri" w:cs="Calibri"/>
          <w:b w:val="0"/>
          <w:bCs/>
          <w:sz w:val="22"/>
          <w:szCs w:val="22"/>
        </w:rPr>
      </w:pPr>
    </w:p>
    <w:p w14:paraId="38393FAE" w14:textId="737C8A0E" w:rsidR="005C55AE" w:rsidRDefault="000107D0">
      <w:pPr>
        <w:pStyle w:val="Style2"/>
        <w:ind w:firstLine="708"/>
        <w:jc w:val="both"/>
        <w:rPr>
          <w:rFonts w:ascii="Calibri" w:hAnsi="Calibri" w:cs="Calibri"/>
          <w:sz w:val="22"/>
          <w:szCs w:val="22"/>
        </w:rPr>
      </w:pPr>
      <w:r>
        <w:rPr>
          <w:rFonts w:ascii="Calibri" w:hAnsi="Calibri" w:cs="Calibri"/>
          <w:sz w:val="22"/>
          <w:szCs w:val="22"/>
        </w:rPr>
        <w:t>Annexe 11</w:t>
      </w:r>
      <w:r>
        <w:rPr>
          <w:rFonts w:ascii="Calibri" w:hAnsi="Calibri" w:cs="Calibri"/>
          <w:b w:val="0"/>
          <w:bCs/>
          <w:sz w:val="22"/>
          <w:szCs w:val="22"/>
        </w:rPr>
        <w:t xml:space="preserve"> </w:t>
      </w:r>
      <w:r>
        <w:rPr>
          <w:rFonts w:ascii="Calibri" w:hAnsi="Calibri" w:cs="Calibri"/>
          <w:sz w:val="22"/>
          <w:szCs w:val="22"/>
        </w:rPr>
        <w:t xml:space="preserve">Acceptation refus suite désignation ORCES </w:t>
      </w:r>
    </w:p>
    <w:p w14:paraId="074CDA9E" w14:textId="77777777" w:rsidR="005C55AE" w:rsidRDefault="000107D0">
      <w:pPr>
        <w:pStyle w:val="Style2"/>
        <w:ind w:firstLine="708"/>
        <w:jc w:val="both"/>
        <w:rPr>
          <w:rFonts w:ascii="Calibri" w:hAnsi="Calibri" w:cs="Calibri"/>
          <w:b w:val="0"/>
          <w:bCs/>
          <w:sz w:val="22"/>
          <w:szCs w:val="22"/>
        </w:rPr>
      </w:pPr>
      <w:r>
        <w:rPr>
          <w:rFonts w:ascii="Calibri" w:hAnsi="Calibri" w:cs="Calibri"/>
          <w:b w:val="0"/>
          <w:bCs/>
          <w:sz w:val="22"/>
          <w:szCs w:val="22"/>
        </w:rPr>
        <w:t xml:space="preserve">– Document WORD destiné aux MDP afin d’introduire un recours contre une désignation ORCES. </w:t>
      </w:r>
    </w:p>
    <w:p w14:paraId="2A6BA229" w14:textId="77777777" w:rsidR="005C55AE" w:rsidRDefault="005C55AE">
      <w:pPr>
        <w:pStyle w:val="Style2"/>
        <w:ind w:left="1416"/>
        <w:jc w:val="both"/>
        <w:rPr>
          <w:rFonts w:ascii="Calibri" w:hAnsi="Calibri" w:cs="Calibri"/>
          <w:b w:val="0"/>
          <w:bCs/>
          <w:sz w:val="22"/>
          <w:szCs w:val="22"/>
        </w:rPr>
      </w:pPr>
    </w:p>
    <w:p w14:paraId="7E38D2A9" w14:textId="77777777" w:rsidR="005C55AE" w:rsidRDefault="005C55AE">
      <w:pPr>
        <w:pStyle w:val="Style2"/>
        <w:ind w:left="1416"/>
        <w:jc w:val="both"/>
        <w:rPr>
          <w:rFonts w:ascii="Calibri" w:hAnsi="Calibri" w:cs="Calibri"/>
          <w:b w:val="0"/>
          <w:bCs/>
          <w:sz w:val="22"/>
          <w:szCs w:val="22"/>
        </w:rPr>
      </w:pPr>
    </w:p>
    <w:p w14:paraId="64F6A071" w14:textId="77777777" w:rsidR="005C55AE" w:rsidRDefault="000107D0">
      <w:pPr>
        <w:pStyle w:val="Annexe0Titre3"/>
      </w:pPr>
      <w:bookmarkStart w:id="77" w:name="_Toc83022858"/>
      <w:bookmarkStart w:id="78" w:name="_Toc138069484"/>
      <w:r>
        <w:t>Pour les Commissions zonales</w:t>
      </w:r>
      <w:bookmarkEnd w:id="77"/>
      <w:bookmarkEnd w:id="78"/>
    </w:p>
    <w:p w14:paraId="6476036A" w14:textId="77777777" w:rsidR="005C55AE" w:rsidRDefault="005C55AE">
      <w:pPr>
        <w:pStyle w:val="Titre3SG"/>
        <w:rPr>
          <w:b/>
          <w:u w:val="none"/>
          <w:lang w:val="fr-FR"/>
        </w:rPr>
      </w:pPr>
    </w:p>
    <w:p w14:paraId="1E6DD6B9" w14:textId="77777777" w:rsidR="005C55AE" w:rsidRDefault="000107D0">
      <w:pPr>
        <w:pStyle w:val="Style2"/>
        <w:jc w:val="both"/>
        <w:rPr>
          <w:rFonts w:ascii="Calibri" w:hAnsi="Calibri" w:cs="Calibri"/>
          <w:b w:val="0"/>
          <w:bCs/>
          <w:sz w:val="22"/>
          <w:szCs w:val="22"/>
        </w:rPr>
      </w:pPr>
      <w:r>
        <w:rPr>
          <w:rFonts w:ascii="Calibri" w:hAnsi="Calibri" w:cs="Calibri"/>
          <w:b w:val="0"/>
          <w:bCs/>
          <w:sz w:val="22"/>
          <w:szCs w:val="22"/>
        </w:rPr>
        <w:t xml:space="preserve">Les différents fichiers informatiques à utiliser par </w:t>
      </w:r>
      <w:r>
        <w:rPr>
          <w:rFonts w:ascii="Calibri" w:hAnsi="Calibri" w:cs="Calibri"/>
          <w:sz w:val="22"/>
          <w:szCs w:val="22"/>
        </w:rPr>
        <w:t>les Commissions zonales</w:t>
      </w:r>
      <w:r>
        <w:rPr>
          <w:rFonts w:ascii="Calibri" w:hAnsi="Calibri" w:cs="Calibri"/>
          <w:b w:val="0"/>
          <w:bCs/>
          <w:sz w:val="22"/>
          <w:szCs w:val="22"/>
        </w:rPr>
        <w:t xml:space="preserve"> dans le cadre de la présente circulaire sont les suivants :</w:t>
      </w:r>
    </w:p>
    <w:p w14:paraId="76D3292E" w14:textId="77777777" w:rsidR="005C55AE" w:rsidRDefault="005C55AE">
      <w:pPr>
        <w:pStyle w:val="Style2"/>
        <w:jc w:val="both"/>
        <w:rPr>
          <w:rFonts w:ascii="Calibri" w:hAnsi="Calibri" w:cs="Calibri"/>
          <w:b w:val="0"/>
          <w:bCs/>
          <w:sz w:val="22"/>
          <w:szCs w:val="22"/>
        </w:rPr>
      </w:pPr>
    </w:p>
    <w:p w14:paraId="1DDFCFD6" w14:textId="0BC93EF7" w:rsidR="005C55AE" w:rsidRDefault="000107D0">
      <w:pPr>
        <w:pStyle w:val="Style2"/>
        <w:ind w:firstLine="708"/>
        <w:jc w:val="both"/>
        <w:rPr>
          <w:rFonts w:ascii="Calibri" w:hAnsi="Calibri" w:cs="Calibri"/>
          <w:b w:val="0"/>
          <w:bCs/>
          <w:sz w:val="22"/>
          <w:szCs w:val="22"/>
        </w:rPr>
      </w:pPr>
      <w:r>
        <w:rPr>
          <w:rFonts w:ascii="Calibri" w:hAnsi="Calibri" w:cs="Calibri"/>
          <w:sz w:val="22"/>
          <w:szCs w:val="22"/>
        </w:rPr>
        <w:t>Annexe 2</w:t>
      </w:r>
      <w:r>
        <w:rPr>
          <w:rFonts w:ascii="Calibri" w:hAnsi="Calibri" w:cs="Calibri"/>
          <w:b w:val="0"/>
          <w:bCs/>
          <w:sz w:val="22"/>
          <w:szCs w:val="22"/>
        </w:rPr>
        <w:t xml:space="preserve"> </w:t>
      </w:r>
      <w:r>
        <w:rPr>
          <w:rFonts w:ascii="Calibri" w:hAnsi="Calibri" w:cs="Calibri"/>
          <w:sz w:val="22"/>
          <w:szCs w:val="22"/>
        </w:rPr>
        <w:t>INFO</w:t>
      </w:r>
      <w:r>
        <w:rPr>
          <w:rFonts w:ascii="Calibri" w:hAnsi="Calibri" w:cs="Calibri"/>
          <w:bCs/>
          <w:sz w:val="22"/>
          <w:szCs w:val="22"/>
        </w:rPr>
        <w:t xml:space="preserve"> SEC LIBRE </w:t>
      </w:r>
      <w:r>
        <w:rPr>
          <w:rFonts w:ascii="Calibri" w:hAnsi="Calibri" w:cs="Calibri"/>
          <w:b w:val="0"/>
          <w:bCs/>
          <w:sz w:val="22"/>
          <w:szCs w:val="22"/>
        </w:rPr>
        <w:t xml:space="preserve">(voir son contenu au point </w:t>
      </w:r>
      <w:r>
        <w:rPr>
          <w:rFonts w:ascii="Calibri" w:hAnsi="Calibri" w:cs="Calibri"/>
          <w:b w:val="0"/>
          <w:bCs/>
          <w:i/>
          <w:color w:val="0070C0"/>
          <w:sz w:val="22"/>
          <w:szCs w:val="22"/>
          <w:u w:val="single"/>
        </w:rPr>
        <w:fldChar w:fldCharType="begin"/>
      </w:r>
      <w:r>
        <w:rPr>
          <w:rFonts w:ascii="Calibri" w:hAnsi="Calibri" w:cs="Calibri"/>
          <w:b w:val="0"/>
          <w:bCs/>
          <w:i/>
          <w:color w:val="0070C0"/>
          <w:sz w:val="22"/>
          <w:szCs w:val="22"/>
          <w:u w:val="single"/>
        </w:rPr>
        <w:instrText xml:space="preserve"> REF _Ref113618269 \w \h  \* MERGEFORMAT </w:instrText>
      </w:r>
      <w:r>
        <w:rPr>
          <w:rFonts w:ascii="Calibri" w:hAnsi="Calibri" w:cs="Calibri"/>
          <w:b w:val="0"/>
          <w:bCs/>
          <w:i/>
          <w:color w:val="0070C0"/>
          <w:sz w:val="22"/>
          <w:szCs w:val="22"/>
          <w:u w:val="single"/>
        </w:rPr>
      </w:r>
      <w:r>
        <w:rPr>
          <w:rFonts w:ascii="Calibri" w:hAnsi="Calibri" w:cs="Calibri"/>
          <w:b w:val="0"/>
          <w:bCs/>
          <w:i/>
          <w:color w:val="0070C0"/>
          <w:sz w:val="22"/>
          <w:szCs w:val="22"/>
          <w:u w:val="single"/>
        </w:rPr>
        <w:fldChar w:fldCharType="separate"/>
      </w:r>
      <w:r>
        <w:rPr>
          <w:rFonts w:ascii="Calibri" w:hAnsi="Calibri" w:cs="Calibri"/>
          <w:b w:val="0"/>
          <w:bCs/>
          <w:i/>
          <w:color w:val="0070C0"/>
          <w:sz w:val="22"/>
          <w:szCs w:val="22"/>
          <w:u w:val="single"/>
        </w:rPr>
        <w:t>2.1</w:t>
      </w:r>
      <w:r>
        <w:rPr>
          <w:rFonts w:ascii="Calibri" w:hAnsi="Calibri" w:cs="Calibri"/>
          <w:b w:val="0"/>
          <w:bCs/>
          <w:i/>
          <w:color w:val="0070C0"/>
          <w:sz w:val="22"/>
          <w:szCs w:val="22"/>
          <w:u w:val="single"/>
        </w:rPr>
        <w:fldChar w:fldCharType="end"/>
      </w:r>
      <w:r>
        <w:rPr>
          <w:rFonts w:ascii="Calibri" w:hAnsi="Calibri" w:cs="Calibri"/>
          <w:b w:val="0"/>
          <w:bCs/>
          <w:sz w:val="22"/>
          <w:szCs w:val="22"/>
        </w:rPr>
        <w:t>).</w:t>
      </w:r>
    </w:p>
    <w:p w14:paraId="2E34FD9D" w14:textId="77777777" w:rsidR="005C55AE" w:rsidRDefault="005C55AE">
      <w:pPr>
        <w:pStyle w:val="Style2"/>
        <w:ind w:firstLine="708"/>
        <w:jc w:val="both"/>
        <w:rPr>
          <w:rFonts w:ascii="Calibri" w:hAnsi="Calibri" w:cs="Calibri"/>
          <w:b w:val="0"/>
          <w:bCs/>
          <w:strike/>
          <w:sz w:val="22"/>
          <w:szCs w:val="22"/>
        </w:rPr>
      </w:pPr>
    </w:p>
    <w:p w14:paraId="41F244B4" w14:textId="77777777" w:rsidR="005C55AE" w:rsidRDefault="005C55AE">
      <w:pPr>
        <w:pStyle w:val="Style2"/>
        <w:ind w:firstLine="708"/>
        <w:jc w:val="both"/>
        <w:rPr>
          <w:rFonts w:ascii="Calibri" w:hAnsi="Calibri" w:cs="Calibri"/>
          <w:b w:val="0"/>
          <w:bCs/>
          <w:strike/>
          <w:sz w:val="22"/>
          <w:szCs w:val="22"/>
        </w:rPr>
      </w:pPr>
    </w:p>
    <w:p w14:paraId="064290F9" w14:textId="42813138" w:rsidR="005C55AE" w:rsidRDefault="000107D0">
      <w:pPr>
        <w:pStyle w:val="Style2"/>
        <w:ind w:left="708"/>
        <w:jc w:val="both"/>
        <w:rPr>
          <w:rFonts w:ascii="Calibri" w:hAnsi="Calibri" w:cs="Calibri"/>
          <w:b w:val="0"/>
          <w:bCs/>
          <w:sz w:val="22"/>
          <w:szCs w:val="22"/>
        </w:rPr>
      </w:pPr>
      <w:r>
        <w:rPr>
          <w:rFonts w:ascii="Calibri" w:hAnsi="Calibri" w:cs="Calibri"/>
          <w:sz w:val="22"/>
          <w:szCs w:val="22"/>
        </w:rPr>
        <w:t>Annexe 7</w:t>
      </w:r>
      <w:r>
        <w:rPr>
          <w:rFonts w:ascii="Calibri" w:hAnsi="Calibri" w:cs="Calibri"/>
          <w:b w:val="0"/>
          <w:bCs/>
          <w:sz w:val="22"/>
          <w:szCs w:val="22"/>
        </w:rPr>
        <w:t xml:space="preserve"> </w:t>
      </w:r>
      <w:r>
        <w:rPr>
          <w:rFonts w:ascii="Calibri" w:hAnsi="Calibri" w:cs="Calibri"/>
          <w:sz w:val="22"/>
          <w:szCs w:val="22"/>
        </w:rPr>
        <w:t xml:space="preserve">FUSION CZ DISPO SEC LIBRE </w:t>
      </w:r>
    </w:p>
    <w:p w14:paraId="42C0634B" w14:textId="77777777" w:rsidR="005C55AE" w:rsidRDefault="000107D0">
      <w:pPr>
        <w:pStyle w:val="Style2"/>
        <w:ind w:left="708"/>
        <w:jc w:val="both"/>
        <w:rPr>
          <w:rFonts w:ascii="Calibri" w:hAnsi="Calibri" w:cs="Calibri"/>
          <w:b w:val="0"/>
          <w:bCs/>
          <w:sz w:val="22"/>
          <w:szCs w:val="22"/>
        </w:rPr>
      </w:pPr>
      <w:r>
        <w:rPr>
          <w:rFonts w:ascii="Calibri" w:hAnsi="Calibri" w:cs="Calibri"/>
          <w:b w:val="0"/>
          <w:bCs/>
          <w:sz w:val="22"/>
          <w:szCs w:val="22"/>
        </w:rPr>
        <w:t>– Document EXCEL pour la fusion des documents de mise en disponibilité</w:t>
      </w:r>
    </w:p>
    <w:p w14:paraId="69AE0EFB" w14:textId="77777777" w:rsidR="005C55AE" w:rsidRDefault="000107D0">
      <w:pPr>
        <w:pStyle w:val="Style2"/>
        <w:ind w:left="1416"/>
        <w:jc w:val="both"/>
        <w:rPr>
          <w:rFonts w:ascii="Calibri" w:hAnsi="Calibri" w:cs="Calibri"/>
          <w:b w:val="0"/>
          <w:bCs/>
          <w:sz w:val="22"/>
          <w:szCs w:val="22"/>
        </w:rPr>
      </w:pPr>
      <w:r>
        <w:rPr>
          <w:rFonts w:ascii="Calibri" w:hAnsi="Calibri" w:cs="Calibri"/>
          <w:b w:val="0"/>
          <w:bCs/>
          <w:sz w:val="22"/>
          <w:szCs w:val="22"/>
        </w:rPr>
        <w:t>Onglet 1 : document destiné aux CZ à utiliser pour la fusion des documents des mises en disponibilité reçus des écoles.</w:t>
      </w:r>
    </w:p>
    <w:p w14:paraId="5581B21C" w14:textId="77777777" w:rsidR="005C55AE" w:rsidRDefault="000107D0">
      <w:pPr>
        <w:pStyle w:val="Style2"/>
        <w:ind w:left="1416"/>
        <w:jc w:val="both"/>
        <w:rPr>
          <w:rFonts w:ascii="Calibri" w:hAnsi="Calibri" w:cs="Calibri"/>
          <w:b w:val="0"/>
          <w:bCs/>
          <w:sz w:val="22"/>
          <w:szCs w:val="22"/>
        </w:rPr>
      </w:pPr>
      <w:r>
        <w:rPr>
          <w:rFonts w:ascii="Calibri" w:hAnsi="Calibri" w:cs="Calibri"/>
          <w:b w:val="0"/>
          <w:bCs/>
          <w:sz w:val="22"/>
          <w:szCs w:val="22"/>
        </w:rPr>
        <w:t>Onglet 2 : encodage des données issues des opérations et décisions effectuées au niveau des CZ</w:t>
      </w:r>
    </w:p>
    <w:p w14:paraId="6B9AD0D5" w14:textId="77777777" w:rsidR="005C55AE" w:rsidRDefault="005C55AE">
      <w:pPr>
        <w:pStyle w:val="Style2"/>
        <w:jc w:val="both"/>
        <w:rPr>
          <w:rFonts w:ascii="Calibri" w:hAnsi="Calibri" w:cs="Calibri"/>
          <w:b w:val="0"/>
          <w:bCs/>
          <w:sz w:val="22"/>
          <w:szCs w:val="22"/>
        </w:rPr>
      </w:pPr>
    </w:p>
    <w:p w14:paraId="2D4A7477" w14:textId="77777777" w:rsidR="005C55AE" w:rsidRDefault="005C55AE">
      <w:pPr>
        <w:suppressAutoHyphens w:val="0"/>
        <w:rPr>
          <w:rFonts w:ascii="Calibri" w:hAnsi="Calibri" w:cs="Calibri"/>
          <w:b/>
          <w:sz w:val="22"/>
          <w:szCs w:val="22"/>
        </w:rPr>
      </w:pPr>
    </w:p>
    <w:p w14:paraId="1C62C117" w14:textId="714A009D" w:rsidR="005C55AE" w:rsidRDefault="000107D0">
      <w:pPr>
        <w:pStyle w:val="Style2"/>
        <w:ind w:left="708"/>
        <w:jc w:val="both"/>
        <w:rPr>
          <w:rFonts w:ascii="Calibri" w:hAnsi="Calibri" w:cs="Calibri"/>
          <w:sz w:val="22"/>
          <w:szCs w:val="22"/>
        </w:rPr>
      </w:pPr>
      <w:r>
        <w:rPr>
          <w:rFonts w:ascii="Calibri" w:hAnsi="Calibri" w:cs="Calibri"/>
          <w:sz w:val="22"/>
          <w:szCs w:val="22"/>
        </w:rPr>
        <w:t xml:space="preserve">Annexe 8 FUSION CZ EV SEC LIBRE </w:t>
      </w:r>
    </w:p>
    <w:p w14:paraId="13964A41" w14:textId="77777777" w:rsidR="005C55AE" w:rsidRDefault="000107D0">
      <w:pPr>
        <w:pStyle w:val="Style2"/>
        <w:ind w:left="708"/>
        <w:jc w:val="both"/>
        <w:rPr>
          <w:rFonts w:ascii="Calibri" w:hAnsi="Calibri" w:cs="Calibri"/>
          <w:b w:val="0"/>
          <w:bCs/>
          <w:sz w:val="22"/>
          <w:szCs w:val="22"/>
        </w:rPr>
      </w:pPr>
      <w:r>
        <w:rPr>
          <w:rFonts w:ascii="Calibri" w:hAnsi="Calibri" w:cs="Calibri"/>
          <w:b w:val="0"/>
          <w:bCs/>
          <w:sz w:val="22"/>
          <w:szCs w:val="22"/>
        </w:rPr>
        <w:t>– Document EXCEL pour la fusion des documents des emplois vacants</w:t>
      </w:r>
    </w:p>
    <w:p w14:paraId="07AB4A40" w14:textId="3F068DFB" w:rsidR="005C55AE" w:rsidRDefault="000107D0">
      <w:pPr>
        <w:pStyle w:val="Style2"/>
        <w:ind w:left="1416"/>
        <w:jc w:val="both"/>
        <w:rPr>
          <w:rFonts w:ascii="Calibri" w:hAnsi="Calibri" w:cs="Calibri"/>
          <w:b w:val="0"/>
          <w:bCs/>
          <w:sz w:val="22"/>
          <w:szCs w:val="22"/>
        </w:rPr>
      </w:pPr>
      <w:r>
        <w:rPr>
          <w:rFonts w:ascii="Calibri" w:hAnsi="Calibri" w:cs="Calibri"/>
          <w:b w:val="0"/>
          <w:bCs/>
          <w:sz w:val="22"/>
          <w:szCs w:val="22"/>
        </w:rPr>
        <w:t>Onglet 1 : document destiné aux CZ à utiliser pour la fusion des documents des emplois vacants reçus des écoles.</w:t>
      </w:r>
    </w:p>
    <w:p w14:paraId="514C3A49" w14:textId="77777777" w:rsidR="005C55AE" w:rsidRDefault="000107D0">
      <w:pPr>
        <w:pStyle w:val="Style2"/>
        <w:ind w:left="1416"/>
        <w:jc w:val="both"/>
        <w:rPr>
          <w:rFonts w:ascii="Calibri" w:hAnsi="Calibri" w:cs="Calibri"/>
          <w:b w:val="0"/>
          <w:bCs/>
          <w:sz w:val="22"/>
          <w:szCs w:val="22"/>
        </w:rPr>
      </w:pPr>
      <w:r>
        <w:rPr>
          <w:rFonts w:ascii="Calibri" w:hAnsi="Calibri" w:cs="Calibri"/>
          <w:b w:val="0"/>
          <w:bCs/>
          <w:sz w:val="22"/>
          <w:szCs w:val="22"/>
        </w:rPr>
        <w:t>Onglet 2 : encodage des données issues des opérations et décisions effectuées au niveau des CZ</w:t>
      </w:r>
    </w:p>
    <w:p w14:paraId="7464F5D5" w14:textId="77777777" w:rsidR="005C55AE" w:rsidRDefault="005C55AE">
      <w:pPr>
        <w:pStyle w:val="Style15"/>
        <w:numPr>
          <w:ilvl w:val="0"/>
          <w:numId w:val="0"/>
        </w:numPr>
      </w:pPr>
    </w:p>
    <w:p w14:paraId="6037DB1F" w14:textId="77777777" w:rsidR="005C55AE" w:rsidRDefault="005C55AE">
      <w:pPr>
        <w:pStyle w:val="Style15"/>
        <w:numPr>
          <w:ilvl w:val="0"/>
          <w:numId w:val="0"/>
        </w:numPr>
      </w:pPr>
    </w:p>
    <w:p w14:paraId="59DE2015" w14:textId="77777777" w:rsidR="005C55AE" w:rsidRDefault="005C55AE">
      <w:pPr>
        <w:pStyle w:val="Style15"/>
        <w:numPr>
          <w:ilvl w:val="0"/>
          <w:numId w:val="0"/>
        </w:numPr>
      </w:pPr>
    </w:p>
    <w:p w14:paraId="3981AE14" w14:textId="77777777" w:rsidR="005C55AE" w:rsidRDefault="000107D0">
      <w:pPr>
        <w:shd w:val="clear" w:color="auto" w:fill="FFFFFF"/>
        <w:suppressAutoHyphens w:val="0"/>
        <w:jc w:val="right"/>
        <w:rPr>
          <w:rFonts w:ascii="Calibri" w:hAnsi="Calibri"/>
          <w:b/>
          <w:bCs/>
          <w:sz w:val="26"/>
          <w:szCs w:val="26"/>
          <w:lang w:val="fr-BE"/>
        </w:rPr>
      </w:pPr>
      <w:r>
        <w:rPr>
          <w:rFonts w:ascii="Calibri" w:hAnsi="Calibri" w:cs="Calibri"/>
          <w:i/>
          <w:sz w:val="22"/>
          <w:szCs w:val="22"/>
        </w:rPr>
        <w:tab/>
      </w:r>
      <w:hyperlink w:anchor="TableMatière_Toc113612167" w:history="1">
        <w:r>
          <w:rPr>
            <w:rStyle w:val="Lienhypertexte"/>
            <w:rFonts w:ascii="Calibri" w:hAnsi="Calibri" w:cs="Calibri"/>
            <w:i/>
            <w:sz w:val="22"/>
            <w:szCs w:val="22"/>
          </w:rPr>
          <w:t>Retour à la table des matières</w:t>
        </w:r>
      </w:hyperlink>
      <w:bookmarkStart w:id="79" w:name="_Toc83022859"/>
      <w:r>
        <w:rPr>
          <w:lang w:val="fr-BE"/>
        </w:rPr>
        <w:br w:type="page"/>
      </w:r>
    </w:p>
    <w:p w14:paraId="3F00170C" w14:textId="77777777" w:rsidR="005C55AE" w:rsidRDefault="000107D0">
      <w:pPr>
        <w:pStyle w:val="Annexe0Titre2"/>
      </w:pPr>
      <w:bookmarkStart w:id="80" w:name="_Ref113618653"/>
      <w:bookmarkStart w:id="81" w:name="_Ref113618677"/>
      <w:bookmarkStart w:id="82" w:name="_Ref113618755"/>
      <w:bookmarkStart w:id="83" w:name="_Ref113618830"/>
      <w:bookmarkStart w:id="84" w:name="_Ref113618852"/>
      <w:bookmarkStart w:id="85" w:name="_Ref113618924"/>
      <w:bookmarkStart w:id="86" w:name="_Toc138069485"/>
      <w:r>
        <w:lastRenderedPageBreak/>
        <w:t>Erreurs fréquentes</w:t>
      </w:r>
      <w:bookmarkEnd w:id="80"/>
      <w:bookmarkEnd w:id="81"/>
      <w:bookmarkEnd w:id="82"/>
      <w:bookmarkEnd w:id="83"/>
      <w:bookmarkEnd w:id="84"/>
      <w:bookmarkEnd w:id="85"/>
      <w:bookmarkEnd w:id="86"/>
    </w:p>
    <w:p w14:paraId="018102C7" w14:textId="77777777" w:rsidR="005C55AE" w:rsidRDefault="005C55AE">
      <w:pPr>
        <w:pStyle w:val="Listenumros"/>
        <w:numPr>
          <w:ilvl w:val="0"/>
          <w:numId w:val="0"/>
        </w:numPr>
        <w:ind w:left="-60"/>
        <w:jc w:val="both"/>
        <w:rPr>
          <w:rFonts w:ascii="Calibri" w:hAnsi="Calibri" w:cs="Calibri"/>
          <w:sz w:val="22"/>
          <w:szCs w:val="22"/>
        </w:rPr>
      </w:pPr>
    </w:p>
    <w:p w14:paraId="4D54307C" w14:textId="77777777" w:rsidR="005C55AE" w:rsidRDefault="000107D0">
      <w:pPr>
        <w:pStyle w:val="Listenumros"/>
        <w:numPr>
          <w:ilvl w:val="0"/>
          <w:numId w:val="0"/>
        </w:numPr>
        <w:ind w:left="-60"/>
        <w:jc w:val="both"/>
        <w:rPr>
          <w:rFonts w:ascii="Calibri" w:hAnsi="Calibri" w:cs="Calibri"/>
          <w:b/>
          <w:bCs/>
          <w:sz w:val="22"/>
          <w:szCs w:val="22"/>
        </w:rPr>
      </w:pPr>
      <w:r>
        <w:rPr>
          <w:rFonts w:ascii="Calibri" w:hAnsi="Calibri" w:cs="Calibri"/>
          <w:sz w:val="22"/>
          <w:szCs w:val="22"/>
        </w:rPr>
        <w:t xml:space="preserve">Vous trouverez ci-après une liste, non exhaustive, des erreurs les plus fréquemment commises et qui obligent un ré encodage des données par les secrétaires des Commissions. Nous attirons donc votre attention sur les points suivants : </w:t>
      </w:r>
    </w:p>
    <w:p w14:paraId="31D4D4A0" w14:textId="77777777" w:rsidR="005C55AE" w:rsidRDefault="005C55AE">
      <w:pPr>
        <w:jc w:val="both"/>
        <w:rPr>
          <w:rFonts w:ascii="Calibri" w:hAnsi="Calibri" w:cs="Calibri"/>
        </w:rPr>
      </w:pPr>
    </w:p>
    <w:p w14:paraId="4CEDB951" w14:textId="77777777" w:rsidR="005C55AE" w:rsidRDefault="000107D0">
      <w:pPr>
        <w:pStyle w:val="Listepuces"/>
        <w:numPr>
          <w:ilvl w:val="1"/>
          <w:numId w:val="0"/>
        </w:numPr>
        <w:tabs>
          <w:tab w:val="num" w:pos="1080"/>
        </w:tabs>
        <w:ind w:left="1080" w:hanging="360"/>
        <w:jc w:val="both"/>
        <w:rPr>
          <w:rFonts w:ascii="Calibri" w:hAnsi="Calibri" w:cs="Calibri"/>
          <w:sz w:val="22"/>
          <w:szCs w:val="22"/>
          <w:u w:val="single"/>
        </w:rPr>
      </w:pPr>
      <w:r>
        <w:rPr>
          <w:rFonts w:ascii="Calibri" w:hAnsi="Calibri" w:cs="Calibri"/>
          <w:sz w:val="22"/>
          <w:szCs w:val="22"/>
          <w:u w:val="single"/>
        </w:rPr>
        <w:t>Au niveau de l’encodage des mises en disponibilité :</w:t>
      </w:r>
    </w:p>
    <w:p w14:paraId="56EB454C" w14:textId="77777777" w:rsidR="005C55AE" w:rsidRDefault="005C55AE">
      <w:pPr>
        <w:jc w:val="both"/>
        <w:rPr>
          <w:rFonts w:ascii="Calibri" w:hAnsi="Calibri" w:cs="Calibri"/>
        </w:rPr>
      </w:pPr>
    </w:p>
    <w:p w14:paraId="1ACE4B87"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Si aucune mise en disponibilité n’est à déclarer, il faut introduire le numéro FASE suivi de la mention « néant » sur la première ligne (n°5), colonne 9 intitulé « Nom et prénom du membre du personnel mis en dispo ».</w:t>
      </w:r>
    </w:p>
    <w:p w14:paraId="7734487D"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Le fichier regroupant l’ensemble des numéros FASE d’un même PO doit parvenir en un seul envoi ;</w:t>
      </w:r>
    </w:p>
    <w:p w14:paraId="2BCDEA6F"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Des lignes blanches ne doivent pas être introduites entre les lignes encodées et l’encodage doit commencer dès la ligne 5 ;</w:t>
      </w:r>
    </w:p>
    <w:p w14:paraId="15A76417"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Lorsque plusieurs lignes sont encodées pour un même MDP, toutes les données le concernant doivent être reproduites à chaque ligne ;</w:t>
      </w:r>
    </w:p>
    <w:p w14:paraId="51B78FEF"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Toutes les données demandées doivent être complétées ;</w:t>
      </w:r>
    </w:p>
    <w:p w14:paraId="0A19ABE7"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Calcul du reste à pourvoir est erroné ;</w:t>
      </w:r>
    </w:p>
    <w:p w14:paraId="15E47BDC"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La charge initiale doit être correctement indiquée (des cellules distinctes pour le numérateur et dénominateur) ;</w:t>
      </w:r>
    </w:p>
    <w:p w14:paraId="79707093"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S’assurer qu’il n’y a pas de doublons ;</w:t>
      </w:r>
    </w:p>
    <w:p w14:paraId="699BA672"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La colonne DI doit être complétée si la situation du MDP le justifie ;</w:t>
      </w:r>
    </w:p>
    <w:p w14:paraId="134D44C0"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S’assurer que le MDP pour lequel un document EL/D-NTA a été établi est bien repris dans le fichier « mise en disponibilité ». Le document EL/D-NTA et le fichier doivent correspondre ;</w:t>
      </w:r>
    </w:p>
    <w:p w14:paraId="16532B5B"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S’assurer que le nom donné au fichier est correct ;</w:t>
      </w:r>
    </w:p>
    <w:p w14:paraId="0FB2FEFB"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Le dénominateur de charge mentionné doit correspondre à la fonction ;</w:t>
      </w:r>
    </w:p>
    <w:p w14:paraId="60EC8A25"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Lorsque le PO a retrouvé des heures pour un MDP ; que le MDP est en reconduction de réaffectations et/ou de remises au travail ou si le MDP a retrouvé d’initiative, les colonnes relatives à la désignation doivent être complétées ;</w:t>
      </w:r>
    </w:p>
    <w:p w14:paraId="6D7C98A9"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L’ancienneté de service globale doit être indiquée en nombre de jours, vérifier donc que le nombre de jours indiqué n’est pas fantaisiste (ex. : 60 000 jours) ;</w:t>
      </w:r>
    </w:p>
    <w:p w14:paraId="5FF988D3"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Si le MDP a pris un congé, une absence ou une disponibilité où il se trouve en position d’activité de service, compléter le fichier avec les données relatives à la réaffectation, la remise au travail et/ou le rappel provisoire en service du MDP.</w:t>
      </w:r>
    </w:p>
    <w:p w14:paraId="0302E331" w14:textId="77777777" w:rsidR="005C55AE" w:rsidRDefault="000107D0">
      <w:pPr>
        <w:pStyle w:val="Style7"/>
        <w:numPr>
          <w:ilvl w:val="0"/>
          <w:numId w:val="0"/>
        </w:numPr>
        <w:suppressAutoHyphens w:val="0"/>
        <w:ind w:left="1080"/>
        <w:jc w:val="both"/>
        <w:rPr>
          <w:rFonts w:ascii="Calibri" w:hAnsi="Calibri" w:cs="Calibri"/>
          <w:sz w:val="22"/>
          <w:szCs w:val="22"/>
        </w:rPr>
      </w:pPr>
      <w:r>
        <w:rPr>
          <w:rFonts w:ascii="Calibri" w:hAnsi="Calibri" w:cs="Calibri"/>
          <w:sz w:val="22"/>
          <w:szCs w:val="22"/>
        </w:rPr>
        <w:t xml:space="preserve">Celui-ci permet au MDP de couvrir sa perte de charge et de bénéficier de son congé, son absence ou sa disponibilité. </w:t>
      </w:r>
    </w:p>
    <w:p w14:paraId="20D28ECB" w14:textId="77777777" w:rsidR="005C55AE" w:rsidRDefault="000107D0">
      <w:pPr>
        <w:pStyle w:val="Style7"/>
        <w:numPr>
          <w:ilvl w:val="0"/>
          <w:numId w:val="0"/>
        </w:numPr>
        <w:suppressAutoHyphens w:val="0"/>
        <w:ind w:left="1080"/>
        <w:jc w:val="both"/>
        <w:rPr>
          <w:rFonts w:ascii="Calibri" w:hAnsi="Calibri" w:cs="Calibri"/>
          <w:sz w:val="22"/>
          <w:szCs w:val="22"/>
        </w:rPr>
      </w:pPr>
      <w:r>
        <w:rPr>
          <w:rFonts w:ascii="Calibri" w:hAnsi="Calibri" w:cs="Calibri"/>
          <w:sz w:val="22"/>
          <w:szCs w:val="22"/>
        </w:rPr>
        <w:t>[Obligation d’une désignation administrative pour bénéficier d’un congé, d’une absence ou d’une disponibilité où le MDP est en position d’activité de service]</w:t>
      </w:r>
    </w:p>
    <w:p w14:paraId="48BCB9DF" w14:textId="77777777" w:rsidR="005C55AE" w:rsidRDefault="005C55AE">
      <w:pPr>
        <w:pStyle w:val="Style7"/>
        <w:numPr>
          <w:ilvl w:val="0"/>
          <w:numId w:val="0"/>
        </w:numPr>
        <w:suppressAutoHyphens w:val="0"/>
        <w:ind w:left="360" w:hanging="360"/>
        <w:jc w:val="both"/>
        <w:rPr>
          <w:rFonts w:ascii="Calibri" w:hAnsi="Calibri" w:cs="Calibri"/>
        </w:rPr>
      </w:pPr>
    </w:p>
    <w:p w14:paraId="0B336C5E" w14:textId="77777777" w:rsidR="005C55AE" w:rsidRDefault="005C55AE">
      <w:pPr>
        <w:pStyle w:val="Style7"/>
        <w:numPr>
          <w:ilvl w:val="0"/>
          <w:numId w:val="0"/>
        </w:numPr>
        <w:suppressAutoHyphens w:val="0"/>
        <w:ind w:left="360" w:hanging="360"/>
        <w:jc w:val="both"/>
        <w:rPr>
          <w:rFonts w:ascii="Calibri" w:hAnsi="Calibri" w:cs="Calibri"/>
        </w:rPr>
      </w:pPr>
    </w:p>
    <w:p w14:paraId="4ED10925" w14:textId="77777777" w:rsidR="005C55AE" w:rsidRDefault="005C55AE">
      <w:pPr>
        <w:pStyle w:val="Style7"/>
        <w:numPr>
          <w:ilvl w:val="0"/>
          <w:numId w:val="0"/>
        </w:numPr>
        <w:suppressAutoHyphens w:val="0"/>
        <w:ind w:left="360" w:hanging="360"/>
        <w:jc w:val="both"/>
        <w:rPr>
          <w:rFonts w:ascii="Calibri" w:hAnsi="Calibri" w:cs="Calibri"/>
        </w:rPr>
      </w:pPr>
    </w:p>
    <w:p w14:paraId="4458B6B8" w14:textId="77777777" w:rsidR="005C55AE" w:rsidRDefault="005C55AE">
      <w:pPr>
        <w:pStyle w:val="Style7"/>
        <w:numPr>
          <w:ilvl w:val="0"/>
          <w:numId w:val="0"/>
        </w:numPr>
        <w:suppressAutoHyphens w:val="0"/>
        <w:ind w:left="360" w:hanging="360"/>
        <w:jc w:val="both"/>
        <w:rPr>
          <w:rFonts w:ascii="Calibri" w:hAnsi="Calibri" w:cs="Calibri"/>
        </w:rPr>
      </w:pPr>
    </w:p>
    <w:p w14:paraId="1A66885D" w14:textId="77777777" w:rsidR="005C55AE" w:rsidRDefault="005C55AE">
      <w:pPr>
        <w:pStyle w:val="Style7"/>
        <w:numPr>
          <w:ilvl w:val="0"/>
          <w:numId w:val="0"/>
        </w:numPr>
        <w:suppressAutoHyphens w:val="0"/>
        <w:ind w:left="360" w:hanging="360"/>
        <w:jc w:val="both"/>
        <w:rPr>
          <w:rFonts w:ascii="Calibri" w:hAnsi="Calibri" w:cs="Calibri"/>
        </w:rPr>
      </w:pPr>
    </w:p>
    <w:p w14:paraId="6A8A1141" w14:textId="77777777" w:rsidR="005C55AE" w:rsidRDefault="005C55AE">
      <w:pPr>
        <w:pStyle w:val="Style7"/>
        <w:numPr>
          <w:ilvl w:val="0"/>
          <w:numId w:val="0"/>
        </w:numPr>
        <w:suppressAutoHyphens w:val="0"/>
        <w:ind w:left="360" w:hanging="360"/>
        <w:jc w:val="both"/>
        <w:rPr>
          <w:rFonts w:ascii="Calibri" w:hAnsi="Calibri" w:cs="Calibri"/>
        </w:rPr>
      </w:pPr>
    </w:p>
    <w:p w14:paraId="4DC4D0AA" w14:textId="77777777" w:rsidR="005C55AE" w:rsidRDefault="005C55AE">
      <w:pPr>
        <w:pStyle w:val="Style7"/>
        <w:numPr>
          <w:ilvl w:val="0"/>
          <w:numId w:val="0"/>
        </w:numPr>
        <w:suppressAutoHyphens w:val="0"/>
        <w:ind w:left="360" w:hanging="360"/>
        <w:jc w:val="both"/>
        <w:rPr>
          <w:rFonts w:ascii="Calibri" w:hAnsi="Calibri" w:cs="Calibri"/>
        </w:rPr>
      </w:pPr>
    </w:p>
    <w:p w14:paraId="1285F2BC" w14:textId="77777777" w:rsidR="005C55AE" w:rsidRDefault="005C55AE">
      <w:pPr>
        <w:pStyle w:val="Style7"/>
        <w:numPr>
          <w:ilvl w:val="0"/>
          <w:numId w:val="0"/>
        </w:numPr>
        <w:suppressAutoHyphens w:val="0"/>
        <w:ind w:left="360" w:hanging="360"/>
        <w:jc w:val="both"/>
        <w:rPr>
          <w:rFonts w:ascii="Calibri" w:hAnsi="Calibri" w:cs="Calibri"/>
        </w:rPr>
      </w:pPr>
    </w:p>
    <w:p w14:paraId="37BDDC22" w14:textId="77777777" w:rsidR="005C55AE" w:rsidRDefault="005C55AE">
      <w:pPr>
        <w:pStyle w:val="Style7"/>
        <w:numPr>
          <w:ilvl w:val="0"/>
          <w:numId w:val="0"/>
        </w:numPr>
        <w:suppressAutoHyphens w:val="0"/>
        <w:ind w:left="360" w:hanging="360"/>
        <w:jc w:val="both"/>
        <w:rPr>
          <w:rFonts w:ascii="Calibri" w:hAnsi="Calibri" w:cs="Calibri"/>
        </w:rPr>
      </w:pPr>
    </w:p>
    <w:p w14:paraId="09B2C2EC" w14:textId="77777777" w:rsidR="005C55AE" w:rsidRDefault="005C55AE">
      <w:pPr>
        <w:pStyle w:val="Style7"/>
        <w:numPr>
          <w:ilvl w:val="0"/>
          <w:numId w:val="0"/>
        </w:numPr>
        <w:suppressAutoHyphens w:val="0"/>
        <w:ind w:left="360" w:hanging="360"/>
        <w:jc w:val="both"/>
        <w:rPr>
          <w:rFonts w:ascii="Calibri" w:hAnsi="Calibri" w:cs="Calibri"/>
        </w:rPr>
      </w:pPr>
    </w:p>
    <w:p w14:paraId="29EC7E8D" w14:textId="77777777" w:rsidR="005C55AE" w:rsidRDefault="005C55AE">
      <w:pPr>
        <w:pStyle w:val="Style7"/>
        <w:numPr>
          <w:ilvl w:val="0"/>
          <w:numId w:val="0"/>
        </w:numPr>
        <w:suppressAutoHyphens w:val="0"/>
        <w:ind w:left="360" w:hanging="360"/>
        <w:jc w:val="both"/>
        <w:rPr>
          <w:rFonts w:ascii="Calibri" w:hAnsi="Calibri" w:cs="Calibri"/>
        </w:rPr>
      </w:pPr>
    </w:p>
    <w:p w14:paraId="70BF9E24" w14:textId="77777777" w:rsidR="005C55AE" w:rsidRDefault="005C55AE">
      <w:pPr>
        <w:pStyle w:val="Style7"/>
        <w:numPr>
          <w:ilvl w:val="0"/>
          <w:numId w:val="0"/>
        </w:numPr>
        <w:suppressAutoHyphens w:val="0"/>
        <w:ind w:left="360" w:hanging="360"/>
        <w:jc w:val="both"/>
        <w:rPr>
          <w:rFonts w:ascii="Calibri" w:hAnsi="Calibri" w:cs="Calibri"/>
        </w:rPr>
      </w:pPr>
    </w:p>
    <w:p w14:paraId="0222D0C1" w14:textId="77777777" w:rsidR="005C55AE" w:rsidRDefault="005C55AE">
      <w:pPr>
        <w:pStyle w:val="Style7"/>
        <w:numPr>
          <w:ilvl w:val="0"/>
          <w:numId w:val="0"/>
        </w:numPr>
        <w:suppressAutoHyphens w:val="0"/>
        <w:ind w:left="360" w:hanging="360"/>
        <w:jc w:val="both"/>
        <w:rPr>
          <w:rFonts w:ascii="Calibri" w:hAnsi="Calibri" w:cs="Calibri"/>
        </w:rPr>
      </w:pPr>
    </w:p>
    <w:p w14:paraId="0CAF3164" w14:textId="77777777" w:rsidR="005C55AE" w:rsidRDefault="005C55AE">
      <w:pPr>
        <w:pStyle w:val="Style7"/>
        <w:numPr>
          <w:ilvl w:val="0"/>
          <w:numId w:val="0"/>
        </w:numPr>
        <w:suppressAutoHyphens w:val="0"/>
        <w:ind w:left="360" w:hanging="360"/>
        <w:jc w:val="both"/>
        <w:rPr>
          <w:rFonts w:ascii="Calibri" w:hAnsi="Calibri" w:cs="Calibri"/>
        </w:rPr>
      </w:pPr>
    </w:p>
    <w:p w14:paraId="3806826D" w14:textId="77777777" w:rsidR="005C55AE" w:rsidRDefault="005C55AE">
      <w:pPr>
        <w:pStyle w:val="Style7"/>
        <w:numPr>
          <w:ilvl w:val="0"/>
          <w:numId w:val="0"/>
        </w:numPr>
        <w:suppressAutoHyphens w:val="0"/>
        <w:ind w:left="360" w:hanging="360"/>
        <w:jc w:val="both"/>
        <w:rPr>
          <w:rFonts w:ascii="Calibri" w:hAnsi="Calibri" w:cs="Calibri"/>
        </w:rPr>
      </w:pPr>
    </w:p>
    <w:p w14:paraId="6CC669CD" w14:textId="77777777" w:rsidR="005C55AE" w:rsidRDefault="005C55AE">
      <w:pPr>
        <w:pStyle w:val="Style7"/>
        <w:numPr>
          <w:ilvl w:val="0"/>
          <w:numId w:val="0"/>
        </w:numPr>
        <w:suppressAutoHyphens w:val="0"/>
        <w:ind w:left="360" w:hanging="360"/>
        <w:jc w:val="both"/>
        <w:rPr>
          <w:rFonts w:ascii="Calibri" w:hAnsi="Calibri" w:cs="Calibri"/>
        </w:rPr>
      </w:pPr>
    </w:p>
    <w:p w14:paraId="12D5C2B4" w14:textId="77777777" w:rsidR="005C55AE" w:rsidRDefault="005C55AE">
      <w:pPr>
        <w:pStyle w:val="Style7"/>
        <w:numPr>
          <w:ilvl w:val="0"/>
          <w:numId w:val="0"/>
        </w:numPr>
        <w:suppressAutoHyphens w:val="0"/>
        <w:ind w:left="360" w:hanging="360"/>
        <w:jc w:val="both"/>
        <w:rPr>
          <w:rFonts w:ascii="Calibri" w:hAnsi="Calibri" w:cs="Calibri"/>
        </w:rPr>
      </w:pPr>
    </w:p>
    <w:p w14:paraId="2D9B3627" w14:textId="77777777" w:rsidR="005C55AE" w:rsidRDefault="005C55AE">
      <w:pPr>
        <w:pStyle w:val="Style7"/>
        <w:numPr>
          <w:ilvl w:val="0"/>
          <w:numId w:val="0"/>
        </w:numPr>
        <w:suppressAutoHyphens w:val="0"/>
        <w:ind w:left="360" w:hanging="360"/>
        <w:jc w:val="both"/>
        <w:rPr>
          <w:rFonts w:ascii="Calibri" w:hAnsi="Calibri" w:cs="Calibri"/>
        </w:rPr>
      </w:pPr>
    </w:p>
    <w:p w14:paraId="367949F0" w14:textId="77777777" w:rsidR="005C55AE" w:rsidRDefault="005C55AE">
      <w:pPr>
        <w:pStyle w:val="Style7"/>
        <w:numPr>
          <w:ilvl w:val="0"/>
          <w:numId w:val="0"/>
        </w:numPr>
        <w:suppressAutoHyphens w:val="0"/>
        <w:ind w:left="360" w:hanging="360"/>
        <w:jc w:val="both"/>
        <w:rPr>
          <w:rFonts w:ascii="Calibri" w:hAnsi="Calibri" w:cs="Calibri"/>
        </w:rPr>
      </w:pPr>
    </w:p>
    <w:p w14:paraId="661658DF" w14:textId="77777777" w:rsidR="005C55AE" w:rsidRDefault="005C55AE">
      <w:pPr>
        <w:pStyle w:val="Style7"/>
        <w:numPr>
          <w:ilvl w:val="0"/>
          <w:numId w:val="0"/>
        </w:numPr>
        <w:suppressAutoHyphens w:val="0"/>
        <w:ind w:left="360" w:hanging="360"/>
        <w:jc w:val="both"/>
        <w:rPr>
          <w:rFonts w:ascii="Calibri" w:hAnsi="Calibri" w:cs="Calibri"/>
        </w:rPr>
      </w:pPr>
    </w:p>
    <w:p w14:paraId="025C574E" w14:textId="77777777" w:rsidR="005C55AE" w:rsidRDefault="000107D0">
      <w:pPr>
        <w:shd w:val="clear" w:color="auto" w:fill="FFFFFF"/>
        <w:suppressAutoHyphens w:val="0"/>
        <w:jc w:val="right"/>
        <w:rPr>
          <w:rFonts w:ascii="Calibri" w:hAnsi="Calibri" w:cs="Calibri"/>
          <w:b/>
          <w:sz w:val="22"/>
          <w:szCs w:val="22"/>
        </w:rPr>
      </w:pPr>
      <w:r>
        <w:rPr>
          <w:rFonts w:ascii="Calibri" w:hAnsi="Calibri" w:cs="Calibri"/>
          <w:i/>
          <w:sz w:val="22"/>
          <w:szCs w:val="22"/>
        </w:rPr>
        <w:tab/>
      </w:r>
      <w:hyperlink w:anchor="TableMatière_Toc113612167" w:history="1">
        <w:r>
          <w:rPr>
            <w:rStyle w:val="Lienhypertexte"/>
            <w:rFonts w:ascii="Calibri" w:hAnsi="Calibri" w:cs="Calibri"/>
            <w:i/>
            <w:sz w:val="22"/>
            <w:szCs w:val="22"/>
          </w:rPr>
          <w:t>Retour à la table des matières</w:t>
        </w:r>
      </w:hyperlink>
      <w:r>
        <w:rPr>
          <w:rFonts w:ascii="Calibri" w:hAnsi="Calibri" w:cs="Calibri"/>
          <w:b/>
          <w:sz w:val="22"/>
          <w:szCs w:val="22"/>
        </w:rPr>
        <w:br w:type="page"/>
      </w:r>
    </w:p>
    <w:p w14:paraId="2B8DFB37" w14:textId="77777777" w:rsidR="005C55AE" w:rsidRDefault="000107D0">
      <w:pPr>
        <w:pStyle w:val="Listepuces"/>
        <w:numPr>
          <w:ilvl w:val="1"/>
          <w:numId w:val="0"/>
        </w:numPr>
        <w:tabs>
          <w:tab w:val="num" w:pos="1080"/>
        </w:tabs>
        <w:ind w:left="1080" w:hanging="360"/>
        <w:jc w:val="both"/>
        <w:rPr>
          <w:rFonts w:ascii="Calibri" w:hAnsi="Calibri" w:cs="Calibri"/>
          <w:sz w:val="22"/>
          <w:szCs w:val="22"/>
          <w:u w:val="single"/>
        </w:rPr>
      </w:pPr>
      <w:r>
        <w:rPr>
          <w:rFonts w:ascii="Calibri" w:hAnsi="Calibri" w:cs="Calibri"/>
          <w:sz w:val="22"/>
          <w:szCs w:val="22"/>
          <w:u w:val="single"/>
        </w:rPr>
        <w:lastRenderedPageBreak/>
        <w:t>Au niveau de l’encodage des emplois vacants :</w:t>
      </w:r>
    </w:p>
    <w:p w14:paraId="00EB4973" w14:textId="77777777" w:rsidR="005C55AE" w:rsidRDefault="005C55AE">
      <w:pPr>
        <w:jc w:val="both"/>
        <w:rPr>
          <w:rFonts w:ascii="Calibri" w:hAnsi="Calibri" w:cs="Calibri"/>
          <w:sz w:val="22"/>
          <w:szCs w:val="22"/>
        </w:rPr>
      </w:pPr>
    </w:p>
    <w:p w14:paraId="5D6D6A70"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Le fichier regroupant l’ensemble des n° FASE d’un même PO doit parvenir en un seul envoi ;</w:t>
      </w:r>
    </w:p>
    <w:p w14:paraId="4999243A"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Les données relatives à un même PO doivent être transmises en un seul fichier ;</w:t>
      </w:r>
    </w:p>
    <w:p w14:paraId="130FACB3"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Des lignes blanches ne doivent pas être introduites entre les lignes encodées ;</w:t>
      </w:r>
    </w:p>
    <w:p w14:paraId="5B610A85"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La concordance entre les données des colonnes relatives à la vacance de l’emploi et de la situation du MDP doit être respectée ;</w:t>
      </w:r>
    </w:p>
    <w:p w14:paraId="34DD72B3"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L’envoi tardif des documents EL/D-NTA empêche la vérification des données avant la réunion de la Commission de gestion des emplois ;</w:t>
      </w:r>
    </w:p>
    <w:p w14:paraId="2E860376"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S’assurer que les documents EL/D-NTA ont été signés par les MDP : à défaut, le secrétariat doit renvoyer lesdits documents aux écoles ce qui alourdit d’autant le travail de tous ;</w:t>
      </w:r>
    </w:p>
    <w:p w14:paraId="663F95D0"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S’assurer que le MDP a coché la case visant à obtenir la liquidation de la subvention traitement d’attente : à défaut, cette dernière ne lui sera pas versée ;</w:t>
      </w:r>
    </w:p>
    <w:p w14:paraId="3063457F"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S’assurer que le nom donné au fichier est correct </w:t>
      </w:r>
    </w:p>
    <w:p w14:paraId="6B6DF96B"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S’assurer qu’il n’y a pas d’erreurs manifestes de saisie ex : une ancienneté quasi nulle pour un temporaire assortie d’une protection à tous les niveaux ;</w:t>
      </w:r>
    </w:p>
    <w:p w14:paraId="7506675E"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L’ancienneté de service globale doit être indiquée en nombre de jours ;</w:t>
      </w:r>
    </w:p>
    <w:p w14:paraId="11B877C3"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Toutes les données demandées doivent être complétées ;</w:t>
      </w:r>
    </w:p>
    <w:p w14:paraId="6CD73BFE"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L’utilisation des choix proposés par les listes déroulantes doit être systématique ;</w:t>
      </w:r>
    </w:p>
    <w:p w14:paraId="18257C68"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 xml:space="preserve">Les données relatives à l’ancienneté de service globale et la protection de l’emploi doivent être complétées ; </w:t>
      </w:r>
    </w:p>
    <w:p w14:paraId="71226271"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Les données relatives à une même implantation ne peuvent pas varier d’une ligne à l’autre (ex. : encadrement différencié) ;</w:t>
      </w:r>
    </w:p>
    <w:p w14:paraId="4F277FE3"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 xml:space="preserve">Lorsqu’il s’agit d’un emploi temporairement et définitivement vacant, la date de fin de </w:t>
      </w:r>
      <w:proofErr w:type="gramStart"/>
      <w:r>
        <w:rPr>
          <w:rFonts w:ascii="Calibri" w:hAnsi="Calibri" w:cs="Calibri"/>
          <w:sz w:val="22"/>
          <w:szCs w:val="22"/>
        </w:rPr>
        <w:t>vacance</w:t>
      </w:r>
      <w:proofErr w:type="gramEnd"/>
      <w:r>
        <w:rPr>
          <w:rFonts w:ascii="Calibri" w:hAnsi="Calibri" w:cs="Calibri"/>
          <w:sz w:val="22"/>
          <w:szCs w:val="22"/>
        </w:rPr>
        <w:t xml:space="preserve"> doit être indiquée en colonne concernée ; </w:t>
      </w:r>
    </w:p>
    <w:p w14:paraId="3962049A"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Le dénominateur mentionné doit correspondre à la fonction ;</w:t>
      </w:r>
    </w:p>
    <w:p w14:paraId="00575952"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 xml:space="preserve">La colonne relative à la protection de l’emploi doit être complétée correctement. </w:t>
      </w:r>
    </w:p>
    <w:p w14:paraId="320A5C4E" w14:textId="77777777" w:rsidR="005C55AE" w:rsidRDefault="005C55AE">
      <w:pPr>
        <w:pStyle w:val="Listenumros"/>
        <w:numPr>
          <w:ilvl w:val="0"/>
          <w:numId w:val="0"/>
        </w:numPr>
        <w:ind w:left="-60"/>
        <w:rPr>
          <w:rFonts w:ascii="Calibri" w:hAnsi="Calibri" w:cs="Calibri"/>
          <w:b/>
          <w:bCs/>
        </w:rPr>
      </w:pPr>
    </w:p>
    <w:p w14:paraId="5283FB0C" w14:textId="77777777" w:rsidR="005C55AE" w:rsidRDefault="005C55AE">
      <w:pPr>
        <w:pStyle w:val="Listenumros"/>
        <w:numPr>
          <w:ilvl w:val="0"/>
          <w:numId w:val="0"/>
        </w:numPr>
        <w:ind w:left="-60"/>
        <w:rPr>
          <w:rFonts w:ascii="Calibri" w:hAnsi="Calibri" w:cs="Calibri"/>
          <w:b/>
          <w:bCs/>
        </w:rPr>
      </w:pPr>
    </w:p>
    <w:p w14:paraId="2C42D400" w14:textId="77777777" w:rsidR="005C55AE" w:rsidRDefault="005C55AE">
      <w:pPr>
        <w:suppressAutoHyphens w:val="0"/>
      </w:pPr>
    </w:p>
    <w:p w14:paraId="1ACBD945" w14:textId="77777777" w:rsidR="005C55AE" w:rsidRDefault="005C55AE">
      <w:pPr>
        <w:suppressAutoHyphens w:val="0"/>
      </w:pPr>
    </w:p>
    <w:p w14:paraId="195AFAAB" w14:textId="77777777" w:rsidR="005C55AE" w:rsidRDefault="005C55AE">
      <w:pPr>
        <w:suppressAutoHyphens w:val="0"/>
      </w:pPr>
    </w:p>
    <w:p w14:paraId="524F3A5A" w14:textId="77777777" w:rsidR="005C55AE" w:rsidRDefault="005C55AE">
      <w:pPr>
        <w:suppressAutoHyphens w:val="0"/>
      </w:pPr>
    </w:p>
    <w:p w14:paraId="447E6C6E" w14:textId="77777777" w:rsidR="005C55AE" w:rsidRDefault="005C55AE">
      <w:pPr>
        <w:suppressAutoHyphens w:val="0"/>
      </w:pPr>
    </w:p>
    <w:p w14:paraId="41129AB7" w14:textId="77777777" w:rsidR="005C55AE" w:rsidRDefault="005C55AE">
      <w:pPr>
        <w:suppressAutoHyphens w:val="0"/>
      </w:pPr>
    </w:p>
    <w:p w14:paraId="01C647C2" w14:textId="77777777" w:rsidR="005C55AE" w:rsidRDefault="005C55AE">
      <w:pPr>
        <w:suppressAutoHyphens w:val="0"/>
      </w:pPr>
    </w:p>
    <w:p w14:paraId="2EBB98D2" w14:textId="77777777" w:rsidR="005C55AE" w:rsidRDefault="005C55AE">
      <w:pPr>
        <w:suppressAutoHyphens w:val="0"/>
      </w:pPr>
    </w:p>
    <w:p w14:paraId="6DE284BC" w14:textId="77777777" w:rsidR="005C55AE" w:rsidRDefault="005C55AE">
      <w:pPr>
        <w:suppressAutoHyphens w:val="0"/>
      </w:pPr>
    </w:p>
    <w:p w14:paraId="260B05FA" w14:textId="77777777" w:rsidR="005C55AE" w:rsidRDefault="005C55AE">
      <w:pPr>
        <w:suppressAutoHyphens w:val="0"/>
      </w:pPr>
    </w:p>
    <w:p w14:paraId="0FF10E08" w14:textId="77777777" w:rsidR="005C55AE" w:rsidRDefault="005C55AE">
      <w:pPr>
        <w:suppressAutoHyphens w:val="0"/>
      </w:pPr>
    </w:p>
    <w:p w14:paraId="2DB403F4" w14:textId="77777777" w:rsidR="005C55AE" w:rsidRDefault="005C55AE">
      <w:pPr>
        <w:suppressAutoHyphens w:val="0"/>
      </w:pPr>
    </w:p>
    <w:p w14:paraId="6E086036" w14:textId="77777777" w:rsidR="005C55AE" w:rsidRDefault="005C55AE">
      <w:pPr>
        <w:suppressAutoHyphens w:val="0"/>
      </w:pPr>
    </w:p>
    <w:p w14:paraId="525FD6C6" w14:textId="77777777" w:rsidR="005C55AE" w:rsidRDefault="005C55AE">
      <w:pPr>
        <w:suppressAutoHyphens w:val="0"/>
      </w:pPr>
    </w:p>
    <w:p w14:paraId="41BF5E25" w14:textId="77777777" w:rsidR="005C55AE" w:rsidRDefault="005C55AE">
      <w:pPr>
        <w:suppressAutoHyphens w:val="0"/>
      </w:pPr>
    </w:p>
    <w:p w14:paraId="658B80B7" w14:textId="77777777" w:rsidR="005C55AE" w:rsidRDefault="005C55AE">
      <w:pPr>
        <w:suppressAutoHyphens w:val="0"/>
      </w:pPr>
    </w:p>
    <w:p w14:paraId="33D5CD10" w14:textId="77777777" w:rsidR="005C55AE" w:rsidRDefault="005C55AE">
      <w:pPr>
        <w:suppressAutoHyphens w:val="0"/>
      </w:pPr>
    </w:p>
    <w:p w14:paraId="2C28BDD3" w14:textId="77777777" w:rsidR="005C55AE" w:rsidRDefault="005C55AE">
      <w:pPr>
        <w:suppressAutoHyphens w:val="0"/>
      </w:pPr>
    </w:p>
    <w:p w14:paraId="3207076B" w14:textId="77777777" w:rsidR="005C55AE" w:rsidRDefault="005C55AE">
      <w:pPr>
        <w:suppressAutoHyphens w:val="0"/>
      </w:pPr>
    </w:p>
    <w:p w14:paraId="52B45D73" w14:textId="77777777" w:rsidR="005C55AE" w:rsidRDefault="005C55AE">
      <w:pPr>
        <w:suppressAutoHyphens w:val="0"/>
      </w:pPr>
    </w:p>
    <w:p w14:paraId="6C71ECDA" w14:textId="77777777" w:rsidR="005C55AE" w:rsidRDefault="005C55AE">
      <w:pPr>
        <w:suppressAutoHyphens w:val="0"/>
      </w:pPr>
    </w:p>
    <w:p w14:paraId="69984C7F" w14:textId="77777777" w:rsidR="005C55AE" w:rsidRDefault="005C55AE">
      <w:pPr>
        <w:suppressAutoHyphens w:val="0"/>
      </w:pPr>
    </w:p>
    <w:p w14:paraId="12BB9428" w14:textId="77777777" w:rsidR="005C55AE" w:rsidRDefault="005C55AE">
      <w:pPr>
        <w:suppressAutoHyphens w:val="0"/>
      </w:pPr>
    </w:p>
    <w:p w14:paraId="412F8B36" w14:textId="77777777" w:rsidR="005C55AE" w:rsidRDefault="005C55AE">
      <w:pPr>
        <w:suppressAutoHyphens w:val="0"/>
      </w:pPr>
    </w:p>
    <w:p w14:paraId="57FC77CC" w14:textId="77777777" w:rsidR="005C55AE" w:rsidRDefault="005C55AE">
      <w:pPr>
        <w:suppressAutoHyphens w:val="0"/>
      </w:pPr>
    </w:p>
    <w:p w14:paraId="0B8CBD81" w14:textId="77777777" w:rsidR="005C55AE" w:rsidRDefault="005C55AE">
      <w:pPr>
        <w:suppressAutoHyphens w:val="0"/>
      </w:pPr>
    </w:p>
    <w:p w14:paraId="314EC306" w14:textId="77777777" w:rsidR="005C55AE" w:rsidRDefault="005C55AE">
      <w:pPr>
        <w:suppressAutoHyphens w:val="0"/>
      </w:pPr>
    </w:p>
    <w:p w14:paraId="359C89C2" w14:textId="77777777" w:rsidR="005C55AE" w:rsidRDefault="005C55AE">
      <w:pPr>
        <w:suppressAutoHyphens w:val="0"/>
      </w:pPr>
    </w:p>
    <w:p w14:paraId="515DA361" w14:textId="77777777" w:rsidR="005C55AE" w:rsidRDefault="005C55AE">
      <w:pPr>
        <w:suppressAutoHyphens w:val="0"/>
      </w:pPr>
    </w:p>
    <w:p w14:paraId="10519A28" w14:textId="77777777" w:rsidR="005C55AE" w:rsidRDefault="005C55AE">
      <w:pPr>
        <w:suppressAutoHyphens w:val="0"/>
      </w:pPr>
    </w:p>
    <w:p w14:paraId="2593A2CF" w14:textId="77777777" w:rsidR="005C55AE" w:rsidRDefault="000107D0">
      <w:pPr>
        <w:shd w:val="clear" w:color="auto" w:fill="FFFFFF"/>
        <w:suppressAutoHyphens w:val="0"/>
        <w:jc w:val="right"/>
        <w:rPr>
          <w:rFonts w:ascii="Calibri" w:hAnsi="Calibri" w:cs="Calibri"/>
          <w:b/>
          <w:sz w:val="22"/>
          <w:szCs w:val="22"/>
        </w:rPr>
      </w:pPr>
      <w:r>
        <w:rPr>
          <w:rFonts w:ascii="Calibri" w:hAnsi="Calibri" w:cs="Calibri"/>
          <w:i/>
          <w:sz w:val="22"/>
          <w:szCs w:val="22"/>
        </w:rPr>
        <w:tab/>
      </w:r>
      <w:hyperlink w:anchor="TableMatière_Toc113612167" w:history="1">
        <w:r>
          <w:rPr>
            <w:rStyle w:val="Lienhypertexte"/>
            <w:rFonts w:ascii="Calibri" w:hAnsi="Calibri" w:cs="Calibri"/>
            <w:i/>
            <w:sz w:val="22"/>
            <w:szCs w:val="22"/>
          </w:rPr>
          <w:t>Retour à la table des matières</w:t>
        </w:r>
      </w:hyperlink>
      <w:r>
        <w:rPr>
          <w:rFonts w:ascii="Calibri" w:hAnsi="Calibri" w:cs="Calibri"/>
          <w:b/>
          <w:sz w:val="22"/>
          <w:szCs w:val="22"/>
        </w:rPr>
        <w:br w:type="page"/>
      </w:r>
    </w:p>
    <w:p w14:paraId="2BD9B478" w14:textId="77777777" w:rsidR="005C55AE" w:rsidRDefault="000107D0">
      <w:pPr>
        <w:pStyle w:val="Annexe0Titre2"/>
      </w:pPr>
      <w:bookmarkStart w:id="87" w:name="_Toc138069486"/>
      <w:r>
        <w:lastRenderedPageBreak/>
        <w:t>Transmission des données</w:t>
      </w:r>
      <w:bookmarkEnd w:id="79"/>
      <w:bookmarkEnd w:id="87"/>
    </w:p>
    <w:p w14:paraId="59ED2E31" w14:textId="77777777" w:rsidR="005C55AE" w:rsidRDefault="005C55AE">
      <w:pPr>
        <w:pStyle w:val="Listenumros"/>
        <w:numPr>
          <w:ilvl w:val="0"/>
          <w:numId w:val="0"/>
        </w:numPr>
        <w:jc w:val="both"/>
        <w:rPr>
          <w:rFonts w:ascii="Calibri" w:hAnsi="Calibri" w:cs="Calibri"/>
          <w:sz w:val="22"/>
          <w:szCs w:val="22"/>
        </w:rPr>
      </w:pPr>
    </w:p>
    <w:p w14:paraId="7B11FC64" w14:textId="77777777" w:rsidR="005C55AE" w:rsidRDefault="000107D0">
      <w:pPr>
        <w:pStyle w:val="Listenumros"/>
        <w:numPr>
          <w:ilvl w:val="0"/>
          <w:numId w:val="0"/>
        </w:numPr>
        <w:jc w:val="both"/>
        <w:rPr>
          <w:rFonts w:ascii="Calibri" w:hAnsi="Calibri" w:cs="Calibri"/>
          <w:sz w:val="22"/>
          <w:szCs w:val="22"/>
        </w:rPr>
      </w:pPr>
      <w:r>
        <w:rPr>
          <w:rFonts w:ascii="Calibri" w:hAnsi="Calibri" w:cs="Calibri"/>
          <w:sz w:val="22"/>
          <w:szCs w:val="22"/>
        </w:rPr>
        <w:t xml:space="preserve">Les fichiers EXCEL actuellement utilisés, les formules facilitant les encodages ainsi que les bases de données alourdissent considérablement le poids des documents. Il vous est donc demandé de bien vouloir les compresser avant de les transférer par courriel. Pour ce faire, veuillez consulter l’annexe 2 INFO, onglet 9 </w:t>
      </w:r>
      <w:r>
        <w:rPr>
          <w:rFonts w:ascii="Calibri" w:hAnsi="Calibri" w:cs="Calibri"/>
          <w:b/>
          <w:bCs/>
          <w:sz w:val="22"/>
          <w:szCs w:val="22"/>
        </w:rPr>
        <w:t>mode d’emploi pour compresser les fichiers.</w:t>
      </w:r>
      <w:r>
        <w:rPr>
          <w:rFonts w:ascii="Calibri" w:hAnsi="Calibri" w:cs="Calibri"/>
          <w:sz w:val="22"/>
          <w:szCs w:val="22"/>
        </w:rPr>
        <w:t xml:space="preserve"> </w:t>
      </w:r>
    </w:p>
    <w:p w14:paraId="7C0C8C6C" w14:textId="77777777" w:rsidR="005C55AE" w:rsidRDefault="005C55AE">
      <w:pPr>
        <w:rPr>
          <w:rFonts w:ascii="Calibri" w:hAnsi="Calibri" w:cs="Calibri"/>
          <w:sz w:val="22"/>
          <w:szCs w:val="22"/>
        </w:rPr>
      </w:pPr>
    </w:p>
    <w:p w14:paraId="0874146F" w14:textId="77777777" w:rsidR="005C55AE" w:rsidRDefault="000107D0">
      <w:pPr>
        <w:pStyle w:val="Annexe0Titre3"/>
      </w:pPr>
      <w:bookmarkStart w:id="88" w:name="_Toc83022860"/>
      <w:bookmarkStart w:id="89" w:name="_Ref113619319"/>
      <w:bookmarkStart w:id="90" w:name="_Ref113619775"/>
      <w:bookmarkStart w:id="91" w:name="_Toc138069487"/>
      <w:r>
        <w:t>Par les Pouvoirs organisateurs</w:t>
      </w:r>
      <w:bookmarkEnd w:id="88"/>
      <w:bookmarkEnd w:id="89"/>
      <w:bookmarkEnd w:id="90"/>
      <w:bookmarkEnd w:id="91"/>
      <w:r>
        <w:t> </w:t>
      </w:r>
    </w:p>
    <w:p w14:paraId="684089EA" w14:textId="77777777" w:rsidR="005C55AE" w:rsidRDefault="005C55AE">
      <w:pPr>
        <w:rPr>
          <w:rFonts w:ascii="Calibri" w:hAnsi="Calibri" w:cs="Calibri"/>
          <w:sz w:val="22"/>
          <w:szCs w:val="22"/>
          <w:u w:val="single"/>
        </w:rPr>
      </w:pPr>
    </w:p>
    <w:p w14:paraId="0EF7BA91" w14:textId="4B0A49E9" w:rsidR="005C55AE" w:rsidRDefault="000107D0">
      <w:pPr>
        <w:jc w:val="both"/>
        <w:rPr>
          <w:rFonts w:ascii="Calibri" w:hAnsi="Calibri" w:cs="Calibri"/>
          <w:sz w:val="22"/>
          <w:szCs w:val="22"/>
        </w:rPr>
      </w:pPr>
      <w:r>
        <w:rPr>
          <w:rFonts w:ascii="Calibri" w:hAnsi="Calibri" w:cs="Calibri"/>
          <w:sz w:val="22"/>
          <w:szCs w:val="22"/>
        </w:rPr>
        <w:t xml:space="preserve">Les Pouvoirs organisateurs et les Directions des établissements d’enseignement trouveront, en annexe à la présente, les modèles de documents à utiliser, pour l’année scolaire </w:t>
      </w:r>
      <w:r>
        <w:rPr>
          <w:rFonts w:ascii="Calibri" w:hAnsi="Calibri" w:cs="Calibri"/>
          <w:b/>
          <w:sz w:val="22"/>
          <w:szCs w:val="22"/>
        </w:rPr>
        <w:t>202</w:t>
      </w:r>
      <w:r w:rsidR="00EF1633">
        <w:rPr>
          <w:rFonts w:ascii="Calibri" w:hAnsi="Calibri" w:cs="Calibri"/>
          <w:b/>
          <w:sz w:val="22"/>
          <w:szCs w:val="22"/>
        </w:rPr>
        <w:t>4</w:t>
      </w:r>
      <w:r>
        <w:rPr>
          <w:rFonts w:ascii="Calibri" w:hAnsi="Calibri" w:cs="Calibri"/>
          <w:b/>
          <w:sz w:val="22"/>
          <w:szCs w:val="22"/>
        </w:rPr>
        <w:t>-202</w:t>
      </w:r>
      <w:r w:rsidR="00EF1633">
        <w:rPr>
          <w:rFonts w:ascii="Calibri" w:hAnsi="Calibri" w:cs="Calibri"/>
          <w:b/>
          <w:sz w:val="22"/>
          <w:szCs w:val="22"/>
        </w:rPr>
        <w:t>5</w:t>
      </w:r>
      <w:r>
        <w:rPr>
          <w:rFonts w:ascii="Calibri" w:hAnsi="Calibri" w:cs="Calibri"/>
          <w:sz w:val="22"/>
          <w:szCs w:val="22"/>
        </w:rPr>
        <w:t xml:space="preserve"> en vue de transmettre à l’ORCES ou aux Commissions zonales ou centrales de gestion des emplois les renseignements nécessaires au bon déroulement du processus des réaffectations. </w:t>
      </w:r>
    </w:p>
    <w:p w14:paraId="50BCF702" w14:textId="77777777" w:rsidR="005C55AE" w:rsidRDefault="005C55AE">
      <w:pPr>
        <w:rPr>
          <w:rFonts w:ascii="Calibri" w:hAnsi="Calibri" w:cs="Calibri"/>
          <w:sz w:val="22"/>
          <w:szCs w:val="22"/>
        </w:rPr>
      </w:pPr>
    </w:p>
    <w:p w14:paraId="7C5CF99D" w14:textId="77777777" w:rsidR="005C55AE" w:rsidRDefault="000107D0">
      <w:pPr>
        <w:pStyle w:val="Style12"/>
        <w:pBdr>
          <w:top w:val="single" w:sz="12" w:space="1" w:color="auto"/>
          <w:left w:val="single" w:sz="12" w:space="4" w:color="auto"/>
          <w:bottom w:val="single" w:sz="12" w:space="1" w:color="auto"/>
          <w:right w:val="single" w:sz="12" w:space="4" w:color="auto"/>
        </w:pBdr>
        <w:jc w:val="both"/>
        <w:rPr>
          <w:rFonts w:ascii="Calibri" w:hAnsi="Calibri" w:cs="Calibri"/>
          <w:i/>
          <w:iCs/>
          <w:sz w:val="22"/>
          <w:szCs w:val="22"/>
        </w:rPr>
      </w:pPr>
      <w:bookmarkStart w:id="92" w:name="_Ref105313635"/>
      <w:r>
        <w:rPr>
          <w:rFonts w:ascii="Calibri" w:hAnsi="Calibri" w:cs="Calibri"/>
          <w:i/>
          <w:iCs/>
          <w:sz w:val="22"/>
          <w:szCs w:val="22"/>
        </w:rPr>
        <w:t>ETAPE 1</w:t>
      </w:r>
      <w:r>
        <w:rPr>
          <w:rFonts w:ascii="Calibri" w:hAnsi="Calibri" w:cs="Calibri"/>
          <w:b w:val="0"/>
          <w:bCs/>
          <w:i/>
          <w:iCs/>
          <w:sz w:val="22"/>
          <w:szCs w:val="22"/>
        </w:rPr>
        <w:t> : NOTIFICATION INDIVIDUELLE DES MISES EN DISPONIBILITE PAR DEFAUT TOTAL D’EMPLOI OU DES PERTES PARTIELLES DE CHARGE ET DEMANDE D’UNE SUBVENTION-TRAITEMENT D’ATTENTE</w:t>
      </w:r>
      <w:r>
        <w:rPr>
          <w:rFonts w:ascii="Calibri" w:hAnsi="Calibri" w:cs="Calibri"/>
          <w:i/>
          <w:iCs/>
          <w:sz w:val="22"/>
          <w:szCs w:val="22"/>
        </w:rPr>
        <w:t>.</w:t>
      </w:r>
      <w:bookmarkEnd w:id="92"/>
      <w:r>
        <w:rPr>
          <w:rFonts w:ascii="Calibri" w:hAnsi="Calibri" w:cs="Calibri"/>
          <w:i/>
          <w:iCs/>
          <w:sz w:val="22"/>
          <w:szCs w:val="22"/>
        </w:rPr>
        <w:t xml:space="preserve"> (EL/DNTA)</w:t>
      </w:r>
    </w:p>
    <w:p w14:paraId="15E0FFD6" w14:textId="77777777" w:rsidR="005C55AE" w:rsidRDefault="005C55AE">
      <w:pPr>
        <w:jc w:val="both"/>
        <w:rPr>
          <w:rFonts w:ascii="Calibri" w:hAnsi="Calibri" w:cs="Calibri"/>
          <w:sz w:val="22"/>
          <w:szCs w:val="22"/>
        </w:rPr>
      </w:pPr>
    </w:p>
    <w:p w14:paraId="73C37BB2" w14:textId="77777777" w:rsidR="005C55AE" w:rsidRDefault="000107D0">
      <w:pPr>
        <w:jc w:val="both"/>
        <w:rPr>
          <w:rFonts w:ascii="Calibri" w:hAnsi="Calibri" w:cs="Calibri"/>
          <w:sz w:val="22"/>
          <w:szCs w:val="22"/>
        </w:rPr>
      </w:pPr>
      <w:r>
        <w:rPr>
          <w:rFonts w:ascii="Calibri" w:hAnsi="Calibri" w:cs="Calibri"/>
          <w:sz w:val="22"/>
          <w:szCs w:val="22"/>
        </w:rPr>
        <w:t>La notification individuelle des mises en disponibilité par défaut total d’emploi ou des pertes partielles de charge ainsi que la demande de subvention-traitement d’attente se feront au moyen du formulaire EL/D-N.TA (Enseignement Libre/Disponibilité – Notification. Traitement d’Attente).</w:t>
      </w:r>
    </w:p>
    <w:p w14:paraId="2D6D5C64" w14:textId="77777777" w:rsidR="005C55AE" w:rsidRDefault="000107D0">
      <w:pPr>
        <w:jc w:val="both"/>
        <w:rPr>
          <w:rFonts w:ascii="Calibri" w:hAnsi="Calibri" w:cs="Calibri"/>
          <w:sz w:val="22"/>
          <w:szCs w:val="22"/>
        </w:rPr>
      </w:pPr>
      <w:r>
        <w:rPr>
          <w:rFonts w:ascii="Calibri" w:hAnsi="Calibri" w:cs="Calibri"/>
          <w:sz w:val="22"/>
          <w:szCs w:val="22"/>
        </w:rPr>
        <w:t xml:space="preserve">Ce fichier est téléchargeable </w:t>
      </w:r>
      <w:hyperlink r:id="rId27" w:history="1">
        <w:r w:rsidRPr="00703FCF">
          <w:rPr>
            <w:rStyle w:val="Lienhypertexte"/>
            <w:rFonts w:ascii="Calibri" w:hAnsi="Calibri" w:cs="Calibri"/>
            <w:sz w:val="22"/>
            <w:szCs w:val="22"/>
          </w:rPr>
          <w:t>en</w:t>
        </w:r>
      </w:hyperlink>
      <w:r>
        <w:rPr>
          <w:rFonts w:ascii="Calibri" w:hAnsi="Calibri" w:cs="Calibri"/>
          <w:sz w:val="22"/>
          <w:szCs w:val="22"/>
        </w:rPr>
        <w:t xml:space="preserve"> annexe de la circulaire.</w:t>
      </w:r>
    </w:p>
    <w:p w14:paraId="577E4490" w14:textId="77777777" w:rsidR="005C55AE" w:rsidRDefault="005C55AE">
      <w:pPr>
        <w:rPr>
          <w:rFonts w:ascii="Calibri" w:hAnsi="Calibri" w:cs="Calibri"/>
          <w:sz w:val="22"/>
          <w:szCs w:val="22"/>
        </w:rPr>
      </w:pPr>
    </w:p>
    <w:p w14:paraId="22193928" w14:textId="77777777" w:rsidR="005C55AE" w:rsidRDefault="000107D0">
      <w:pPr>
        <w:pStyle w:val="Listenumros"/>
        <w:numPr>
          <w:ilvl w:val="0"/>
          <w:numId w:val="0"/>
        </w:numPr>
        <w:rPr>
          <w:rFonts w:ascii="Calibri" w:hAnsi="Calibri" w:cs="Calibri"/>
          <w:b/>
          <w:bCs/>
          <w:i/>
          <w:iCs/>
          <w:sz w:val="22"/>
          <w:szCs w:val="22"/>
        </w:rPr>
      </w:pPr>
      <w:r>
        <w:rPr>
          <w:rFonts w:ascii="Calibri" w:hAnsi="Calibri" w:cs="Calibri"/>
          <w:b/>
          <w:bCs/>
          <w:i/>
          <w:iCs/>
          <w:sz w:val="22"/>
          <w:szCs w:val="22"/>
        </w:rPr>
        <w:t>Comment faire ?</w:t>
      </w:r>
    </w:p>
    <w:p w14:paraId="3CB27C23"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Ouvrir le document Word intitulé « Annexe 1 </w:t>
      </w:r>
      <w:proofErr w:type="gramStart"/>
      <w:r>
        <w:rPr>
          <w:rFonts w:ascii="Calibri" w:hAnsi="Calibri" w:cs="Calibri"/>
          <w:sz w:val="22"/>
          <w:szCs w:val="22"/>
        </w:rPr>
        <w:t>ELDNTA»</w:t>
      </w:r>
      <w:proofErr w:type="gramEnd"/>
      <w:r>
        <w:rPr>
          <w:rFonts w:ascii="Calibri" w:hAnsi="Calibri" w:cs="Calibri"/>
          <w:sz w:val="22"/>
          <w:szCs w:val="22"/>
        </w:rPr>
        <w:t xml:space="preserve"> ;</w:t>
      </w:r>
    </w:p>
    <w:p w14:paraId="265124EE"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Enregistrer le document Word ;</w:t>
      </w:r>
    </w:p>
    <w:p w14:paraId="12028C9D"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 xml:space="preserve">Le membre du personnel concerné doit compléter et signer la dernière page de l’annexe </w:t>
      </w:r>
      <w:proofErr w:type="gramStart"/>
      <w:r>
        <w:rPr>
          <w:rFonts w:ascii="Calibri" w:hAnsi="Calibri" w:cs="Calibri"/>
          <w:sz w:val="22"/>
          <w:szCs w:val="22"/>
        </w:rPr>
        <w:t>1;</w:t>
      </w:r>
      <w:proofErr w:type="gramEnd"/>
    </w:p>
    <w:p w14:paraId="06D927D3"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Joindre le document « 12 » ;</w:t>
      </w:r>
    </w:p>
    <w:p w14:paraId="53D97363"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Dans le cadre de la simplification des tâches administratives, il a été convenu que la page 1 de l’annexe 1 pouvait être complétée pour l’ensemble des écoles d’un même Pouvoir organisateur, pour un même niveau : une seule page 1 sur laquelle seront reprises toutes les écoles concernées ;</w:t>
      </w:r>
    </w:p>
    <w:p w14:paraId="582C7D79"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Vérifier tous les points de validité (voir encadré ci-dessous).</w:t>
      </w:r>
    </w:p>
    <w:p w14:paraId="3DD66300" w14:textId="77777777" w:rsidR="005C55AE" w:rsidRDefault="005C55AE">
      <w:pPr>
        <w:pStyle w:val="Style7"/>
        <w:numPr>
          <w:ilvl w:val="0"/>
          <w:numId w:val="0"/>
        </w:numPr>
        <w:suppressAutoHyphens w:val="0"/>
        <w:ind w:left="1080"/>
        <w:jc w:val="both"/>
        <w:rPr>
          <w:rFonts w:ascii="Calibri" w:hAnsi="Calibri" w:cs="Calibri"/>
          <w:sz w:val="22"/>
          <w:szCs w:val="22"/>
        </w:rPr>
      </w:pPr>
    </w:p>
    <w:p w14:paraId="64A0BAE2" w14:textId="77777777" w:rsidR="005C55AE" w:rsidRDefault="000107D0">
      <w:pPr>
        <w:suppressAutoHyphens w:val="0"/>
        <w:rPr>
          <w:rFonts w:ascii="Calibri" w:hAnsi="Calibri" w:cs="Calibri"/>
          <w:sz w:val="22"/>
          <w:szCs w:val="22"/>
        </w:rPr>
      </w:pPr>
      <w:r>
        <w:rPr>
          <w:rFonts w:ascii="Calibri" w:hAnsi="Calibri" w:cs="Calibri"/>
          <w:sz w:val="22"/>
          <w:szCs w:val="22"/>
        </w:rPr>
        <w:br w:type="page"/>
      </w:r>
    </w:p>
    <w:p w14:paraId="052E5FAC" w14:textId="77777777" w:rsidR="005C55AE" w:rsidRDefault="005C55AE">
      <w:pPr>
        <w:jc w:val="both"/>
        <w:rPr>
          <w:rFonts w:ascii="Calibri" w:hAnsi="Calibri" w:cs="Calibri"/>
          <w:sz w:val="22"/>
          <w:szCs w:val="22"/>
        </w:rPr>
      </w:pPr>
    </w:p>
    <w:tbl>
      <w:tblPr>
        <w:tblpPr w:leftFromText="141" w:rightFromText="141" w:vertAnchor="text" w:tblpX="-29" w:tblpY="81"/>
        <w:tblW w:w="9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CellMar>
          <w:left w:w="70" w:type="dxa"/>
          <w:right w:w="70" w:type="dxa"/>
        </w:tblCellMar>
        <w:tblLook w:val="0000" w:firstRow="0" w:lastRow="0" w:firstColumn="0" w:lastColumn="0" w:noHBand="0" w:noVBand="0"/>
      </w:tblPr>
      <w:tblGrid>
        <w:gridCol w:w="9413"/>
      </w:tblGrid>
      <w:tr w:rsidR="005C55AE" w14:paraId="03123578" w14:textId="77777777">
        <w:trPr>
          <w:trHeight w:val="417"/>
        </w:trPr>
        <w:tc>
          <w:tcPr>
            <w:tcW w:w="9413" w:type="dxa"/>
            <w:shd w:val="clear" w:color="auto" w:fill="FFFF99"/>
          </w:tcPr>
          <w:p w14:paraId="5F190EB7" w14:textId="77777777" w:rsidR="005C55AE" w:rsidRDefault="005C55AE">
            <w:pPr>
              <w:pStyle w:val="Style2"/>
              <w:jc w:val="center"/>
              <w:rPr>
                <w:rFonts w:ascii="Calibri" w:hAnsi="Calibri" w:cs="Calibri"/>
              </w:rPr>
            </w:pPr>
          </w:p>
          <w:p w14:paraId="5F567C63" w14:textId="77777777" w:rsidR="005C55AE" w:rsidRDefault="000107D0">
            <w:pPr>
              <w:pStyle w:val="Style2"/>
              <w:jc w:val="center"/>
              <w:rPr>
                <w:rFonts w:ascii="Calibri" w:hAnsi="Calibri" w:cs="Calibri"/>
                <w:sz w:val="22"/>
                <w:szCs w:val="22"/>
              </w:rPr>
            </w:pPr>
            <w:bookmarkStart w:id="93" w:name="Encadre1_Ref113619775"/>
            <w:r>
              <w:rPr>
                <w:rFonts w:ascii="Calibri" w:hAnsi="Calibri" w:cs="Calibri"/>
                <w:sz w:val="22"/>
                <w:szCs w:val="22"/>
              </w:rPr>
              <w:t>1. ATTENTION POUR ETRE VALIDE</w:t>
            </w:r>
            <w:bookmarkEnd w:id="93"/>
          </w:p>
          <w:p w14:paraId="13EED01D" w14:textId="77777777" w:rsidR="005C55AE" w:rsidRDefault="005C55AE">
            <w:pPr>
              <w:pStyle w:val="Style2"/>
              <w:jc w:val="center"/>
              <w:rPr>
                <w:rFonts w:ascii="Calibri" w:hAnsi="Calibri" w:cs="Calibri"/>
                <w:sz w:val="20"/>
                <w:szCs w:val="22"/>
              </w:rPr>
            </w:pPr>
          </w:p>
          <w:p w14:paraId="4BB29C76" w14:textId="77777777" w:rsidR="005C55AE" w:rsidRDefault="000107D0">
            <w:pPr>
              <w:pStyle w:val="Listenumros"/>
              <w:numPr>
                <w:ilvl w:val="0"/>
                <w:numId w:val="25"/>
              </w:numPr>
              <w:suppressAutoHyphens w:val="0"/>
              <w:contextualSpacing w:val="0"/>
              <w:jc w:val="both"/>
              <w:rPr>
                <w:rFonts w:ascii="Calibri" w:hAnsi="Calibri" w:cs="Calibri"/>
                <w:sz w:val="22"/>
                <w:szCs w:val="22"/>
              </w:rPr>
            </w:pPr>
            <w:r>
              <w:rPr>
                <w:rFonts w:ascii="Calibri" w:hAnsi="Calibri" w:cs="Calibri"/>
                <w:sz w:val="22"/>
                <w:szCs w:val="22"/>
              </w:rPr>
              <w:t xml:space="preserve">Le document doit être dûment complété et signé par les différentes parties concernées ; la notification individuelle doit être obligatoirement datée et signée par le membre du personnel avant son envoi. </w:t>
            </w:r>
            <w:r>
              <w:rPr>
                <w:rFonts w:ascii="Calibri" w:hAnsi="Calibri" w:cs="Calibri"/>
                <w:b/>
                <w:color w:val="FF0000"/>
                <w:sz w:val="22"/>
                <w:szCs w:val="22"/>
              </w:rPr>
              <w:t>A défaut, la subvention-traitement d’attente ne pourra lui être octroyée puisque cette dernière doit être demandée (article 7 de l’AGCF du 28/08/1995, article 5 de l’AGCF du 12/09/1995, article 2 de l’AR du 27/07/1976)</w:t>
            </w:r>
            <w:r>
              <w:rPr>
                <w:rFonts w:ascii="Calibri" w:hAnsi="Calibri" w:cs="Calibri"/>
                <w:sz w:val="22"/>
                <w:szCs w:val="22"/>
              </w:rPr>
              <w:t> ;</w:t>
            </w:r>
          </w:p>
          <w:p w14:paraId="1E292FFD" w14:textId="77777777" w:rsidR="005C55AE" w:rsidRDefault="000107D0">
            <w:pPr>
              <w:pStyle w:val="Listenumros"/>
              <w:numPr>
                <w:ilvl w:val="0"/>
                <w:numId w:val="25"/>
              </w:numPr>
              <w:suppressAutoHyphens w:val="0"/>
              <w:contextualSpacing w:val="0"/>
              <w:jc w:val="both"/>
              <w:rPr>
                <w:rFonts w:ascii="Calibri" w:hAnsi="Calibri" w:cs="Calibri"/>
                <w:sz w:val="22"/>
                <w:szCs w:val="22"/>
              </w:rPr>
            </w:pPr>
            <w:r>
              <w:rPr>
                <w:rFonts w:ascii="Calibri" w:hAnsi="Calibri" w:cs="Calibri"/>
                <w:sz w:val="22"/>
                <w:szCs w:val="22"/>
              </w:rPr>
              <w:t xml:space="preserve">Il est indispensable de joindre une copie du « document 12 » (les documents S12, Spec12, </w:t>
            </w:r>
            <w:proofErr w:type="spellStart"/>
            <w:r>
              <w:rPr>
                <w:rFonts w:ascii="Calibri" w:hAnsi="Calibri" w:cs="Calibri"/>
                <w:sz w:val="22"/>
                <w:szCs w:val="22"/>
              </w:rPr>
              <w:t>Prom</w:t>
            </w:r>
            <w:proofErr w:type="spellEnd"/>
            <w:r>
              <w:rPr>
                <w:rFonts w:ascii="Calibri" w:hAnsi="Calibri" w:cs="Calibri"/>
                <w:sz w:val="22"/>
                <w:szCs w:val="22"/>
              </w:rPr>
              <w:t xml:space="preserve"> S12 et A12 sont d’une grande utilité pour un travail efficace des instances de réaffectation) portant mention des prestations exactes du membre du personnel ; </w:t>
            </w:r>
          </w:p>
          <w:p w14:paraId="2D22BD93" w14:textId="77777777" w:rsidR="005C55AE" w:rsidRDefault="000107D0">
            <w:pPr>
              <w:pStyle w:val="Listenumros"/>
              <w:numPr>
                <w:ilvl w:val="0"/>
                <w:numId w:val="25"/>
              </w:numPr>
              <w:suppressAutoHyphens w:val="0"/>
              <w:contextualSpacing w:val="0"/>
              <w:jc w:val="both"/>
              <w:rPr>
                <w:rFonts w:ascii="Calibri" w:hAnsi="Calibri" w:cs="Calibri"/>
                <w:sz w:val="22"/>
                <w:szCs w:val="22"/>
              </w:rPr>
            </w:pPr>
            <w:r>
              <w:rPr>
                <w:rFonts w:ascii="Calibri" w:hAnsi="Calibri" w:cs="Calibri"/>
                <w:sz w:val="22"/>
                <w:szCs w:val="22"/>
              </w:rPr>
              <w:t>Les informations reprises dans l’annexe 1 ELDNTA doivent être strictement identiques à celles figurant sur les documents d’attributions ;</w:t>
            </w:r>
          </w:p>
          <w:p w14:paraId="28CF80E1" w14:textId="77777777" w:rsidR="005C55AE" w:rsidRDefault="000107D0">
            <w:pPr>
              <w:pStyle w:val="Listenumros"/>
              <w:numPr>
                <w:ilvl w:val="0"/>
                <w:numId w:val="25"/>
              </w:numPr>
              <w:suppressAutoHyphens w:val="0"/>
              <w:contextualSpacing w:val="0"/>
              <w:jc w:val="both"/>
              <w:rPr>
                <w:rFonts w:ascii="Calibri" w:hAnsi="Calibri" w:cs="Calibri"/>
                <w:sz w:val="22"/>
                <w:szCs w:val="22"/>
              </w:rPr>
            </w:pPr>
            <w:r>
              <w:rPr>
                <w:rFonts w:ascii="Calibri" w:hAnsi="Calibri" w:cs="Calibri"/>
                <w:sz w:val="22"/>
                <w:szCs w:val="22"/>
              </w:rPr>
              <w:t xml:space="preserve">L’attention des Pouvoirs organisateurs est attirée sur le fait que la charge à pourvoir par la Commission, est mentionnée au cadre C de l’annexe 1, déduction faite des périodes couvertes par une suspension de la subvention-traitement </w:t>
            </w:r>
            <w:proofErr w:type="gramStart"/>
            <w:r>
              <w:rPr>
                <w:rFonts w:ascii="Calibri" w:hAnsi="Calibri" w:cs="Calibri"/>
                <w:sz w:val="22"/>
                <w:szCs w:val="22"/>
              </w:rPr>
              <w:t>d’attente;</w:t>
            </w:r>
            <w:proofErr w:type="gramEnd"/>
          </w:p>
          <w:p w14:paraId="3B8FEE5D" w14:textId="77777777" w:rsidR="005C55AE" w:rsidRDefault="000107D0">
            <w:pPr>
              <w:pStyle w:val="Listenumros"/>
              <w:numPr>
                <w:ilvl w:val="0"/>
                <w:numId w:val="25"/>
              </w:numPr>
              <w:suppressAutoHyphens w:val="0"/>
              <w:contextualSpacing w:val="0"/>
              <w:jc w:val="both"/>
              <w:rPr>
                <w:rFonts w:ascii="Calibri" w:hAnsi="Calibri" w:cs="Calibri"/>
                <w:sz w:val="22"/>
                <w:szCs w:val="22"/>
              </w:rPr>
            </w:pPr>
            <w:r>
              <w:rPr>
                <w:rFonts w:ascii="Calibri" w:hAnsi="Calibri" w:cs="Calibri"/>
                <w:sz w:val="22"/>
                <w:szCs w:val="22"/>
              </w:rPr>
              <w:t xml:space="preserve">Il est demandé que le courriel soit accompagné d’une note introductive certifiant que les informations contenues dans les fichiers joints reflètent la situation exacte des membres du personnel.  Cette note introductive revêtue de la signature du délégué du Pouvoir organisateur, devra être envoyée en version papier simultanément auprès de la Commission, par courrier normal ; </w:t>
            </w:r>
          </w:p>
          <w:p w14:paraId="1BB82939" w14:textId="77777777" w:rsidR="005C55AE" w:rsidRDefault="000107D0">
            <w:pPr>
              <w:pStyle w:val="Listenumros"/>
              <w:numPr>
                <w:ilvl w:val="0"/>
                <w:numId w:val="25"/>
              </w:numPr>
              <w:suppressAutoHyphens w:val="0"/>
              <w:contextualSpacing w:val="0"/>
              <w:jc w:val="both"/>
              <w:rPr>
                <w:rFonts w:ascii="Calibri" w:hAnsi="Calibri" w:cs="Calibri"/>
                <w:sz w:val="22"/>
                <w:szCs w:val="22"/>
              </w:rPr>
            </w:pPr>
            <w:r>
              <w:rPr>
                <w:rFonts w:ascii="Calibri" w:hAnsi="Calibri" w:cs="Calibri"/>
                <w:sz w:val="22"/>
                <w:szCs w:val="22"/>
              </w:rPr>
              <w:t xml:space="preserve">Vérifier que les erreurs fréquentes, reprises au point </w:t>
            </w:r>
            <w:r>
              <w:rPr>
                <w:rFonts w:ascii="Calibri" w:hAnsi="Calibri" w:cs="Calibri"/>
                <w:i/>
                <w:color w:val="0070C0"/>
                <w:sz w:val="22"/>
                <w:szCs w:val="22"/>
                <w:u w:val="single"/>
              </w:rPr>
              <w:fldChar w:fldCharType="begin"/>
            </w:r>
            <w:r>
              <w:rPr>
                <w:rFonts w:ascii="Calibri" w:hAnsi="Calibri" w:cs="Calibri"/>
                <w:i/>
                <w:color w:val="0070C0"/>
                <w:sz w:val="22"/>
                <w:szCs w:val="22"/>
                <w:u w:val="single"/>
              </w:rPr>
              <w:instrText xml:space="preserve"> REF _Ref113618852 \w \h  \* MERGEFORMAT </w:instrText>
            </w:r>
            <w:r>
              <w:rPr>
                <w:rFonts w:ascii="Calibri" w:hAnsi="Calibri" w:cs="Calibri"/>
                <w:i/>
                <w:color w:val="0070C0"/>
                <w:sz w:val="22"/>
                <w:szCs w:val="22"/>
                <w:u w:val="single"/>
              </w:rPr>
            </w:r>
            <w:r>
              <w:rPr>
                <w:rFonts w:ascii="Calibri" w:hAnsi="Calibri" w:cs="Calibri"/>
                <w:i/>
                <w:color w:val="0070C0"/>
                <w:sz w:val="22"/>
                <w:szCs w:val="22"/>
                <w:u w:val="single"/>
              </w:rPr>
              <w:fldChar w:fldCharType="separate"/>
            </w:r>
            <w:r>
              <w:rPr>
                <w:rFonts w:ascii="Calibri" w:hAnsi="Calibri" w:cs="Calibri"/>
                <w:i/>
                <w:color w:val="0070C0"/>
                <w:sz w:val="22"/>
                <w:szCs w:val="22"/>
                <w:u w:val="single"/>
              </w:rPr>
              <w:t>3</w:t>
            </w:r>
            <w:r>
              <w:rPr>
                <w:rFonts w:ascii="Calibri" w:hAnsi="Calibri" w:cs="Calibri"/>
                <w:i/>
                <w:color w:val="0070C0"/>
                <w:sz w:val="22"/>
                <w:szCs w:val="22"/>
                <w:u w:val="single"/>
              </w:rPr>
              <w:fldChar w:fldCharType="end"/>
            </w:r>
            <w:r>
              <w:rPr>
                <w:rFonts w:ascii="Calibri" w:hAnsi="Calibri" w:cs="Calibri"/>
                <w:sz w:val="22"/>
                <w:szCs w:val="22"/>
              </w:rPr>
              <w:t xml:space="preserve"> , n’ont pas été commises.</w:t>
            </w:r>
          </w:p>
        </w:tc>
      </w:tr>
    </w:tbl>
    <w:p w14:paraId="6C99F430" w14:textId="77777777" w:rsidR="005C55AE" w:rsidRDefault="005C55AE"/>
    <w:p w14:paraId="6939CD19" w14:textId="77777777" w:rsidR="005C55AE" w:rsidRDefault="005C55AE">
      <w:pPr>
        <w:pStyle w:val="Style12"/>
        <w:pBdr>
          <w:top w:val="none" w:sz="0" w:space="0" w:color="auto"/>
          <w:left w:val="none" w:sz="0" w:space="0" w:color="auto"/>
          <w:bottom w:val="none" w:sz="0" w:space="0" w:color="auto"/>
          <w:right w:val="none" w:sz="0" w:space="0" w:color="auto"/>
        </w:pBdr>
        <w:jc w:val="both"/>
        <w:rPr>
          <w:rFonts w:ascii="Calibri" w:hAnsi="Calibri" w:cs="Calibri"/>
          <w:i/>
          <w:iCs/>
          <w:sz w:val="22"/>
          <w:szCs w:val="22"/>
        </w:rPr>
      </w:pPr>
    </w:p>
    <w:p w14:paraId="697E2BFE" w14:textId="77777777" w:rsidR="005C55AE" w:rsidRDefault="005C55AE">
      <w:pPr>
        <w:pStyle w:val="Style12"/>
        <w:pBdr>
          <w:top w:val="none" w:sz="0" w:space="0" w:color="auto"/>
          <w:left w:val="none" w:sz="0" w:space="0" w:color="auto"/>
          <w:bottom w:val="none" w:sz="0" w:space="0" w:color="auto"/>
          <w:right w:val="none" w:sz="0" w:space="0" w:color="auto"/>
        </w:pBdr>
        <w:jc w:val="both"/>
        <w:rPr>
          <w:rFonts w:ascii="Calibri" w:hAnsi="Calibri" w:cs="Calibri"/>
          <w:i/>
          <w:iCs/>
          <w:sz w:val="22"/>
          <w:szCs w:val="22"/>
        </w:rPr>
      </w:pPr>
    </w:p>
    <w:p w14:paraId="286AAF67" w14:textId="77777777" w:rsidR="005C55AE" w:rsidRDefault="005C55AE">
      <w:pPr>
        <w:pStyle w:val="Style12"/>
        <w:pBdr>
          <w:top w:val="none" w:sz="0" w:space="0" w:color="auto"/>
          <w:left w:val="none" w:sz="0" w:space="0" w:color="auto"/>
          <w:bottom w:val="none" w:sz="0" w:space="0" w:color="auto"/>
          <w:right w:val="none" w:sz="0" w:space="0" w:color="auto"/>
        </w:pBdr>
        <w:jc w:val="both"/>
        <w:rPr>
          <w:rFonts w:ascii="Calibri" w:hAnsi="Calibri" w:cs="Calibri"/>
          <w:i/>
          <w:iCs/>
          <w:sz w:val="22"/>
          <w:szCs w:val="22"/>
        </w:rPr>
      </w:pPr>
    </w:p>
    <w:p w14:paraId="1FD7CD20" w14:textId="77777777" w:rsidR="005C55AE" w:rsidRDefault="005C55AE">
      <w:pPr>
        <w:pStyle w:val="Style12"/>
        <w:pBdr>
          <w:top w:val="none" w:sz="0" w:space="0" w:color="auto"/>
          <w:left w:val="none" w:sz="0" w:space="0" w:color="auto"/>
          <w:bottom w:val="none" w:sz="0" w:space="0" w:color="auto"/>
          <w:right w:val="none" w:sz="0" w:space="0" w:color="auto"/>
        </w:pBdr>
        <w:jc w:val="both"/>
        <w:rPr>
          <w:rFonts w:ascii="Calibri" w:hAnsi="Calibri" w:cs="Calibri"/>
          <w:i/>
          <w:iCs/>
          <w:sz w:val="22"/>
          <w:szCs w:val="22"/>
        </w:rPr>
      </w:pPr>
    </w:p>
    <w:p w14:paraId="34E4FBC6" w14:textId="77777777" w:rsidR="005C55AE" w:rsidRDefault="005C55AE">
      <w:pPr>
        <w:pStyle w:val="Style12"/>
        <w:pBdr>
          <w:top w:val="none" w:sz="0" w:space="0" w:color="auto"/>
          <w:left w:val="none" w:sz="0" w:space="0" w:color="auto"/>
          <w:bottom w:val="none" w:sz="0" w:space="0" w:color="auto"/>
          <w:right w:val="none" w:sz="0" w:space="0" w:color="auto"/>
        </w:pBdr>
        <w:jc w:val="both"/>
        <w:rPr>
          <w:rFonts w:ascii="Calibri" w:hAnsi="Calibri" w:cs="Calibri"/>
          <w:i/>
          <w:iCs/>
          <w:sz w:val="22"/>
          <w:szCs w:val="22"/>
        </w:rPr>
      </w:pPr>
    </w:p>
    <w:p w14:paraId="4F9BA8C8" w14:textId="77777777" w:rsidR="005C55AE" w:rsidRDefault="005C55AE">
      <w:pPr>
        <w:pStyle w:val="Style12"/>
        <w:pBdr>
          <w:top w:val="none" w:sz="0" w:space="0" w:color="auto"/>
          <w:left w:val="none" w:sz="0" w:space="0" w:color="auto"/>
          <w:bottom w:val="none" w:sz="0" w:space="0" w:color="auto"/>
          <w:right w:val="none" w:sz="0" w:space="0" w:color="auto"/>
        </w:pBdr>
        <w:jc w:val="both"/>
        <w:rPr>
          <w:rFonts w:ascii="Calibri" w:hAnsi="Calibri" w:cs="Calibri"/>
          <w:i/>
          <w:iCs/>
          <w:sz w:val="22"/>
          <w:szCs w:val="22"/>
        </w:rPr>
      </w:pPr>
    </w:p>
    <w:p w14:paraId="21A6CFEF" w14:textId="77777777" w:rsidR="005C55AE" w:rsidRDefault="005C55AE">
      <w:pPr>
        <w:pStyle w:val="Style12"/>
        <w:pBdr>
          <w:top w:val="none" w:sz="0" w:space="0" w:color="auto"/>
          <w:left w:val="none" w:sz="0" w:space="0" w:color="auto"/>
          <w:bottom w:val="none" w:sz="0" w:space="0" w:color="auto"/>
          <w:right w:val="none" w:sz="0" w:space="0" w:color="auto"/>
        </w:pBdr>
        <w:jc w:val="both"/>
        <w:rPr>
          <w:rFonts w:ascii="Calibri" w:hAnsi="Calibri" w:cs="Calibri"/>
          <w:i/>
          <w:iCs/>
          <w:sz w:val="22"/>
          <w:szCs w:val="22"/>
        </w:rPr>
      </w:pPr>
    </w:p>
    <w:p w14:paraId="1783BE0C" w14:textId="77777777" w:rsidR="005C55AE" w:rsidRDefault="005C55AE">
      <w:pPr>
        <w:pStyle w:val="Style12"/>
        <w:pBdr>
          <w:top w:val="none" w:sz="0" w:space="0" w:color="auto"/>
          <w:left w:val="none" w:sz="0" w:space="0" w:color="auto"/>
          <w:bottom w:val="none" w:sz="0" w:space="0" w:color="auto"/>
          <w:right w:val="none" w:sz="0" w:space="0" w:color="auto"/>
        </w:pBdr>
        <w:jc w:val="both"/>
        <w:rPr>
          <w:rFonts w:ascii="Calibri" w:hAnsi="Calibri" w:cs="Calibri"/>
          <w:i/>
          <w:iCs/>
          <w:sz w:val="22"/>
          <w:szCs w:val="22"/>
        </w:rPr>
      </w:pPr>
    </w:p>
    <w:p w14:paraId="341E8B02" w14:textId="77777777" w:rsidR="005C55AE" w:rsidRDefault="005C55AE">
      <w:pPr>
        <w:pStyle w:val="Style12"/>
        <w:pBdr>
          <w:top w:val="none" w:sz="0" w:space="0" w:color="auto"/>
          <w:left w:val="none" w:sz="0" w:space="0" w:color="auto"/>
          <w:bottom w:val="none" w:sz="0" w:space="0" w:color="auto"/>
          <w:right w:val="none" w:sz="0" w:space="0" w:color="auto"/>
        </w:pBdr>
        <w:jc w:val="both"/>
        <w:rPr>
          <w:rFonts w:ascii="Calibri" w:hAnsi="Calibri" w:cs="Calibri"/>
          <w:i/>
          <w:iCs/>
          <w:sz w:val="22"/>
          <w:szCs w:val="22"/>
        </w:rPr>
      </w:pPr>
    </w:p>
    <w:p w14:paraId="12C78B7E" w14:textId="77777777" w:rsidR="005C55AE" w:rsidRDefault="005C55AE">
      <w:pPr>
        <w:pStyle w:val="Style12"/>
        <w:pBdr>
          <w:top w:val="none" w:sz="0" w:space="0" w:color="auto"/>
          <w:left w:val="none" w:sz="0" w:space="0" w:color="auto"/>
          <w:bottom w:val="none" w:sz="0" w:space="0" w:color="auto"/>
          <w:right w:val="none" w:sz="0" w:space="0" w:color="auto"/>
        </w:pBdr>
        <w:jc w:val="both"/>
        <w:rPr>
          <w:rFonts w:ascii="Calibri" w:hAnsi="Calibri" w:cs="Calibri"/>
          <w:i/>
          <w:iCs/>
          <w:sz w:val="22"/>
          <w:szCs w:val="22"/>
        </w:rPr>
      </w:pPr>
    </w:p>
    <w:p w14:paraId="0C3F2A5B" w14:textId="77777777" w:rsidR="005C55AE" w:rsidRDefault="005C55AE">
      <w:pPr>
        <w:pStyle w:val="Style12"/>
        <w:pBdr>
          <w:top w:val="none" w:sz="0" w:space="0" w:color="auto"/>
          <w:left w:val="none" w:sz="0" w:space="0" w:color="auto"/>
          <w:bottom w:val="none" w:sz="0" w:space="0" w:color="auto"/>
          <w:right w:val="none" w:sz="0" w:space="0" w:color="auto"/>
        </w:pBdr>
        <w:jc w:val="both"/>
        <w:rPr>
          <w:rFonts w:ascii="Calibri" w:hAnsi="Calibri" w:cs="Calibri"/>
          <w:i/>
          <w:iCs/>
          <w:sz w:val="22"/>
          <w:szCs w:val="22"/>
        </w:rPr>
      </w:pPr>
    </w:p>
    <w:p w14:paraId="6E48A6C5" w14:textId="77777777" w:rsidR="005C55AE" w:rsidRDefault="005C55AE">
      <w:pPr>
        <w:pStyle w:val="Style12"/>
        <w:pBdr>
          <w:top w:val="none" w:sz="0" w:space="0" w:color="auto"/>
          <w:left w:val="none" w:sz="0" w:space="0" w:color="auto"/>
          <w:bottom w:val="none" w:sz="0" w:space="0" w:color="auto"/>
          <w:right w:val="none" w:sz="0" w:space="0" w:color="auto"/>
        </w:pBdr>
        <w:jc w:val="both"/>
        <w:rPr>
          <w:rFonts w:ascii="Calibri" w:hAnsi="Calibri" w:cs="Calibri"/>
          <w:i/>
          <w:iCs/>
          <w:sz w:val="22"/>
          <w:szCs w:val="22"/>
        </w:rPr>
      </w:pPr>
    </w:p>
    <w:p w14:paraId="7432B8DE" w14:textId="77777777" w:rsidR="005C55AE" w:rsidRDefault="005C55AE">
      <w:pPr>
        <w:pStyle w:val="Style12"/>
        <w:pBdr>
          <w:top w:val="none" w:sz="0" w:space="0" w:color="auto"/>
          <w:left w:val="none" w:sz="0" w:space="0" w:color="auto"/>
          <w:bottom w:val="none" w:sz="0" w:space="0" w:color="auto"/>
          <w:right w:val="none" w:sz="0" w:space="0" w:color="auto"/>
        </w:pBdr>
        <w:jc w:val="both"/>
        <w:rPr>
          <w:rFonts w:ascii="Calibri" w:hAnsi="Calibri" w:cs="Calibri"/>
          <w:i/>
          <w:iCs/>
          <w:sz w:val="22"/>
          <w:szCs w:val="22"/>
        </w:rPr>
      </w:pPr>
    </w:p>
    <w:p w14:paraId="58EB0CAA" w14:textId="77777777" w:rsidR="005C55AE" w:rsidRDefault="005C55AE">
      <w:pPr>
        <w:pStyle w:val="Style12"/>
        <w:pBdr>
          <w:top w:val="none" w:sz="0" w:space="0" w:color="auto"/>
          <w:left w:val="none" w:sz="0" w:space="0" w:color="auto"/>
          <w:bottom w:val="none" w:sz="0" w:space="0" w:color="auto"/>
          <w:right w:val="none" w:sz="0" w:space="0" w:color="auto"/>
        </w:pBdr>
        <w:jc w:val="both"/>
        <w:rPr>
          <w:rFonts w:ascii="Calibri" w:hAnsi="Calibri" w:cs="Calibri"/>
          <w:i/>
          <w:iCs/>
          <w:sz w:val="22"/>
          <w:szCs w:val="22"/>
        </w:rPr>
      </w:pPr>
    </w:p>
    <w:p w14:paraId="4C51C4E0" w14:textId="77777777" w:rsidR="005C55AE" w:rsidRDefault="005C55AE">
      <w:pPr>
        <w:pStyle w:val="Style12"/>
        <w:pBdr>
          <w:top w:val="none" w:sz="0" w:space="0" w:color="auto"/>
          <w:left w:val="none" w:sz="0" w:space="0" w:color="auto"/>
          <w:bottom w:val="none" w:sz="0" w:space="0" w:color="auto"/>
          <w:right w:val="none" w:sz="0" w:space="0" w:color="auto"/>
        </w:pBdr>
        <w:jc w:val="both"/>
        <w:rPr>
          <w:rFonts w:ascii="Calibri" w:hAnsi="Calibri" w:cs="Calibri"/>
          <w:i/>
          <w:iCs/>
          <w:sz w:val="22"/>
          <w:szCs w:val="22"/>
        </w:rPr>
      </w:pPr>
    </w:p>
    <w:p w14:paraId="77FAAD86" w14:textId="77777777" w:rsidR="005C55AE" w:rsidRDefault="005C55AE">
      <w:pPr>
        <w:pStyle w:val="Style12"/>
        <w:pBdr>
          <w:top w:val="none" w:sz="0" w:space="0" w:color="auto"/>
          <w:left w:val="none" w:sz="0" w:space="0" w:color="auto"/>
          <w:bottom w:val="none" w:sz="0" w:space="0" w:color="auto"/>
          <w:right w:val="none" w:sz="0" w:space="0" w:color="auto"/>
        </w:pBdr>
        <w:jc w:val="both"/>
        <w:rPr>
          <w:rFonts w:ascii="Calibri" w:hAnsi="Calibri" w:cs="Calibri"/>
          <w:i/>
          <w:iCs/>
          <w:sz w:val="22"/>
          <w:szCs w:val="22"/>
        </w:rPr>
      </w:pPr>
    </w:p>
    <w:p w14:paraId="66DFD9F3" w14:textId="77777777" w:rsidR="005C55AE" w:rsidRDefault="005C55AE">
      <w:pPr>
        <w:pStyle w:val="Style12"/>
        <w:pBdr>
          <w:top w:val="none" w:sz="0" w:space="0" w:color="auto"/>
          <w:left w:val="none" w:sz="0" w:space="0" w:color="auto"/>
          <w:bottom w:val="none" w:sz="0" w:space="0" w:color="auto"/>
          <w:right w:val="none" w:sz="0" w:space="0" w:color="auto"/>
        </w:pBdr>
        <w:jc w:val="both"/>
        <w:rPr>
          <w:rFonts w:ascii="Calibri" w:hAnsi="Calibri" w:cs="Calibri"/>
          <w:i/>
          <w:iCs/>
          <w:sz w:val="22"/>
          <w:szCs w:val="22"/>
        </w:rPr>
      </w:pPr>
    </w:p>
    <w:p w14:paraId="34B92B40" w14:textId="77777777" w:rsidR="005C55AE" w:rsidRDefault="005C55AE">
      <w:pPr>
        <w:pStyle w:val="Style12"/>
        <w:pBdr>
          <w:top w:val="none" w:sz="0" w:space="0" w:color="auto"/>
          <w:left w:val="none" w:sz="0" w:space="0" w:color="auto"/>
          <w:bottom w:val="none" w:sz="0" w:space="0" w:color="auto"/>
          <w:right w:val="none" w:sz="0" w:space="0" w:color="auto"/>
        </w:pBdr>
        <w:jc w:val="both"/>
        <w:rPr>
          <w:rFonts w:ascii="Calibri" w:hAnsi="Calibri" w:cs="Calibri"/>
          <w:i/>
          <w:iCs/>
          <w:sz w:val="22"/>
          <w:szCs w:val="22"/>
        </w:rPr>
      </w:pPr>
    </w:p>
    <w:p w14:paraId="3EBD0646" w14:textId="77777777" w:rsidR="005C55AE" w:rsidRDefault="005C55AE">
      <w:pPr>
        <w:shd w:val="clear" w:color="auto" w:fill="FFFFFF"/>
        <w:suppressAutoHyphens w:val="0"/>
        <w:jc w:val="right"/>
        <w:rPr>
          <w:rFonts w:ascii="Calibri" w:hAnsi="Calibri" w:cs="Calibri"/>
          <w:b/>
          <w:sz w:val="22"/>
          <w:szCs w:val="22"/>
        </w:rPr>
      </w:pPr>
    </w:p>
    <w:p w14:paraId="74A684F7" w14:textId="77777777" w:rsidR="005C55AE" w:rsidRDefault="000107D0">
      <w:pPr>
        <w:suppressAutoHyphens w:val="0"/>
        <w:rPr>
          <w:rFonts w:ascii="Calibri" w:hAnsi="Calibri" w:cs="Calibri"/>
          <w:b/>
          <w:i/>
          <w:iCs/>
          <w:sz w:val="22"/>
          <w:szCs w:val="22"/>
          <w14:shadow w14:blurRad="50800" w14:dist="38100" w14:dir="2700000" w14:sx="100000" w14:sy="100000" w14:kx="0" w14:ky="0" w14:algn="tl">
            <w14:srgbClr w14:val="000000">
              <w14:alpha w14:val="60000"/>
            </w14:srgbClr>
          </w14:shadow>
        </w:rPr>
      </w:pPr>
      <w:r>
        <w:rPr>
          <w:rFonts w:ascii="Calibri" w:hAnsi="Calibri" w:cs="Calibri"/>
          <w:i/>
          <w:iCs/>
          <w:sz w:val="22"/>
          <w:szCs w:val="22"/>
        </w:rPr>
        <w:br w:type="page"/>
      </w:r>
    </w:p>
    <w:p w14:paraId="3347FA42" w14:textId="77777777" w:rsidR="005C55AE" w:rsidRDefault="000107D0">
      <w:pPr>
        <w:pStyle w:val="Style12"/>
        <w:pBdr>
          <w:top w:val="single" w:sz="12" w:space="1" w:color="auto"/>
          <w:left w:val="single" w:sz="12" w:space="4" w:color="auto"/>
          <w:bottom w:val="single" w:sz="12" w:space="1" w:color="auto"/>
          <w:right w:val="single" w:sz="12" w:space="4" w:color="auto"/>
        </w:pBdr>
        <w:jc w:val="both"/>
        <w:rPr>
          <w:rFonts w:ascii="Calibri" w:hAnsi="Calibri" w:cs="Calibri"/>
          <w:i/>
          <w:iCs/>
          <w:sz w:val="22"/>
          <w:szCs w:val="22"/>
        </w:rPr>
      </w:pPr>
      <w:bookmarkStart w:id="94" w:name="Etape2Point41_Hlt113620539"/>
      <w:bookmarkEnd w:id="94"/>
      <w:r>
        <w:rPr>
          <w:rFonts w:ascii="Calibri" w:hAnsi="Calibri" w:cs="Calibri"/>
          <w:i/>
          <w:iCs/>
          <w:sz w:val="22"/>
          <w:szCs w:val="22"/>
        </w:rPr>
        <w:lastRenderedPageBreak/>
        <w:t xml:space="preserve">ETAPE 2 : </w:t>
      </w:r>
      <w:r>
        <w:rPr>
          <w:rFonts w:ascii="Calibri" w:hAnsi="Calibri" w:cs="Calibri"/>
          <w:b w:val="0"/>
          <w:i/>
          <w:iCs/>
          <w:sz w:val="22"/>
          <w:szCs w:val="22"/>
        </w:rPr>
        <w:t>RELEVE DES MISES EN DISPONIBILITE PAR DEFAUT TOTAL D’EMPLOI, DES PERTES PARTIELLES DE CHARGE, DES DESIGNATIONS DANS LE POUVOIR ORGANISATEUR ET RECONDUCTION DES DESIGNATIONS EFFECTUEES ANTERIEUREMENT (PO, ORCES, CZ ET/OU CC). (DISPO)</w:t>
      </w:r>
    </w:p>
    <w:p w14:paraId="6B5879A2" w14:textId="77777777" w:rsidR="005C55AE" w:rsidRDefault="005C55AE">
      <w:pPr>
        <w:rPr>
          <w:rFonts w:ascii="Calibri" w:hAnsi="Calibri" w:cs="Calibri"/>
          <w:sz w:val="22"/>
          <w:szCs w:val="22"/>
        </w:rPr>
      </w:pPr>
    </w:p>
    <w:p w14:paraId="3C3F3CE1" w14:textId="2E2E1612" w:rsidR="005C55AE" w:rsidRDefault="000107D0">
      <w:pPr>
        <w:jc w:val="both"/>
        <w:rPr>
          <w:rFonts w:ascii="Calibri" w:hAnsi="Calibri" w:cs="Calibri"/>
          <w:sz w:val="22"/>
          <w:szCs w:val="22"/>
        </w:rPr>
      </w:pPr>
      <w:r>
        <w:rPr>
          <w:rFonts w:ascii="Calibri" w:hAnsi="Calibri" w:cs="Calibri"/>
          <w:sz w:val="22"/>
          <w:szCs w:val="22"/>
        </w:rPr>
        <w:t>Un relevé par établissement des mises en disponibilité par défaut total d’emploi et des pertes partielles de charge, des désignations réalisées par le PO ainsi que des reconductions des désignations réalisées pour l’année scolaire 202</w:t>
      </w:r>
      <w:r w:rsidR="00907A50">
        <w:rPr>
          <w:rFonts w:ascii="Calibri" w:hAnsi="Calibri" w:cs="Calibri"/>
          <w:sz w:val="22"/>
          <w:szCs w:val="22"/>
        </w:rPr>
        <w:t>4</w:t>
      </w:r>
      <w:r>
        <w:rPr>
          <w:rFonts w:ascii="Calibri" w:hAnsi="Calibri" w:cs="Calibri"/>
          <w:sz w:val="22"/>
          <w:szCs w:val="22"/>
        </w:rPr>
        <w:t>-202</w:t>
      </w:r>
      <w:r w:rsidR="00907A50">
        <w:rPr>
          <w:rFonts w:ascii="Calibri" w:hAnsi="Calibri" w:cs="Calibri"/>
          <w:sz w:val="22"/>
          <w:szCs w:val="22"/>
        </w:rPr>
        <w:t>5</w:t>
      </w:r>
      <w:r>
        <w:rPr>
          <w:rFonts w:ascii="Calibri" w:hAnsi="Calibri" w:cs="Calibri"/>
          <w:sz w:val="22"/>
          <w:szCs w:val="22"/>
        </w:rPr>
        <w:t xml:space="preserve"> dans l’établissement.</w:t>
      </w:r>
    </w:p>
    <w:p w14:paraId="610F557C" w14:textId="77777777" w:rsidR="005C55AE" w:rsidRDefault="005C55AE">
      <w:pPr>
        <w:jc w:val="both"/>
        <w:rPr>
          <w:rFonts w:ascii="Calibri" w:hAnsi="Calibri" w:cs="Calibri"/>
          <w:sz w:val="22"/>
          <w:szCs w:val="22"/>
        </w:rPr>
      </w:pPr>
    </w:p>
    <w:p w14:paraId="244F5668" w14:textId="77777777" w:rsidR="005C55AE" w:rsidRDefault="000107D0">
      <w:pPr>
        <w:jc w:val="both"/>
        <w:rPr>
          <w:rFonts w:ascii="Calibri" w:hAnsi="Calibri" w:cs="Calibri"/>
          <w:sz w:val="22"/>
          <w:szCs w:val="22"/>
        </w:rPr>
      </w:pPr>
      <w:r>
        <w:rPr>
          <w:rFonts w:ascii="Calibri" w:hAnsi="Calibri" w:cs="Calibri"/>
          <w:sz w:val="22"/>
          <w:szCs w:val="22"/>
        </w:rPr>
        <w:t>Le relevé vise à globaliser, par établissement et en un seul document, les données contenues dans chaque notification individuelle ainsi que des renseignements sur les opérations effectuées au sein des PO ou sur l’état des reconductions des désignations en cours et touchant les membres du personnel pour lesquels une notification est, ou continue d’être établie.</w:t>
      </w:r>
    </w:p>
    <w:p w14:paraId="12B29DE3" w14:textId="77777777" w:rsidR="005C55AE" w:rsidRDefault="005C55AE">
      <w:pPr>
        <w:jc w:val="both"/>
        <w:rPr>
          <w:rFonts w:ascii="Calibri" w:hAnsi="Calibri" w:cs="Calibri"/>
          <w:sz w:val="22"/>
          <w:szCs w:val="22"/>
        </w:rPr>
      </w:pPr>
    </w:p>
    <w:p w14:paraId="695FD997" w14:textId="39118223" w:rsidR="005C55AE" w:rsidRDefault="000107D0">
      <w:pPr>
        <w:jc w:val="both"/>
        <w:rPr>
          <w:rFonts w:ascii="Calibri" w:hAnsi="Calibri" w:cs="Calibri"/>
          <w:sz w:val="22"/>
          <w:szCs w:val="22"/>
        </w:rPr>
      </w:pPr>
      <w:r>
        <w:rPr>
          <w:rFonts w:ascii="Calibri" w:hAnsi="Calibri" w:cs="Calibri"/>
          <w:sz w:val="22"/>
          <w:szCs w:val="22"/>
        </w:rPr>
        <w:t>Pour l’établir, il convient d’encoder dans le tableau EXCEL « </w:t>
      </w:r>
      <w:r>
        <w:rPr>
          <w:rFonts w:ascii="Calibri" w:hAnsi="Calibri" w:cs="Calibri"/>
          <w:b/>
          <w:sz w:val="22"/>
          <w:szCs w:val="22"/>
        </w:rPr>
        <w:t xml:space="preserve">annexe 3 ENCODAGE DISPO SEC </w:t>
      </w:r>
      <w:proofErr w:type="gramStart"/>
      <w:r>
        <w:rPr>
          <w:rFonts w:ascii="Calibri" w:hAnsi="Calibri" w:cs="Calibri"/>
          <w:b/>
          <w:sz w:val="22"/>
          <w:szCs w:val="22"/>
        </w:rPr>
        <w:t>LIBRE</w:t>
      </w:r>
      <w:r>
        <w:rPr>
          <w:rFonts w:ascii="Calibri" w:hAnsi="Calibri" w:cs="Calibri"/>
          <w:sz w:val="22"/>
          <w:szCs w:val="22"/>
        </w:rPr>
        <w:t>»</w:t>
      </w:r>
      <w:proofErr w:type="gramEnd"/>
      <w:r>
        <w:rPr>
          <w:rFonts w:ascii="Calibri" w:hAnsi="Calibri" w:cs="Calibri"/>
          <w:sz w:val="22"/>
          <w:szCs w:val="22"/>
        </w:rPr>
        <w:t>, les données relatives aux disponibilités totales et pertes partielles de charge pour votre établissement ainsi que les décisions touchant les membres du personnel de votre établissement, tant au niveau des nouvelles désignations PO qu’au niveau des reconductions des désignations prononcées antérieurement.</w:t>
      </w:r>
    </w:p>
    <w:p w14:paraId="1D2B64AD" w14:textId="77777777" w:rsidR="005C55AE" w:rsidRDefault="005C55AE">
      <w:pPr>
        <w:pStyle w:val="Listenumros"/>
        <w:numPr>
          <w:ilvl w:val="0"/>
          <w:numId w:val="0"/>
        </w:numPr>
        <w:rPr>
          <w:rFonts w:ascii="Calibri" w:hAnsi="Calibri" w:cs="Calibri"/>
          <w:sz w:val="22"/>
          <w:szCs w:val="22"/>
        </w:rPr>
      </w:pPr>
    </w:p>
    <w:p w14:paraId="24C20D20" w14:textId="77777777" w:rsidR="005C55AE" w:rsidRDefault="000107D0">
      <w:pPr>
        <w:pStyle w:val="Listenumros"/>
        <w:numPr>
          <w:ilvl w:val="0"/>
          <w:numId w:val="0"/>
        </w:numPr>
        <w:rPr>
          <w:rFonts w:ascii="Calibri" w:hAnsi="Calibri" w:cs="Calibri"/>
          <w:b/>
          <w:bCs/>
          <w:i/>
          <w:iCs/>
          <w:sz w:val="22"/>
          <w:szCs w:val="22"/>
        </w:rPr>
      </w:pPr>
      <w:r>
        <w:rPr>
          <w:rFonts w:ascii="Calibri" w:hAnsi="Calibri" w:cs="Calibri"/>
          <w:b/>
          <w:bCs/>
          <w:i/>
          <w:iCs/>
          <w:sz w:val="22"/>
          <w:szCs w:val="22"/>
        </w:rPr>
        <w:t xml:space="preserve">Comment faire ? </w:t>
      </w:r>
    </w:p>
    <w:p w14:paraId="437E5B04" w14:textId="6FBA4B22"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 xml:space="preserve">Ouvrir le document EXCEL intitulé « Annexe 3 ENCODAGE DISPO SEC </w:t>
      </w:r>
      <w:proofErr w:type="gramStart"/>
      <w:r>
        <w:rPr>
          <w:rFonts w:ascii="Calibri" w:hAnsi="Calibri" w:cs="Calibri"/>
          <w:sz w:val="22"/>
          <w:szCs w:val="22"/>
        </w:rPr>
        <w:t>LIBRE»</w:t>
      </w:r>
      <w:proofErr w:type="gramEnd"/>
      <w:r>
        <w:rPr>
          <w:rFonts w:ascii="Calibri" w:hAnsi="Calibri" w:cs="Calibri"/>
          <w:sz w:val="22"/>
          <w:szCs w:val="22"/>
        </w:rPr>
        <w:t xml:space="preserve"> </w:t>
      </w:r>
    </w:p>
    <w:p w14:paraId="617692D9"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 xml:space="preserve">Enregistrer le document EXCEL, en version 2003, sur votre ordinateur en le précédant </w:t>
      </w:r>
      <w:r>
        <w:rPr>
          <w:rFonts w:ascii="Calibri" w:hAnsi="Calibri" w:cs="Calibri"/>
          <w:b/>
          <w:bCs/>
          <w:sz w:val="22"/>
          <w:szCs w:val="22"/>
        </w:rPr>
        <w:t>de votre numéro FASE PO</w:t>
      </w:r>
      <w:r>
        <w:rPr>
          <w:rStyle w:val="Appelnotedebasdep"/>
          <w:rFonts w:ascii="Calibri" w:hAnsi="Calibri" w:cs="Calibri"/>
          <w:sz w:val="22"/>
          <w:szCs w:val="22"/>
        </w:rPr>
        <w:footnoteReference w:id="1"/>
      </w:r>
      <w:r>
        <w:rPr>
          <w:rFonts w:ascii="Calibri" w:hAnsi="Calibri" w:cs="Calibri"/>
          <w:sz w:val="22"/>
          <w:szCs w:val="22"/>
        </w:rPr>
        <w:t xml:space="preserve"> :</w:t>
      </w:r>
    </w:p>
    <w:p w14:paraId="1CEC8C57" w14:textId="77777777" w:rsidR="005C55AE" w:rsidRDefault="000107D0">
      <w:pPr>
        <w:ind w:firstLine="360"/>
        <w:jc w:val="center"/>
        <w:rPr>
          <w:rFonts w:ascii="Calibri" w:hAnsi="Calibri" w:cs="Calibri"/>
          <w:i/>
          <w:iCs/>
          <w:sz w:val="22"/>
          <w:szCs w:val="22"/>
        </w:rPr>
      </w:pPr>
      <w:r>
        <w:rPr>
          <w:rFonts w:ascii="Calibri" w:hAnsi="Calibri" w:cs="Calibri"/>
          <w:i/>
          <w:iCs/>
          <w:sz w:val="22"/>
          <w:szCs w:val="22"/>
        </w:rPr>
        <w:t>Exemple : PO103LNCDISPO20232024.xls</w:t>
      </w:r>
    </w:p>
    <w:p w14:paraId="39D0A299" w14:textId="77777777" w:rsidR="005C55AE" w:rsidRDefault="000107D0">
      <w:pPr>
        <w:ind w:firstLine="360"/>
        <w:jc w:val="center"/>
        <w:rPr>
          <w:rFonts w:ascii="Calibri" w:hAnsi="Calibri" w:cs="Calibri"/>
          <w:i/>
          <w:iCs/>
          <w:sz w:val="22"/>
          <w:szCs w:val="22"/>
        </w:rPr>
      </w:pPr>
      <w:r>
        <w:rPr>
          <w:rFonts w:ascii="Calibri" w:hAnsi="Calibri" w:cs="Calibri"/>
          <w:i/>
          <w:iCs/>
          <w:sz w:val="22"/>
          <w:szCs w:val="22"/>
        </w:rPr>
        <w:t>En majuscule et pas d’espace</w:t>
      </w:r>
    </w:p>
    <w:p w14:paraId="13FA9BE1"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Compléter le document EXCEL en vous aidant des différents onglets :</w:t>
      </w:r>
    </w:p>
    <w:p w14:paraId="103AC77B" w14:textId="77777777" w:rsidR="005C55AE" w:rsidRDefault="000107D0">
      <w:pPr>
        <w:pStyle w:val="Style10"/>
        <w:suppressAutoHyphens w:val="0"/>
        <w:jc w:val="both"/>
        <w:rPr>
          <w:rFonts w:ascii="Calibri" w:hAnsi="Calibri" w:cs="Calibri"/>
          <w:sz w:val="22"/>
          <w:szCs w:val="22"/>
        </w:rPr>
      </w:pPr>
      <w:r>
        <w:rPr>
          <w:rFonts w:ascii="Calibri" w:hAnsi="Calibri" w:cs="Calibri"/>
          <w:sz w:val="22"/>
          <w:szCs w:val="22"/>
        </w:rPr>
        <w:t>ONGLET d’encodage des mises en disponibilité</w:t>
      </w:r>
    </w:p>
    <w:p w14:paraId="3A036AC3" w14:textId="77777777" w:rsidR="005C55AE" w:rsidRDefault="000107D0">
      <w:pPr>
        <w:pStyle w:val="Style10"/>
        <w:suppressAutoHyphens w:val="0"/>
        <w:jc w:val="both"/>
        <w:rPr>
          <w:rFonts w:ascii="Calibri" w:hAnsi="Calibri" w:cs="Calibri"/>
          <w:sz w:val="22"/>
          <w:szCs w:val="22"/>
        </w:rPr>
      </w:pPr>
      <w:r>
        <w:rPr>
          <w:rFonts w:ascii="Calibri" w:hAnsi="Calibri" w:cs="Calibri"/>
          <w:sz w:val="22"/>
          <w:szCs w:val="22"/>
        </w:rPr>
        <w:t>ONGLET note explicative</w:t>
      </w:r>
    </w:p>
    <w:p w14:paraId="302393B5" w14:textId="77777777" w:rsidR="005C55AE" w:rsidRDefault="000107D0">
      <w:pPr>
        <w:pStyle w:val="Style7"/>
        <w:numPr>
          <w:ilvl w:val="1"/>
          <w:numId w:val="6"/>
        </w:numPr>
        <w:suppressAutoHyphens w:val="0"/>
        <w:jc w:val="both"/>
        <w:rPr>
          <w:rFonts w:ascii="Calibri" w:hAnsi="Calibri" w:cs="Calibri"/>
          <w:b/>
          <w:bCs/>
          <w:sz w:val="22"/>
          <w:szCs w:val="22"/>
        </w:rPr>
      </w:pPr>
      <w:r>
        <w:rPr>
          <w:rFonts w:ascii="Calibri" w:hAnsi="Calibri" w:cs="Calibri"/>
          <w:sz w:val="22"/>
          <w:szCs w:val="22"/>
        </w:rPr>
        <w:t>Vérifier tous les points de validité (voir encadré ci-dessous</w:t>
      </w:r>
      <w:proofErr w:type="gramStart"/>
      <w:r>
        <w:rPr>
          <w:rFonts w:ascii="Calibri" w:hAnsi="Calibri" w:cs="Calibri"/>
          <w:sz w:val="22"/>
          <w:szCs w:val="22"/>
        </w:rPr>
        <w:t>).</w:t>
      </w:r>
      <w:r>
        <w:rPr>
          <w:rFonts w:ascii="Calibri" w:hAnsi="Calibri" w:cs="Calibri"/>
          <w:b/>
          <w:bCs/>
          <w:sz w:val="22"/>
          <w:szCs w:val="22"/>
        </w:rPr>
        <w:t>Les</w:t>
      </w:r>
      <w:proofErr w:type="gramEnd"/>
      <w:r>
        <w:rPr>
          <w:rFonts w:ascii="Calibri" w:hAnsi="Calibri" w:cs="Calibri"/>
          <w:b/>
          <w:bCs/>
          <w:sz w:val="22"/>
          <w:szCs w:val="22"/>
        </w:rPr>
        <w:t xml:space="preserve"> Pouvoirs organisateurs qui ne prononcent aucune disponibilité ou perte partielle de charge doivent le  signaler en encodant NEANT dans le fichier (sur la première ligne d’encodage) à la colonne 9 « Nom et prénom du membre du personnel mis en Dispo »</w:t>
      </w:r>
    </w:p>
    <w:p w14:paraId="5FE64A90" w14:textId="77777777" w:rsidR="005C55AE" w:rsidRDefault="005C55AE">
      <w:pPr>
        <w:pStyle w:val="Style7"/>
        <w:numPr>
          <w:ilvl w:val="0"/>
          <w:numId w:val="0"/>
        </w:numPr>
        <w:suppressAutoHyphens w:val="0"/>
        <w:ind w:left="1080"/>
        <w:jc w:val="both"/>
        <w:rPr>
          <w:rFonts w:ascii="Calibri" w:hAnsi="Calibri" w:cs="Calibri"/>
          <w:b/>
          <w:bCs/>
          <w:sz w:val="22"/>
          <w:szCs w:val="22"/>
        </w:rPr>
      </w:pPr>
    </w:p>
    <w:p w14:paraId="20C75EEA" w14:textId="77777777" w:rsidR="005C55AE" w:rsidRDefault="005C55AE">
      <w:pPr>
        <w:pStyle w:val="Listepuces"/>
        <w:ind w:left="720"/>
        <w:rPr>
          <w:rFonts w:ascii="Calibri" w:hAnsi="Calibri" w:cs="Calibri"/>
          <w:b/>
          <w:bCs/>
          <w:sz w:val="22"/>
          <w:szCs w:val="22"/>
        </w:rPr>
      </w:pPr>
    </w:p>
    <w:p w14:paraId="1B91005D" w14:textId="77777777" w:rsidR="005C55AE" w:rsidRDefault="000107D0">
      <w:pPr>
        <w:jc w:val="both"/>
        <w:rPr>
          <w:rFonts w:ascii="Calibri" w:hAnsi="Calibri" w:cs="Calibri"/>
          <w:bCs/>
          <w:sz w:val="22"/>
          <w:szCs w:val="22"/>
        </w:rPr>
      </w:pPr>
      <w:r>
        <w:rPr>
          <w:rFonts w:cstheme="minorHAnsi"/>
          <w:noProof/>
          <w:lang w:val="fr-BE" w:eastAsia="fr-BE"/>
        </w:rPr>
        <w:drawing>
          <wp:anchor distT="0" distB="0" distL="114300" distR="114300" simplePos="0" relativeHeight="251670528" behindDoc="1" locked="0" layoutInCell="1" allowOverlap="1" wp14:anchorId="6873D558" wp14:editId="3ECC887B">
            <wp:simplePos x="0" y="0"/>
            <wp:positionH relativeFrom="column">
              <wp:posOffset>-2460</wp:posOffset>
            </wp:positionH>
            <wp:positionV relativeFrom="paragraph">
              <wp:posOffset>362</wp:posOffset>
            </wp:positionV>
            <wp:extent cx="274320" cy="274320"/>
            <wp:effectExtent l="0" t="0" r="0" b="0"/>
            <wp:wrapTight wrapText="bothSides">
              <wp:wrapPolygon edited="0">
                <wp:start x="0" y="0"/>
                <wp:lineTo x="0" y="19500"/>
                <wp:lineTo x="19500" y="19500"/>
                <wp:lineTo x="19500" y="0"/>
                <wp:lineTo x="0" y="0"/>
              </wp:wrapPolygon>
            </wp:wrapTight>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pic:spPr>
                </pic:pic>
              </a:graphicData>
            </a:graphic>
          </wp:anchor>
        </w:drawing>
      </w:r>
      <w:r>
        <w:rPr>
          <w:rFonts w:ascii="Calibri" w:hAnsi="Calibri" w:cs="Calibri"/>
          <w:bCs/>
          <w:sz w:val="22"/>
          <w:szCs w:val="22"/>
        </w:rPr>
        <w:t>Pour le calcul de l’ancienneté de « la mise en disponibilité », se référer au point 2.5 du corps de la circulaire.</w:t>
      </w:r>
    </w:p>
    <w:p w14:paraId="24C7C2F5" w14:textId="77777777" w:rsidR="005C55AE" w:rsidRDefault="000107D0">
      <w:pPr>
        <w:ind w:left="567"/>
        <w:jc w:val="both"/>
        <w:rPr>
          <w:rFonts w:ascii="Calibri" w:hAnsi="Calibri" w:cs="Calibri"/>
          <w:sz w:val="22"/>
          <w:szCs w:val="22"/>
        </w:rPr>
      </w:pPr>
      <w:r>
        <w:rPr>
          <w:rFonts w:ascii="Calibri" w:hAnsi="Calibri" w:cs="Calibri"/>
          <w:sz w:val="22"/>
          <w:szCs w:val="22"/>
        </w:rPr>
        <w:t>Dans le cadre des opérations des désignations, il y a lieu d’appliquer les règles de pondération (</w:t>
      </w:r>
      <w:proofErr w:type="spellStart"/>
      <w:r>
        <w:rPr>
          <w:rFonts w:ascii="Calibri" w:hAnsi="Calibri" w:cs="Calibri"/>
          <w:sz w:val="22"/>
          <w:szCs w:val="22"/>
        </w:rPr>
        <w:t>cfr</w:t>
      </w:r>
      <w:proofErr w:type="spellEnd"/>
      <w:r>
        <w:rPr>
          <w:rFonts w:ascii="Calibri" w:hAnsi="Calibri" w:cs="Calibri"/>
          <w:sz w:val="22"/>
          <w:szCs w:val="22"/>
        </w:rPr>
        <w:t xml:space="preserve"> tableau repris en annexe 6).</w:t>
      </w:r>
    </w:p>
    <w:p w14:paraId="1E8EFC4F" w14:textId="77777777" w:rsidR="005C55AE" w:rsidRDefault="005C55AE">
      <w:pPr>
        <w:ind w:left="567"/>
        <w:jc w:val="both"/>
        <w:rPr>
          <w:rFonts w:ascii="Calibri" w:hAnsi="Calibri" w:cs="Calibri"/>
          <w:i/>
          <w:iCs/>
          <w:sz w:val="22"/>
          <w:szCs w:val="22"/>
        </w:rPr>
      </w:pPr>
    </w:p>
    <w:p w14:paraId="6E722B3A" w14:textId="77777777" w:rsidR="005C55AE" w:rsidRDefault="000107D0">
      <w:pPr>
        <w:ind w:left="567"/>
        <w:jc w:val="both"/>
        <w:rPr>
          <w:rFonts w:ascii="Calibri" w:hAnsi="Calibri" w:cs="Calibri"/>
          <w:i/>
          <w:iCs/>
          <w:sz w:val="22"/>
          <w:szCs w:val="22"/>
        </w:rPr>
      </w:pPr>
      <w:r>
        <w:rPr>
          <w:rFonts w:ascii="Calibri" w:hAnsi="Calibri" w:cs="Calibri"/>
          <w:i/>
          <w:iCs/>
          <w:sz w:val="22"/>
          <w:szCs w:val="22"/>
        </w:rPr>
        <w:t>Exemple 1 : un MDP, définitif pour 20/20, mis en disponibilité pour 10/20 (50% de sa charge), à qui on attribue 10/22, reste en disponibilité pour 1/22 bien qu’il ait « récupéré » 10 périodes. En effet, 10/20= 0,5000 (50%) et 10/22=0,4545 (45%). La différence entre 0,5000 et 0, 4545 soit 0,0455 correspond à 1/22.</w:t>
      </w:r>
    </w:p>
    <w:p w14:paraId="2CF149AE" w14:textId="77777777" w:rsidR="005C55AE" w:rsidRDefault="005C55AE">
      <w:pPr>
        <w:ind w:left="567"/>
        <w:rPr>
          <w:b/>
        </w:rPr>
      </w:pPr>
    </w:p>
    <w:p w14:paraId="3FA46A8F" w14:textId="77777777" w:rsidR="005C55AE" w:rsidRDefault="005C55AE">
      <w:pPr>
        <w:rPr>
          <w:b/>
        </w:rPr>
      </w:pPr>
    </w:p>
    <w:p w14:paraId="2198BB54" w14:textId="77777777" w:rsidR="005C55AE" w:rsidRDefault="005C55AE">
      <w:pPr>
        <w:rPr>
          <w:b/>
        </w:rPr>
      </w:pPr>
    </w:p>
    <w:p w14:paraId="7B575503" w14:textId="77777777" w:rsidR="005C55AE" w:rsidRDefault="005C55AE">
      <w:pPr>
        <w:rPr>
          <w:b/>
        </w:rPr>
      </w:pPr>
    </w:p>
    <w:p w14:paraId="60654993" w14:textId="77777777" w:rsidR="005C55AE" w:rsidRDefault="005C55AE">
      <w:pPr>
        <w:rPr>
          <w:b/>
        </w:rPr>
      </w:pPr>
    </w:p>
    <w:p w14:paraId="28C4856A" w14:textId="77777777" w:rsidR="005C55AE" w:rsidRDefault="005C55AE">
      <w:pPr>
        <w:rPr>
          <w:b/>
        </w:rPr>
      </w:pPr>
    </w:p>
    <w:p w14:paraId="163EF466" w14:textId="77777777" w:rsidR="005C55AE" w:rsidRDefault="005C55AE">
      <w:pPr>
        <w:rPr>
          <w:b/>
        </w:rPr>
      </w:pPr>
    </w:p>
    <w:p w14:paraId="0832AC13" w14:textId="77777777" w:rsidR="005C55AE" w:rsidRDefault="005C55AE">
      <w:pPr>
        <w:rPr>
          <w:b/>
        </w:rPr>
      </w:pPr>
    </w:p>
    <w:p w14:paraId="1AFFFF2A" w14:textId="77777777" w:rsidR="005C55AE" w:rsidRDefault="005C55AE">
      <w:pPr>
        <w:rPr>
          <w:b/>
        </w:rPr>
      </w:pPr>
    </w:p>
    <w:p w14:paraId="69ECB2D1" w14:textId="77777777" w:rsidR="005C55AE" w:rsidRDefault="005C55AE">
      <w:pPr>
        <w:rPr>
          <w:b/>
        </w:rPr>
      </w:pPr>
    </w:p>
    <w:p w14:paraId="3894DD7C" w14:textId="77777777" w:rsidR="005C55AE" w:rsidRDefault="005C55AE">
      <w:pPr>
        <w:shd w:val="clear" w:color="auto" w:fill="FFFFFF"/>
        <w:suppressAutoHyphens w:val="0"/>
        <w:jc w:val="right"/>
        <w:rPr>
          <w:rFonts w:ascii="Calibri" w:hAnsi="Calibri" w:cs="Calibri"/>
          <w:b/>
          <w:sz w:val="22"/>
          <w:szCs w:val="22"/>
        </w:rPr>
      </w:pPr>
    </w:p>
    <w:tbl>
      <w:tblPr>
        <w:tblW w:w="901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CellMar>
          <w:left w:w="70" w:type="dxa"/>
          <w:right w:w="70" w:type="dxa"/>
        </w:tblCellMar>
        <w:tblLook w:val="0000" w:firstRow="0" w:lastRow="0" w:firstColumn="0" w:lastColumn="0" w:noHBand="0" w:noVBand="0"/>
      </w:tblPr>
      <w:tblGrid>
        <w:gridCol w:w="9013"/>
      </w:tblGrid>
      <w:tr w:rsidR="005C55AE" w14:paraId="376D59C0" w14:textId="77777777">
        <w:trPr>
          <w:trHeight w:val="3254"/>
        </w:trPr>
        <w:tc>
          <w:tcPr>
            <w:tcW w:w="9013" w:type="dxa"/>
            <w:shd w:val="clear" w:color="auto" w:fill="FFFF99"/>
          </w:tcPr>
          <w:p w14:paraId="4201A48E" w14:textId="77777777" w:rsidR="005C55AE" w:rsidRDefault="005C55AE">
            <w:pPr>
              <w:pStyle w:val="Style2"/>
              <w:jc w:val="center"/>
              <w:rPr>
                <w:rFonts w:ascii="Calibri" w:hAnsi="Calibri" w:cs="Calibri"/>
                <w:sz w:val="22"/>
                <w:szCs w:val="22"/>
              </w:rPr>
            </w:pPr>
          </w:p>
          <w:p w14:paraId="5412B280" w14:textId="77777777" w:rsidR="005C55AE" w:rsidRDefault="000107D0">
            <w:pPr>
              <w:pStyle w:val="Style2"/>
              <w:jc w:val="center"/>
              <w:rPr>
                <w:rFonts w:ascii="Calibri" w:hAnsi="Calibri" w:cs="Calibri"/>
                <w:sz w:val="22"/>
                <w:szCs w:val="22"/>
              </w:rPr>
            </w:pPr>
            <w:bookmarkStart w:id="95" w:name="Encadre2_Ref113619775"/>
            <w:r>
              <w:rPr>
                <w:rFonts w:ascii="Calibri" w:hAnsi="Calibri" w:cs="Calibri"/>
                <w:sz w:val="22"/>
                <w:szCs w:val="22"/>
              </w:rPr>
              <w:t>2. ATTENTION POUR ETRE VALIDE</w:t>
            </w:r>
          </w:p>
          <w:bookmarkEnd w:id="95"/>
          <w:p w14:paraId="6C56CD50" w14:textId="77777777" w:rsidR="005C55AE" w:rsidRDefault="005C55AE">
            <w:pPr>
              <w:pStyle w:val="Style2"/>
              <w:rPr>
                <w:rFonts w:ascii="Calibri" w:hAnsi="Calibri" w:cs="Calibri"/>
                <w:sz w:val="22"/>
                <w:szCs w:val="22"/>
              </w:rPr>
            </w:pPr>
          </w:p>
          <w:p w14:paraId="590F56B8" w14:textId="77777777" w:rsidR="005C55AE" w:rsidRDefault="000107D0">
            <w:pPr>
              <w:pStyle w:val="Listenumros"/>
              <w:numPr>
                <w:ilvl w:val="0"/>
                <w:numId w:val="26"/>
              </w:numPr>
              <w:suppressAutoHyphens w:val="0"/>
              <w:contextualSpacing w:val="0"/>
              <w:jc w:val="both"/>
              <w:rPr>
                <w:rFonts w:ascii="Calibri" w:hAnsi="Calibri" w:cs="Calibri"/>
                <w:sz w:val="22"/>
                <w:szCs w:val="22"/>
              </w:rPr>
            </w:pPr>
            <w:r>
              <w:rPr>
                <w:rFonts w:ascii="Calibri" w:hAnsi="Calibri" w:cs="Calibri"/>
                <w:sz w:val="22"/>
                <w:szCs w:val="22"/>
              </w:rPr>
              <w:t>Veiller à utiliser la nomenclature adéquate en se référant aux différents documents ; Le document doit être dûment complété ;</w:t>
            </w:r>
          </w:p>
          <w:p w14:paraId="3C7EB6F9" w14:textId="77777777" w:rsidR="005C55AE" w:rsidRDefault="000107D0">
            <w:pPr>
              <w:pStyle w:val="Listenumros"/>
              <w:numPr>
                <w:ilvl w:val="0"/>
                <w:numId w:val="26"/>
              </w:numPr>
              <w:suppressAutoHyphens w:val="0"/>
              <w:contextualSpacing w:val="0"/>
              <w:jc w:val="both"/>
              <w:rPr>
                <w:rFonts w:ascii="Calibri" w:hAnsi="Calibri" w:cs="Calibri"/>
                <w:sz w:val="22"/>
                <w:szCs w:val="22"/>
              </w:rPr>
            </w:pPr>
            <w:r>
              <w:rPr>
                <w:rFonts w:ascii="Calibri" w:hAnsi="Calibri" w:cs="Calibri"/>
                <w:sz w:val="22"/>
                <w:szCs w:val="22"/>
              </w:rPr>
              <w:t>Il convient d’encoder les données relatives aux disponibilités pour vos établissements ainsi que les décisions touchant les membres du personnel de votre établissement, tant au niveau des nouvelles désignations P.O. qu’au niveau des reconductions des désignations prononcées antérieurement ;</w:t>
            </w:r>
          </w:p>
          <w:p w14:paraId="643E3809" w14:textId="77777777" w:rsidR="005C55AE" w:rsidRDefault="000107D0">
            <w:pPr>
              <w:pStyle w:val="Listenumros"/>
              <w:numPr>
                <w:ilvl w:val="0"/>
                <w:numId w:val="26"/>
              </w:numPr>
              <w:suppressAutoHyphens w:val="0"/>
              <w:contextualSpacing w:val="0"/>
              <w:jc w:val="both"/>
              <w:rPr>
                <w:rFonts w:ascii="Calibri" w:hAnsi="Calibri" w:cs="Calibri"/>
                <w:sz w:val="22"/>
                <w:szCs w:val="22"/>
              </w:rPr>
            </w:pPr>
            <w:r>
              <w:rPr>
                <w:rFonts w:ascii="Calibri" w:hAnsi="Calibri" w:cs="Calibri"/>
                <w:sz w:val="22"/>
                <w:szCs w:val="22"/>
              </w:rPr>
              <w:t>Les Pouvoirs organisateurs qui ne prononcent aucune disponibilité doivent le signaler en encodant NEANT dans le fichier ; en ligne 5 à la colonne 8 « Nom et prénom du membre du personnel mis en Dispo »</w:t>
            </w:r>
          </w:p>
          <w:p w14:paraId="41F89958" w14:textId="77777777" w:rsidR="005C55AE" w:rsidRDefault="000107D0">
            <w:pPr>
              <w:pStyle w:val="Listenumros"/>
              <w:numPr>
                <w:ilvl w:val="0"/>
                <w:numId w:val="26"/>
              </w:numPr>
              <w:suppressAutoHyphens w:val="0"/>
              <w:contextualSpacing w:val="0"/>
              <w:jc w:val="both"/>
              <w:rPr>
                <w:rFonts w:ascii="Calibri" w:hAnsi="Calibri" w:cs="Calibri"/>
                <w:sz w:val="22"/>
                <w:szCs w:val="22"/>
              </w:rPr>
            </w:pPr>
            <w:r>
              <w:rPr>
                <w:rFonts w:ascii="Calibri" w:hAnsi="Calibri" w:cs="Calibri"/>
                <w:sz w:val="22"/>
                <w:szCs w:val="22"/>
              </w:rPr>
              <w:t>Il est demandé que le courriel soit accompagné d’une note introductive certifiant que les informations contenues dans les fichiers joints reflètent la situation exacte des membres du personnel.  Cette note introductive revêtue de la signature du délégué du Pouvoir organisateur, devra être envoyée en version papier simultanément auprès de la Commission, par courrier normal ;</w:t>
            </w:r>
          </w:p>
          <w:p w14:paraId="791FAA45" w14:textId="77777777" w:rsidR="005C55AE" w:rsidRDefault="000107D0">
            <w:pPr>
              <w:pStyle w:val="Listenumros"/>
              <w:numPr>
                <w:ilvl w:val="0"/>
                <w:numId w:val="26"/>
              </w:numPr>
              <w:suppressAutoHyphens w:val="0"/>
              <w:contextualSpacing w:val="0"/>
              <w:jc w:val="both"/>
              <w:rPr>
                <w:rFonts w:ascii="Calibri" w:hAnsi="Calibri" w:cs="Calibri"/>
                <w:sz w:val="22"/>
                <w:szCs w:val="22"/>
              </w:rPr>
            </w:pPr>
            <w:r>
              <w:rPr>
                <w:rFonts w:ascii="Calibri" w:hAnsi="Calibri" w:cs="Calibri"/>
                <w:sz w:val="22"/>
                <w:szCs w:val="22"/>
              </w:rPr>
              <w:t xml:space="preserve">Vérifier que les erreurs fréquentes, reprises au point </w:t>
            </w:r>
            <w:r>
              <w:rPr>
                <w:rFonts w:ascii="Calibri" w:hAnsi="Calibri" w:cs="Calibri"/>
                <w:i/>
                <w:color w:val="0070C0"/>
                <w:sz w:val="22"/>
                <w:szCs w:val="22"/>
                <w:u w:val="single"/>
              </w:rPr>
              <w:fldChar w:fldCharType="begin"/>
            </w:r>
            <w:r>
              <w:rPr>
                <w:rFonts w:ascii="Calibri" w:hAnsi="Calibri" w:cs="Calibri"/>
                <w:i/>
                <w:color w:val="0070C0"/>
                <w:sz w:val="22"/>
                <w:szCs w:val="22"/>
                <w:u w:val="single"/>
              </w:rPr>
              <w:instrText xml:space="preserve"> REF _Ref113618924 \w \h  \* MERGEFORMAT </w:instrText>
            </w:r>
            <w:r>
              <w:rPr>
                <w:rFonts w:ascii="Calibri" w:hAnsi="Calibri" w:cs="Calibri"/>
                <w:i/>
                <w:color w:val="0070C0"/>
                <w:sz w:val="22"/>
                <w:szCs w:val="22"/>
                <w:u w:val="single"/>
              </w:rPr>
            </w:r>
            <w:r>
              <w:rPr>
                <w:rFonts w:ascii="Calibri" w:hAnsi="Calibri" w:cs="Calibri"/>
                <w:i/>
                <w:color w:val="0070C0"/>
                <w:sz w:val="22"/>
                <w:szCs w:val="22"/>
                <w:u w:val="single"/>
              </w:rPr>
              <w:fldChar w:fldCharType="separate"/>
            </w:r>
            <w:r>
              <w:rPr>
                <w:rFonts w:ascii="Calibri" w:hAnsi="Calibri" w:cs="Calibri"/>
                <w:i/>
                <w:color w:val="0070C0"/>
                <w:sz w:val="22"/>
                <w:szCs w:val="22"/>
                <w:u w:val="single"/>
              </w:rPr>
              <w:t>3</w:t>
            </w:r>
            <w:r>
              <w:rPr>
                <w:rFonts w:ascii="Calibri" w:hAnsi="Calibri" w:cs="Calibri"/>
                <w:i/>
                <w:color w:val="0070C0"/>
                <w:sz w:val="22"/>
                <w:szCs w:val="22"/>
                <w:u w:val="single"/>
              </w:rPr>
              <w:fldChar w:fldCharType="end"/>
            </w:r>
            <w:r>
              <w:rPr>
                <w:rFonts w:ascii="Calibri" w:hAnsi="Calibri" w:cs="Calibri"/>
                <w:sz w:val="22"/>
                <w:szCs w:val="22"/>
              </w:rPr>
              <w:t xml:space="preserve"> dans ce document, n’ont pas été commises.</w:t>
            </w:r>
          </w:p>
          <w:p w14:paraId="4ED40915" w14:textId="77777777" w:rsidR="005C55AE" w:rsidRDefault="005C55AE">
            <w:pPr>
              <w:pStyle w:val="Listenumros"/>
              <w:numPr>
                <w:ilvl w:val="0"/>
                <w:numId w:val="0"/>
              </w:numPr>
              <w:jc w:val="both"/>
              <w:rPr>
                <w:rFonts w:ascii="Calibri" w:hAnsi="Calibri" w:cs="Calibri"/>
                <w:sz w:val="22"/>
                <w:szCs w:val="22"/>
              </w:rPr>
            </w:pPr>
          </w:p>
        </w:tc>
      </w:tr>
    </w:tbl>
    <w:p w14:paraId="7918DC89" w14:textId="77777777" w:rsidR="005C55AE" w:rsidRDefault="005C55AE">
      <w:pPr>
        <w:rPr>
          <w:rFonts w:ascii="Calibri" w:hAnsi="Calibri" w:cs="Calibri"/>
          <w:sz w:val="22"/>
          <w:szCs w:val="22"/>
        </w:rPr>
      </w:pPr>
    </w:p>
    <w:p w14:paraId="49D1600A" w14:textId="77777777" w:rsidR="005C55AE" w:rsidRDefault="005C55AE">
      <w:pPr>
        <w:suppressAutoHyphens w:val="0"/>
        <w:rPr>
          <w:rFonts w:ascii="Calibri" w:hAnsi="Calibri" w:cs="Calibri"/>
          <w:b/>
          <w:i/>
          <w:iCs/>
          <w:sz w:val="22"/>
          <w:szCs w:val="22"/>
          <w14:shadow w14:blurRad="50800" w14:dist="38100" w14:dir="2700000" w14:sx="100000" w14:sy="100000" w14:kx="0" w14:ky="0" w14:algn="tl">
            <w14:srgbClr w14:val="000000">
              <w14:alpha w14:val="60000"/>
            </w14:srgbClr>
          </w14:shadow>
        </w:rPr>
      </w:pPr>
    </w:p>
    <w:p w14:paraId="005E4B9C" w14:textId="77777777" w:rsidR="005C55AE" w:rsidRDefault="000107D0">
      <w:pPr>
        <w:pStyle w:val="Style12"/>
        <w:pBdr>
          <w:top w:val="single" w:sz="12" w:space="1" w:color="auto"/>
          <w:left w:val="single" w:sz="12" w:space="4" w:color="auto"/>
          <w:bottom w:val="single" w:sz="12" w:space="1" w:color="auto"/>
          <w:right w:val="single" w:sz="12" w:space="4" w:color="auto"/>
        </w:pBdr>
        <w:rPr>
          <w:rFonts w:ascii="Calibri" w:hAnsi="Calibri" w:cs="Calibri"/>
          <w:b w:val="0"/>
          <w:bCs/>
          <w:i/>
          <w:iCs/>
          <w:sz w:val="22"/>
          <w:szCs w:val="22"/>
        </w:rPr>
      </w:pPr>
      <w:bookmarkStart w:id="96" w:name="Etape3Point41_Hlt113620961"/>
      <w:bookmarkEnd w:id="96"/>
      <w:r>
        <w:rPr>
          <w:rFonts w:ascii="Calibri" w:hAnsi="Calibri" w:cs="Calibri"/>
          <w:i/>
          <w:iCs/>
          <w:sz w:val="22"/>
          <w:szCs w:val="22"/>
        </w:rPr>
        <w:t>ETAPE 3 :</w:t>
      </w:r>
      <w:r>
        <w:rPr>
          <w:rFonts w:ascii="Calibri" w:hAnsi="Calibri" w:cs="Calibri"/>
          <w:b w:val="0"/>
          <w:bCs/>
          <w:i/>
          <w:iCs/>
          <w:sz w:val="22"/>
          <w:szCs w:val="22"/>
        </w:rPr>
        <w:t xml:space="preserve"> NOTIFICATION DE TOUS LES EMPLOIS VACANTS, PAR FONCTION (EV)</w:t>
      </w:r>
    </w:p>
    <w:p w14:paraId="3C874955" w14:textId="77777777" w:rsidR="005C55AE" w:rsidRDefault="005C55AE">
      <w:pPr>
        <w:rPr>
          <w:rFonts w:ascii="Calibri" w:hAnsi="Calibri" w:cs="Calibri"/>
          <w:sz w:val="22"/>
          <w:szCs w:val="22"/>
        </w:rPr>
      </w:pPr>
    </w:p>
    <w:p w14:paraId="2D151B6C" w14:textId="77777777" w:rsidR="005C55AE" w:rsidRDefault="000107D0">
      <w:pPr>
        <w:jc w:val="both"/>
        <w:rPr>
          <w:rFonts w:ascii="Calibri" w:hAnsi="Calibri" w:cs="Calibri"/>
          <w:sz w:val="22"/>
          <w:szCs w:val="22"/>
        </w:rPr>
      </w:pPr>
      <w:r>
        <w:rPr>
          <w:rFonts w:ascii="Calibri" w:hAnsi="Calibri" w:cs="Calibri"/>
          <w:sz w:val="22"/>
          <w:szCs w:val="22"/>
        </w:rPr>
        <w:t>La notification, par établissement et par fonction, de tous les emplois vacants prend la forme d’un relevé des divers emplois vacants au sein de l’ensemble de l’établissement. Ce relevé sera établi, comme pour le relevé des disponibilités et pertes partielles de charge, par l’encodage dans le tableau EXCEL approprié.</w:t>
      </w:r>
    </w:p>
    <w:p w14:paraId="1DC9C26C" w14:textId="77777777" w:rsidR="005C55AE" w:rsidRDefault="005C55AE">
      <w:pPr>
        <w:jc w:val="both"/>
        <w:rPr>
          <w:rFonts w:ascii="Calibri" w:hAnsi="Calibri" w:cs="Calibri"/>
          <w:sz w:val="22"/>
          <w:szCs w:val="22"/>
        </w:rPr>
      </w:pPr>
    </w:p>
    <w:p w14:paraId="603467F3" w14:textId="58E1500F" w:rsidR="005C55AE" w:rsidRDefault="000107D0">
      <w:pPr>
        <w:pStyle w:val="Style11"/>
        <w:numPr>
          <w:ilvl w:val="0"/>
          <w:numId w:val="0"/>
        </w:numPr>
        <w:jc w:val="both"/>
        <w:rPr>
          <w:rFonts w:ascii="Calibri" w:hAnsi="Calibri" w:cs="Calibri"/>
          <w:sz w:val="22"/>
          <w:szCs w:val="22"/>
        </w:rPr>
      </w:pPr>
      <w:r>
        <w:rPr>
          <w:rFonts w:ascii="Calibri" w:hAnsi="Calibri" w:cs="Calibri"/>
          <w:sz w:val="22"/>
          <w:szCs w:val="22"/>
        </w:rPr>
        <w:t>Sont concernés ici, les emplois (dans les fonctions de recrutement, de sélection et de promotion) définitivement vacants et les emplois temporairement vacants d’une durée de 15 semaines au moins. En conséquence, les déclarations individuelles d’emplois vacants postérieures à cette date doivent être établies également selon le modèle repris en « </w:t>
      </w:r>
      <w:r>
        <w:rPr>
          <w:rFonts w:ascii="Calibri" w:hAnsi="Calibri" w:cs="Calibri"/>
          <w:b/>
          <w:sz w:val="22"/>
          <w:szCs w:val="22"/>
        </w:rPr>
        <w:t xml:space="preserve">Annexe 4 ENCODAGE EV SEC </w:t>
      </w:r>
      <w:proofErr w:type="gramStart"/>
      <w:r>
        <w:rPr>
          <w:rFonts w:ascii="Calibri" w:hAnsi="Calibri" w:cs="Calibri"/>
          <w:b/>
          <w:sz w:val="22"/>
          <w:szCs w:val="22"/>
        </w:rPr>
        <w:t>LIBRE</w:t>
      </w:r>
      <w:r>
        <w:rPr>
          <w:rFonts w:ascii="Calibri" w:hAnsi="Calibri" w:cs="Calibri"/>
          <w:bCs/>
          <w:sz w:val="22"/>
          <w:szCs w:val="22"/>
        </w:rPr>
        <w:t>»</w:t>
      </w:r>
      <w:proofErr w:type="gramEnd"/>
      <w:r>
        <w:rPr>
          <w:rFonts w:ascii="Calibri" w:hAnsi="Calibri" w:cs="Calibri"/>
          <w:sz w:val="22"/>
          <w:szCs w:val="22"/>
        </w:rPr>
        <w:t>.</w:t>
      </w:r>
    </w:p>
    <w:p w14:paraId="5584B064" w14:textId="77777777" w:rsidR="005C55AE" w:rsidRDefault="005C55AE">
      <w:pPr>
        <w:jc w:val="both"/>
        <w:rPr>
          <w:rFonts w:ascii="Calibri" w:hAnsi="Calibri" w:cs="Calibri"/>
          <w:sz w:val="22"/>
          <w:szCs w:val="22"/>
        </w:rPr>
      </w:pPr>
    </w:p>
    <w:p w14:paraId="5E6FC15F" w14:textId="56C94144" w:rsidR="005C55AE" w:rsidRDefault="000107D0">
      <w:pPr>
        <w:jc w:val="both"/>
        <w:rPr>
          <w:rFonts w:ascii="Calibri" w:hAnsi="Calibri" w:cs="Calibri"/>
          <w:sz w:val="22"/>
          <w:szCs w:val="22"/>
        </w:rPr>
      </w:pPr>
      <w:r>
        <w:rPr>
          <w:rFonts w:ascii="Calibri" w:hAnsi="Calibri" w:cs="Calibri"/>
          <w:sz w:val="22"/>
          <w:szCs w:val="22"/>
        </w:rPr>
        <w:t>Le fichier EXCEL « </w:t>
      </w:r>
      <w:r>
        <w:rPr>
          <w:rFonts w:ascii="Calibri" w:hAnsi="Calibri" w:cs="Calibri"/>
          <w:b/>
          <w:sz w:val="22"/>
          <w:szCs w:val="22"/>
        </w:rPr>
        <w:t xml:space="preserve">Annexe 4 ENCODAGE EV SEC </w:t>
      </w:r>
      <w:proofErr w:type="gramStart"/>
      <w:r>
        <w:rPr>
          <w:rFonts w:ascii="Calibri" w:hAnsi="Calibri" w:cs="Calibri"/>
          <w:b/>
          <w:sz w:val="22"/>
          <w:szCs w:val="22"/>
        </w:rPr>
        <w:t>LIBRE</w:t>
      </w:r>
      <w:r>
        <w:rPr>
          <w:rFonts w:ascii="Calibri" w:hAnsi="Calibri" w:cs="Calibri"/>
          <w:sz w:val="22"/>
          <w:szCs w:val="22"/>
        </w:rPr>
        <w:t>»</w:t>
      </w:r>
      <w:proofErr w:type="gramEnd"/>
      <w:r>
        <w:rPr>
          <w:rFonts w:ascii="Calibri" w:hAnsi="Calibri" w:cs="Calibri"/>
          <w:sz w:val="22"/>
          <w:szCs w:val="22"/>
        </w:rPr>
        <w:t xml:space="preserve"> doit être enregistré, sur le disque dur de votre PC pour un envoi par courriel en version Excel 2003 uniquement.</w:t>
      </w:r>
    </w:p>
    <w:p w14:paraId="005A3993" w14:textId="77777777" w:rsidR="005C55AE" w:rsidRDefault="005C55AE">
      <w:pPr>
        <w:jc w:val="both"/>
        <w:rPr>
          <w:rFonts w:ascii="Calibri" w:hAnsi="Calibri" w:cs="Calibri"/>
          <w:sz w:val="22"/>
          <w:szCs w:val="22"/>
        </w:rPr>
      </w:pPr>
    </w:p>
    <w:p w14:paraId="205F6AA3" w14:textId="77777777" w:rsidR="005C55AE" w:rsidRDefault="000107D0">
      <w:pPr>
        <w:jc w:val="both"/>
        <w:rPr>
          <w:rFonts w:ascii="Calibri" w:hAnsi="Calibri" w:cs="Calibri"/>
          <w:sz w:val="22"/>
          <w:szCs w:val="22"/>
        </w:rPr>
      </w:pPr>
      <w:r>
        <w:rPr>
          <w:rFonts w:ascii="Calibri" w:hAnsi="Calibri" w:cs="Calibri"/>
          <w:sz w:val="22"/>
          <w:szCs w:val="22"/>
        </w:rPr>
        <w:t>Chaque emploi soumis à la réaffectation et figurant dans le tableau EXCEL ou sur les déclarations individuelles, lorsqu’un emploi devient temporairement ou définitivement vacant, doit être classé dans une nomenclature précise.</w:t>
      </w:r>
    </w:p>
    <w:p w14:paraId="078AA578" w14:textId="77777777" w:rsidR="005C55AE" w:rsidRDefault="000107D0">
      <w:pPr>
        <w:jc w:val="both"/>
        <w:rPr>
          <w:rFonts w:ascii="Calibri" w:hAnsi="Calibri" w:cs="Calibri"/>
          <w:sz w:val="22"/>
          <w:szCs w:val="22"/>
        </w:rPr>
      </w:pPr>
      <w:r>
        <w:rPr>
          <w:rFonts w:ascii="Calibri" w:hAnsi="Calibri" w:cs="Calibri"/>
          <w:sz w:val="22"/>
          <w:szCs w:val="22"/>
        </w:rPr>
        <w:t>Cette nomenclature est disponible en consultant « </w:t>
      </w:r>
      <w:r>
        <w:rPr>
          <w:rFonts w:ascii="Calibri" w:hAnsi="Calibri" w:cs="Calibri"/>
          <w:b/>
          <w:sz w:val="22"/>
          <w:szCs w:val="22"/>
        </w:rPr>
        <w:t>l’Annexe 2 INFO</w:t>
      </w:r>
      <w:r>
        <w:rPr>
          <w:rFonts w:ascii="Calibri" w:hAnsi="Calibri" w:cs="Calibri"/>
          <w:sz w:val="22"/>
          <w:szCs w:val="22"/>
        </w:rPr>
        <w:t> » qui reprend la liste des fonctions.</w:t>
      </w:r>
    </w:p>
    <w:p w14:paraId="6CFA9B92" w14:textId="77777777" w:rsidR="005C55AE" w:rsidRDefault="005C55AE">
      <w:pPr>
        <w:jc w:val="both"/>
        <w:rPr>
          <w:rFonts w:ascii="Calibri" w:hAnsi="Calibri" w:cs="Calibri"/>
          <w:sz w:val="22"/>
          <w:szCs w:val="22"/>
        </w:rPr>
      </w:pPr>
    </w:p>
    <w:p w14:paraId="652F2BF8" w14:textId="77777777" w:rsidR="005C55AE" w:rsidRDefault="000107D0">
      <w:pPr>
        <w:pStyle w:val="Listenumros"/>
        <w:numPr>
          <w:ilvl w:val="0"/>
          <w:numId w:val="0"/>
        </w:numPr>
        <w:rPr>
          <w:rFonts w:ascii="Calibri" w:hAnsi="Calibri" w:cs="Calibri"/>
          <w:b/>
          <w:bCs/>
          <w:i/>
          <w:iCs/>
          <w:sz w:val="22"/>
          <w:szCs w:val="22"/>
        </w:rPr>
      </w:pPr>
      <w:r>
        <w:rPr>
          <w:rFonts w:ascii="Calibri" w:hAnsi="Calibri" w:cs="Calibri"/>
          <w:b/>
          <w:bCs/>
          <w:i/>
          <w:iCs/>
          <w:sz w:val="22"/>
          <w:szCs w:val="22"/>
        </w:rPr>
        <w:t>Comment faire ?</w:t>
      </w:r>
    </w:p>
    <w:p w14:paraId="5DB6B3B7" w14:textId="01D9A42D"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Ouvrir le document EXCEL intitulé « </w:t>
      </w:r>
      <w:r>
        <w:rPr>
          <w:rFonts w:ascii="Calibri" w:hAnsi="Calibri" w:cs="Calibri"/>
          <w:b/>
          <w:sz w:val="22"/>
          <w:szCs w:val="22"/>
        </w:rPr>
        <w:t xml:space="preserve">Annexe 4 ENCODAGE EV SEC </w:t>
      </w:r>
      <w:proofErr w:type="gramStart"/>
      <w:r>
        <w:rPr>
          <w:rFonts w:ascii="Calibri" w:hAnsi="Calibri" w:cs="Calibri"/>
          <w:b/>
          <w:sz w:val="22"/>
          <w:szCs w:val="22"/>
        </w:rPr>
        <w:t>LIBRE</w:t>
      </w:r>
      <w:r>
        <w:rPr>
          <w:rFonts w:ascii="Calibri" w:hAnsi="Calibri" w:cs="Calibri"/>
          <w:sz w:val="22"/>
          <w:szCs w:val="22"/>
        </w:rPr>
        <w:t>»</w:t>
      </w:r>
      <w:proofErr w:type="gramEnd"/>
      <w:r>
        <w:rPr>
          <w:rFonts w:ascii="Calibri" w:hAnsi="Calibri" w:cs="Calibri"/>
          <w:sz w:val="22"/>
          <w:szCs w:val="22"/>
        </w:rPr>
        <w:t>;</w:t>
      </w:r>
    </w:p>
    <w:p w14:paraId="45195F87"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 xml:space="preserve">Enregistrer le document EXCEL, en version 2003, sur votre ordinateur en le précédant </w:t>
      </w:r>
      <w:r>
        <w:rPr>
          <w:rFonts w:ascii="Calibri" w:hAnsi="Calibri" w:cs="Calibri"/>
          <w:b/>
          <w:bCs/>
          <w:sz w:val="22"/>
          <w:szCs w:val="22"/>
        </w:rPr>
        <w:t>de votre numéro FASE PO</w:t>
      </w:r>
      <w:r>
        <w:rPr>
          <w:rFonts w:ascii="Calibri" w:hAnsi="Calibri" w:cs="Calibri"/>
          <w:sz w:val="22"/>
          <w:szCs w:val="22"/>
          <w:vertAlign w:val="superscript"/>
        </w:rPr>
        <w:footnoteReference w:id="2"/>
      </w:r>
      <w:r>
        <w:rPr>
          <w:rFonts w:ascii="Calibri" w:hAnsi="Calibri" w:cs="Calibri"/>
          <w:sz w:val="22"/>
          <w:szCs w:val="22"/>
          <w:vertAlign w:val="superscript"/>
        </w:rPr>
        <w:t xml:space="preserve"> </w:t>
      </w:r>
      <w:r>
        <w:rPr>
          <w:rFonts w:ascii="Calibri" w:hAnsi="Calibri" w:cs="Calibri"/>
          <w:sz w:val="22"/>
          <w:szCs w:val="22"/>
        </w:rPr>
        <w:t>:</w:t>
      </w:r>
    </w:p>
    <w:p w14:paraId="79729508" w14:textId="77777777" w:rsidR="005C55AE" w:rsidRDefault="000107D0">
      <w:pPr>
        <w:jc w:val="center"/>
        <w:rPr>
          <w:rFonts w:ascii="Calibri" w:hAnsi="Calibri" w:cs="Calibri"/>
          <w:i/>
          <w:iCs/>
          <w:sz w:val="22"/>
          <w:szCs w:val="22"/>
        </w:rPr>
      </w:pPr>
      <w:r>
        <w:rPr>
          <w:rFonts w:ascii="Calibri" w:hAnsi="Calibri" w:cs="Calibri"/>
          <w:i/>
          <w:iCs/>
          <w:sz w:val="22"/>
          <w:szCs w:val="22"/>
        </w:rPr>
        <w:t>Exemple : PO103LCEV20232024.xls</w:t>
      </w:r>
    </w:p>
    <w:p w14:paraId="3BCC4FB0" w14:textId="77777777" w:rsidR="005C55AE" w:rsidRDefault="000107D0">
      <w:pPr>
        <w:jc w:val="center"/>
        <w:rPr>
          <w:rFonts w:ascii="Calibri" w:hAnsi="Calibri" w:cs="Calibri"/>
          <w:i/>
          <w:iCs/>
          <w:sz w:val="22"/>
          <w:szCs w:val="22"/>
        </w:rPr>
      </w:pPr>
      <w:r>
        <w:rPr>
          <w:rFonts w:ascii="Calibri" w:hAnsi="Calibri" w:cs="Calibri"/>
          <w:i/>
          <w:iCs/>
          <w:sz w:val="22"/>
          <w:szCs w:val="22"/>
        </w:rPr>
        <w:t>En majuscule et pas d’espace</w:t>
      </w:r>
    </w:p>
    <w:p w14:paraId="2819EF7A"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Compléter le document EXCEL en vous aidant des différents onglets </w:t>
      </w:r>
    </w:p>
    <w:p w14:paraId="0604DB50" w14:textId="77777777" w:rsidR="005C55AE" w:rsidRDefault="000107D0">
      <w:pPr>
        <w:pStyle w:val="Style10"/>
        <w:suppressAutoHyphens w:val="0"/>
        <w:jc w:val="both"/>
        <w:rPr>
          <w:rFonts w:ascii="Calibri" w:hAnsi="Calibri" w:cs="Calibri"/>
          <w:sz w:val="22"/>
          <w:szCs w:val="22"/>
        </w:rPr>
      </w:pPr>
      <w:r>
        <w:rPr>
          <w:rFonts w:ascii="Calibri" w:hAnsi="Calibri" w:cs="Calibri"/>
          <w:sz w:val="22"/>
          <w:szCs w:val="22"/>
        </w:rPr>
        <w:t>ONGLET encodage</w:t>
      </w:r>
    </w:p>
    <w:p w14:paraId="035E4430" w14:textId="77777777" w:rsidR="005C55AE" w:rsidRDefault="000107D0">
      <w:pPr>
        <w:pStyle w:val="Style10"/>
        <w:suppressAutoHyphens w:val="0"/>
        <w:jc w:val="both"/>
        <w:rPr>
          <w:rFonts w:ascii="Calibri" w:hAnsi="Calibri" w:cs="Calibri"/>
          <w:sz w:val="22"/>
          <w:szCs w:val="22"/>
        </w:rPr>
      </w:pPr>
      <w:r>
        <w:rPr>
          <w:rFonts w:ascii="Calibri" w:hAnsi="Calibri" w:cs="Calibri"/>
          <w:sz w:val="22"/>
          <w:szCs w:val="22"/>
        </w:rPr>
        <w:t>ONGLET note explicative</w:t>
      </w:r>
    </w:p>
    <w:p w14:paraId="526A9AC9"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L’onglet ENCODAGE est la feuille que vous devez utiliser pour l’encodage du relevé des emplois vacants de votre établissement scolaire.</w:t>
      </w:r>
    </w:p>
    <w:p w14:paraId="5EC0F772" w14:textId="77777777" w:rsidR="005C55AE" w:rsidRDefault="000107D0">
      <w:pPr>
        <w:pStyle w:val="Style7"/>
        <w:numPr>
          <w:ilvl w:val="1"/>
          <w:numId w:val="6"/>
        </w:numPr>
        <w:suppressAutoHyphens w:val="0"/>
        <w:jc w:val="both"/>
        <w:rPr>
          <w:rStyle w:val="Style9Car"/>
          <w:rFonts w:ascii="Calibri" w:hAnsi="Calibri" w:cs="Calibri"/>
          <w:b/>
          <w:bCs/>
          <w:iCs/>
          <w:color w:val="auto"/>
          <w:sz w:val="22"/>
          <w:szCs w:val="22"/>
        </w:rPr>
      </w:pPr>
      <w:r>
        <w:rPr>
          <w:rFonts w:ascii="Calibri" w:hAnsi="Calibri" w:cs="Calibri"/>
          <w:sz w:val="22"/>
          <w:szCs w:val="22"/>
        </w:rPr>
        <w:t>Vérifier tous les points de validité (</w:t>
      </w:r>
      <w:hyperlink w:anchor="Encadre3_Ref113619775" w:history="1">
        <w:r>
          <w:rPr>
            <w:rStyle w:val="Lienhypertexte"/>
            <w:rFonts w:ascii="Calibri" w:hAnsi="Calibri" w:cs="Calibri"/>
            <w:i/>
            <w:color w:val="0070C0"/>
            <w:sz w:val="22"/>
            <w:szCs w:val="22"/>
          </w:rPr>
          <w:t>voir encadré ci-dessous</w:t>
        </w:r>
      </w:hyperlink>
      <w:r>
        <w:rPr>
          <w:rFonts w:ascii="Calibri" w:hAnsi="Calibri" w:cs="Calibri"/>
          <w:sz w:val="22"/>
          <w:szCs w:val="22"/>
        </w:rPr>
        <w:t>).</w:t>
      </w:r>
      <w:r>
        <w:rPr>
          <w:rStyle w:val="Style9Car"/>
          <w:rFonts w:ascii="Calibri" w:hAnsi="Calibri" w:cs="Calibri"/>
          <w:b/>
          <w:bCs/>
          <w:iCs/>
          <w:color w:val="auto"/>
          <w:sz w:val="22"/>
          <w:szCs w:val="22"/>
        </w:rPr>
        <w:br w:type="page"/>
      </w:r>
    </w:p>
    <w:p w14:paraId="2BE1B5DE" w14:textId="77777777" w:rsidR="005C55AE" w:rsidRDefault="000107D0">
      <w:pPr>
        <w:jc w:val="both"/>
        <w:rPr>
          <w:rFonts w:ascii="Calibri" w:hAnsi="Calibri" w:cs="Calibri"/>
          <w:bCs/>
          <w:sz w:val="22"/>
          <w:szCs w:val="22"/>
        </w:rPr>
      </w:pPr>
      <w:r>
        <w:rPr>
          <w:rFonts w:ascii="Calibri" w:eastAsia="Calibri" w:hAnsi="Calibri" w:cs="Calibri"/>
          <w:noProof/>
          <w:sz w:val="22"/>
          <w:szCs w:val="22"/>
          <w:lang w:val="fr-BE" w:eastAsia="fr-BE"/>
        </w:rPr>
        <w:lastRenderedPageBreak/>
        <w:drawing>
          <wp:anchor distT="0" distB="0" distL="114300" distR="114300" simplePos="0" relativeHeight="251671552" behindDoc="1" locked="0" layoutInCell="1" allowOverlap="1" wp14:anchorId="479CA5A8" wp14:editId="5F8C091A">
            <wp:simplePos x="0" y="0"/>
            <wp:positionH relativeFrom="column">
              <wp:posOffset>-2460</wp:posOffset>
            </wp:positionH>
            <wp:positionV relativeFrom="paragraph">
              <wp:posOffset>1559</wp:posOffset>
            </wp:positionV>
            <wp:extent cx="274320" cy="274320"/>
            <wp:effectExtent l="0" t="0" r="0" b="0"/>
            <wp:wrapTight wrapText="bothSides">
              <wp:wrapPolygon edited="0">
                <wp:start x="0" y="0"/>
                <wp:lineTo x="0" y="19500"/>
                <wp:lineTo x="19500" y="19500"/>
                <wp:lineTo x="19500" y="0"/>
                <wp:lineTo x="0" y="0"/>
              </wp:wrapPolygon>
            </wp:wrapTight>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bCs/>
          <w:sz w:val="22"/>
          <w:szCs w:val="22"/>
        </w:rPr>
        <w:t xml:space="preserve">Pour </w:t>
      </w:r>
      <w:proofErr w:type="gramStart"/>
      <w:r>
        <w:rPr>
          <w:rFonts w:ascii="Calibri" w:hAnsi="Calibri" w:cs="Calibri"/>
          <w:bCs/>
          <w:sz w:val="22"/>
          <w:szCs w:val="22"/>
        </w:rPr>
        <w:t>le champs</w:t>
      </w:r>
      <w:proofErr w:type="gramEnd"/>
      <w:r>
        <w:rPr>
          <w:rFonts w:ascii="Calibri" w:hAnsi="Calibri" w:cs="Calibri"/>
          <w:bCs/>
          <w:sz w:val="22"/>
          <w:szCs w:val="22"/>
        </w:rPr>
        <w:t xml:space="preserve"> « protection de l’emploi », pour déterminer si l’ancienneté du membre du personnel temporaire lui permet de bénéficier de la protection de son emploi.</w:t>
      </w:r>
    </w:p>
    <w:p w14:paraId="0D0ADD3E" w14:textId="77777777" w:rsidR="005C55AE" w:rsidRDefault="000107D0">
      <w:pPr>
        <w:ind w:left="567"/>
        <w:jc w:val="both"/>
        <w:rPr>
          <w:rFonts w:ascii="Calibri" w:hAnsi="Calibri" w:cs="Calibri"/>
          <w:bCs/>
          <w:sz w:val="22"/>
          <w:szCs w:val="22"/>
        </w:rPr>
      </w:pPr>
      <w:r>
        <w:rPr>
          <w:rFonts w:ascii="Calibri" w:hAnsi="Calibri" w:cs="Calibri"/>
          <w:bCs/>
          <w:sz w:val="22"/>
          <w:szCs w:val="22"/>
        </w:rPr>
        <w:t>Il est donc nécessaire de vérifier si l’ancienneté répond ou non aux critères tels que détaillés dans la circulaire.</w:t>
      </w:r>
    </w:p>
    <w:p w14:paraId="74D653F5" w14:textId="77777777" w:rsidR="005C55AE" w:rsidRDefault="000107D0">
      <w:pPr>
        <w:ind w:left="567"/>
        <w:jc w:val="both"/>
        <w:rPr>
          <w:rFonts w:ascii="Calibri" w:hAnsi="Calibri" w:cs="Calibri"/>
          <w:bCs/>
          <w:sz w:val="22"/>
          <w:szCs w:val="22"/>
        </w:rPr>
      </w:pPr>
      <w:r>
        <w:rPr>
          <w:rFonts w:ascii="Calibri" w:hAnsi="Calibri" w:cs="Calibri"/>
          <w:bCs/>
          <w:sz w:val="22"/>
          <w:szCs w:val="22"/>
        </w:rPr>
        <w:t>L’ancienneté de service renseignée dans la colonne x du fichier ne permet pas à elle seule de déterminer s’il y a ou non protection de l’emploi.</w:t>
      </w:r>
    </w:p>
    <w:p w14:paraId="5D5FE64C" w14:textId="77777777" w:rsidR="005C55AE" w:rsidRDefault="005C55AE">
      <w:pPr>
        <w:pStyle w:val="Listepuces"/>
        <w:jc w:val="both"/>
        <w:rPr>
          <w:rFonts w:ascii="Calibri" w:hAnsi="Calibri" w:cs="Calibri"/>
          <w:sz w:val="22"/>
          <w:szCs w:val="22"/>
        </w:rPr>
      </w:pPr>
    </w:p>
    <w:p w14:paraId="4312DB09" w14:textId="77777777" w:rsidR="005C55AE" w:rsidRDefault="005C55AE">
      <w:pPr>
        <w:pStyle w:val="Listepuces"/>
        <w:jc w:val="both"/>
        <w:rPr>
          <w:rFonts w:ascii="Calibri" w:hAnsi="Calibri" w:cs="Calibri"/>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CellMar>
          <w:left w:w="70" w:type="dxa"/>
          <w:right w:w="70" w:type="dxa"/>
        </w:tblCellMar>
        <w:tblLook w:val="0000" w:firstRow="0" w:lastRow="0" w:firstColumn="0" w:lastColumn="0" w:noHBand="0" w:noVBand="0"/>
      </w:tblPr>
      <w:tblGrid>
        <w:gridCol w:w="8811"/>
      </w:tblGrid>
      <w:tr w:rsidR="005C55AE" w14:paraId="607FA3F2" w14:textId="77777777">
        <w:trPr>
          <w:trHeight w:val="693"/>
        </w:trPr>
        <w:tc>
          <w:tcPr>
            <w:tcW w:w="8811" w:type="dxa"/>
            <w:shd w:val="clear" w:color="auto" w:fill="FFFF99"/>
          </w:tcPr>
          <w:p w14:paraId="4569B18D" w14:textId="77777777" w:rsidR="005C55AE" w:rsidRDefault="005C55AE">
            <w:pPr>
              <w:pStyle w:val="Style2"/>
              <w:jc w:val="center"/>
              <w:rPr>
                <w:rFonts w:ascii="Calibri" w:hAnsi="Calibri" w:cs="Calibri"/>
                <w:sz w:val="22"/>
                <w:szCs w:val="22"/>
              </w:rPr>
            </w:pPr>
          </w:p>
          <w:p w14:paraId="02CD3A6E" w14:textId="77777777" w:rsidR="005C55AE" w:rsidRDefault="000107D0">
            <w:pPr>
              <w:pStyle w:val="Style2"/>
              <w:jc w:val="center"/>
              <w:rPr>
                <w:rFonts w:ascii="Calibri" w:hAnsi="Calibri" w:cs="Calibri"/>
                <w:sz w:val="22"/>
                <w:szCs w:val="22"/>
              </w:rPr>
            </w:pPr>
            <w:bookmarkStart w:id="97" w:name="Encadre3_Ref113619775"/>
            <w:r>
              <w:rPr>
                <w:rFonts w:ascii="Calibri" w:hAnsi="Calibri" w:cs="Calibri"/>
                <w:sz w:val="22"/>
                <w:szCs w:val="22"/>
              </w:rPr>
              <w:t>3. ATTENTION POUR ETRE VALIDE</w:t>
            </w:r>
            <w:bookmarkEnd w:id="97"/>
          </w:p>
          <w:p w14:paraId="16473706" w14:textId="77777777" w:rsidR="005C55AE" w:rsidRDefault="005C55AE">
            <w:pPr>
              <w:pStyle w:val="Style2"/>
              <w:jc w:val="center"/>
              <w:rPr>
                <w:rFonts w:ascii="Calibri" w:hAnsi="Calibri" w:cs="Calibri"/>
                <w:sz w:val="22"/>
                <w:szCs w:val="22"/>
              </w:rPr>
            </w:pPr>
          </w:p>
          <w:p w14:paraId="4516A957" w14:textId="157BF6FE" w:rsidR="005C55AE" w:rsidRDefault="000107D0">
            <w:pPr>
              <w:pStyle w:val="Listenumros"/>
              <w:numPr>
                <w:ilvl w:val="0"/>
                <w:numId w:val="27"/>
              </w:numPr>
              <w:suppressAutoHyphens w:val="0"/>
              <w:contextualSpacing w:val="0"/>
              <w:jc w:val="both"/>
              <w:rPr>
                <w:rFonts w:ascii="Calibri" w:hAnsi="Calibri" w:cs="Calibri"/>
                <w:sz w:val="22"/>
                <w:szCs w:val="22"/>
              </w:rPr>
            </w:pPr>
            <w:r>
              <w:rPr>
                <w:rFonts w:ascii="Calibri" w:hAnsi="Calibri" w:cs="Calibri"/>
                <w:sz w:val="22"/>
                <w:szCs w:val="22"/>
              </w:rPr>
              <w:t>Chaque emploi soumis à la réaffectation et figurant dans le tableau EXCEL ou sur les déclarations individuelles, lorsqu’un emploi devient temporairement ou définitivement vacant, doit être classé dans une nomenclature précise. Cette nomenclature est disponible en consultant l’annexe 2 INFO SEC LIBRE qui reprend la liste des fonctions ;</w:t>
            </w:r>
          </w:p>
          <w:p w14:paraId="116B3604" w14:textId="77777777" w:rsidR="005C55AE" w:rsidRDefault="000107D0">
            <w:pPr>
              <w:pStyle w:val="Listenumros"/>
              <w:numPr>
                <w:ilvl w:val="0"/>
                <w:numId w:val="27"/>
              </w:numPr>
              <w:suppressAutoHyphens w:val="0"/>
              <w:contextualSpacing w:val="0"/>
              <w:jc w:val="both"/>
              <w:rPr>
                <w:rFonts w:ascii="Calibri" w:hAnsi="Calibri" w:cs="Calibri"/>
                <w:sz w:val="22"/>
                <w:szCs w:val="22"/>
              </w:rPr>
            </w:pPr>
            <w:r>
              <w:rPr>
                <w:rFonts w:ascii="Calibri" w:hAnsi="Calibri" w:cs="Calibri"/>
                <w:sz w:val="22"/>
                <w:szCs w:val="22"/>
              </w:rPr>
              <w:t xml:space="preserve">Il est demandé que le courriel soit accompagné d’une note introductive certifiant que les informations contenues dans les fichiers joints reflètent la situation exacte des membres du personnel. Cette note introductive revêtue de la signature du délégué du Pouvoir organisateur, devra être envoyée en version papier simultanément auprès de la Commission, par courrier normal ; </w:t>
            </w:r>
          </w:p>
          <w:p w14:paraId="5903EEE6" w14:textId="77777777" w:rsidR="005C55AE" w:rsidRDefault="000107D0">
            <w:pPr>
              <w:pStyle w:val="Listenumros"/>
              <w:numPr>
                <w:ilvl w:val="0"/>
                <w:numId w:val="27"/>
              </w:numPr>
              <w:suppressAutoHyphens w:val="0"/>
              <w:contextualSpacing w:val="0"/>
              <w:jc w:val="both"/>
              <w:rPr>
                <w:rFonts w:ascii="Calibri" w:hAnsi="Calibri" w:cs="Calibri"/>
                <w:sz w:val="22"/>
                <w:szCs w:val="22"/>
              </w:rPr>
            </w:pPr>
            <w:r>
              <w:rPr>
                <w:rFonts w:ascii="Calibri" w:hAnsi="Calibri" w:cs="Calibri"/>
                <w:sz w:val="22"/>
                <w:szCs w:val="22"/>
              </w:rPr>
              <w:t>Tous ces emplois, qu’ils soient ou non protégés de la réaffectation, doivent être déclarés ;</w:t>
            </w:r>
          </w:p>
          <w:p w14:paraId="06F0D748" w14:textId="77777777" w:rsidR="005C55AE" w:rsidRDefault="000107D0">
            <w:pPr>
              <w:pStyle w:val="Listenumros"/>
              <w:numPr>
                <w:ilvl w:val="0"/>
                <w:numId w:val="27"/>
              </w:numPr>
              <w:suppressAutoHyphens w:val="0"/>
              <w:contextualSpacing w:val="0"/>
              <w:jc w:val="both"/>
              <w:rPr>
                <w:rFonts w:ascii="Calibri" w:hAnsi="Calibri" w:cs="Calibri"/>
                <w:sz w:val="22"/>
                <w:szCs w:val="22"/>
              </w:rPr>
            </w:pPr>
            <w:r>
              <w:rPr>
                <w:rFonts w:ascii="Calibri" w:hAnsi="Calibri" w:cs="Calibri"/>
                <w:sz w:val="22"/>
                <w:szCs w:val="22"/>
              </w:rPr>
              <w:t>Votre encodage ne doit pas se soucier d’un regroupement par fonction car cette globalisation sera effectuée à l’initiative de l’ORCES ou de la Commission zonale de gestion des emplois.</w:t>
            </w:r>
          </w:p>
        </w:tc>
      </w:tr>
    </w:tbl>
    <w:p w14:paraId="1BC15CFF" w14:textId="77777777" w:rsidR="005C55AE" w:rsidRDefault="005C55AE">
      <w:pPr>
        <w:pStyle w:val="Corpsdetexte22"/>
        <w:ind w:hanging="1134"/>
        <w:rPr>
          <w:rFonts w:ascii="Calibri" w:hAnsi="Calibri" w:cs="Calibri"/>
          <w:bCs w:val="0"/>
          <w:sz w:val="22"/>
          <w:szCs w:val="22"/>
        </w:rPr>
      </w:pPr>
    </w:p>
    <w:p w14:paraId="6419738F" w14:textId="77777777" w:rsidR="005C55AE" w:rsidRDefault="005C55AE">
      <w:pPr>
        <w:pStyle w:val="Corpsdetexte22"/>
        <w:ind w:hanging="1134"/>
        <w:rPr>
          <w:rFonts w:ascii="Calibri" w:hAnsi="Calibri" w:cs="Calibri"/>
          <w:bCs w:val="0"/>
          <w:sz w:val="22"/>
          <w:szCs w:val="22"/>
        </w:rPr>
      </w:pPr>
    </w:p>
    <w:p w14:paraId="3F731562" w14:textId="77777777" w:rsidR="005C55AE" w:rsidRDefault="005C55AE">
      <w:pPr>
        <w:pStyle w:val="Corpsdetexte22"/>
        <w:ind w:hanging="1134"/>
        <w:rPr>
          <w:rFonts w:ascii="Calibri" w:hAnsi="Calibri" w:cs="Calibri"/>
          <w:bCs w:val="0"/>
          <w:sz w:val="22"/>
          <w:szCs w:val="22"/>
        </w:rPr>
      </w:pPr>
    </w:p>
    <w:p w14:paraId="3D0821AD" w14:textId="77777777" w:rsidR="005C55AE" w:rsidRDefault="005C55AE">
      <w:pPr>
        <w:pStyle w:val="Corpsdetexte22"/>
        <w:ind w:hanging="1134"/>
        <w:rPr>
          <w:rFonts w:ascii="Calibri" w:hAnsi="Calibri" w:cs="Calibri"/>
          <w:bCs w:val="0"/>
          <w:sz w:val="22"/>
          <w:szCs w:val="22"/>
        </w:rPr>
      </w:pPr>
    </w:p>
    <w:p w14:paraId="7C00B1DA" w14:textId="77777777" w:rsidR="005C55AE" w:rsidRDefault="005C55AE">
      <w:pPr>
        <w:pStyle w:val="Corpsdetexte22"/>
        <w:ind w:hanging="1134"/>
        <w:rPr>
          <w:rFonts w:ascii="Calibri" w:hAnsi="Calibri" w:cs="Calibri"/>
          <w:bCs w:val="0"/>
          <w:sz w:val="22"/>
          <w:szCs w:val="22"/>
        </w:rPr>
      </w:pPr>
    </w:p>
    <w:p w14:paraId="41B3E764" w14:textId="77777777" w:rsidR="005C55AE" w:rsidRDefault="005C55AE">
      <w:pPr>
        <w:pStyle w:val="Corpsdetexte22"/>
        <w:ind w:hanging="1134"/>
        <w:rPr>
          <w:rFonts w:ascii="Calibri" w:hAnsi="Calibri" w:cs="Calibri"/>
          <w:bCs w:val="0"/>
          <w:sz w:val="22"/>
          <w:szCs w:val="22"/>
        </w:rPr>
      </w:pPr>
    </w:p>
    <w:p w14:paraId="2DC0B016" w14:textId="77777777" w:rsidR="005C55AE" w:rsidRDefault="005C55AE">
      <w:pPr>
        <w:pStyle w:val="Corpsdetexte22"/>
        <w:ind w:hanging="1134"/>
        <w:rPr>
          <w:rFonts w:ascii="Calibri" w:hAnsi="Calibri" w:cs="Calibri"/>
          <w:bCs w:val="0"/>
          <w:sz w:val="22"/>
          <w:szCs w:val="22"/>
        </w:rPr>
      </w:pPr>
    </w:p>
    <w:p w14:paraId="542FFDC7" w14:textId="77777777" w:rsidR="005C55AE" w:rsidRDefault="005C55AE">
      <w:pPr>
        <w:pStyle w:val="Corpsdetexte22"/>
        <w:ind w:hanging="1134"/>
        <w:rPr>
          <w:rFonts w:ascii="Calibri" w:hAnsi="Calibri" w:cs="Calibri"/>
          <w:bCs w:val="0"/>
          <w:sz w:val="22"/>
          <w:szCs w:val="22"/>
        </w:rPr>
      </w:pPr>
    </w:p>
    <w:p w14:paraId="5027A790" w14:textId="77777777" w:rsidR="005C55AE" w:rsidRDefault="005C55AE">
      <w:pPr>
        <w:pStyle w:val="Corpsdetexte22"/>
        <w:ind w:hanging="1134"/>
        <w:rPr>
          <w:rFonts w:ascii="Calibri" w:hAnsi="Calibri" w:cs="Calibri"/>
          <w:bCs w:val="0"/>
          <w:sz w:val="22"/>
          <w:szCs w:val="22"/>
        </w:rPr>
      </w:pPr>
    </w:p>
    <w:p w14:paraId="1C542B36" w14:textId="77777777" w:rsidR="005C55AE" w:rsidRDefault="005C55AE">
      <w:pPr>
        <w:pStyle w:val="Corpsdetexte22"/>
        <w:ind w:hanging="1134"/>
        <w:rPr>
          <w:rFonts w:ascii="Calibri" w:hAnsi="Calibri" w:cs="Calibri"/>
          <w:bCs w:val="0"/>
          <w:sz w:val="22"/>
          <w:szCs w:val="22"/>
        </w:rPr>
      </w:pPr>
    </w:p>
    <w:p w14:paraId="640A7FAC" w14:textId="77777777" w:rsidR="005C55AE" w:rsidRDefault="005C55AE">
      <w:pPr>
        <w:pStyle w:val="Corpsdetexte22"/>
        <w:ind w:hanging="1134"/>
        <w:rPr>
          <w:rFonts w:ascii="Calibri" w:hAnsi="Calibri" w:cs="Calibri"/>
          <w:bCs w:val="0"/>
          <w:sz w:val="22"/>
          <w:szCs w:val="22"/>
        </w:rPr>
      </w:pPr>
    </w:p>
    <w:p w14:paraId="01D0C726" w14:textId="77777777" w:rsidR="005C55AE" w:rsidRDefault="005C55AE">
      <w:pPr>
        <w:pStyle w:val="Corpsdetexte22"/>
        <w:ind w:hanging="1134"/>
        <w:rPr>
          <w:rFonts w:ascii="Calibri" w:hAnsi="Calibri" w:cs="Calibri"/>
          <w:bCs w:val="0"/>
          <w:sz w:val="22"/>
          <w:szCs w:val="22"/>
        </w:rPr>
      </w:pPr>
    </w:p>
    <w:p w14:paraId="4174B23B" w14:textId="77777777" w:rsidR="005C55AE" w:rsidRDefault="005C55AE">
      <w:pPr>
        <w:pStyle w:val="Corpsdetexte22"/>
        <w:ind w:hanging="1134"/>
        <w:rPr>
          <w:rFonts w:ascii="Calibri" w:hAnsi="Calibri" w:cs="Calibri"/>
          <w:bCs w:val="0"/>
          <w:sz w:val="22"/>
          <w:szCs w:val="22"/>
        </w:rPr>
      </w:pPr>
    </w:p>
    <w:p w14:paraId="34E64878" w14:textId="77777777" w:rsidR="005C55AE" w:rsidRDefault="005C55AE">
      <w:pPr>
        <w:pStyle w:val="Corpsdetexte22"/>
        <w:ind w:hanging="1134"/>
        <w:rPr>
          <w:rFonts w:ascii="Calibri" w:hAnsi="Calibri" w:cs="Calibri"/>
          <w:bCs w:val="0"/>
          <w:sz w:val="22"/>
          <w:szCs w:val="22"/>
        </w:rPr>
      </w:pPr>
    </w:p>
    <w:p w14:paraId="0176F592" w14:textId="77777777" w:rsidR="005C55AE" w:rsidRDefault="005C55AE">
      <w:pPr>
        <w:pStyle w:val="Corpsdetexte22"/>
        <w:ind w:hanging="1134"/>
        <w:rPr>
          <w:rFonts w:ascii="Calibri" w:hAnsi="Calibri" w:cs="Calibri"/>
          <w:bCs w:val="0"/>
          <w:sz w:val="22"/>
          <w:szCs w:val="22"/>
        </w:rPr>
      </w:pPr>
    </w:p>
    <w:p w14:paraId="4BB78A93" w14:textId="77777777" w:rsidR="005C55AE" w:rsidRDefault="005C55AE">
      <w:pPr>
        <w:pStyle w:val="Corpsdetexte22"/>
        <w:ind w:hanging="1134"/>
        <w:rPr>
          <w:rFonts w:ascii="Calibri" w:hAnsi="Calibri" w:cs="Calibri"/>
          <w:bCs w:val="0"/>
          <w:sz w:val="22"/>
          <w:szCs w:val="22"/>
        </w:rPr>
      </w:pPr>
    </w:p>
    <w:p w14:paraId="5B4C0D82" w14:textId="77777777" w:rsidR="005C55AE" w:rsidRDefault="005C55AE">
      <w:pPr>
        <w:pStyle w:val="Corpsdetexte22"/>
        <w:ind w:hanging="1134"/>
        <w:rPr>
          <w:rFonts w:ascii="Calibri" w:hAnsi="Calibri" w:cs="Calibri"/>
          <w:bCs w:val="0"/>
          <w:sz w:val="22"/>
          <w:szCs w:val="22"/>
        </w:rPr>
      </w:pPr>
    </w:p>
    <w:p w14:paraId="0FAF0CF2" w14:textId="77777777" w:rsidR="005C55AE" w:rsidRDefault="005C55AE">
      <w:pPr>
        <w:pStyle w:val="Corpsdetexte22"/>
        <w:ind w:hanging="1134"/>
        <w:rPr>
          <w:rFonts w:ascii="Calibri" w:hAnsi="Calibri" w:cs="Calibri"/>
          <w:bCs w:val="0"/>
          <w:sz w:val="22"/>
          <w:szCs w:val="22"/>
        </w:rPr>
      </w:pPr>
    </w:p>
    <w:p w14:paraId="499055CA" w14:textId="77777777" w:rsidR="005C55AE" w:rsidRDefault="005C55AE">
      <w:pPr>
        <w:pStyle w:val="Corpsdetexte22"/>
        <w:ind w:hanging="1134"/>
        <w:rPr>
          <w:rFonts w:ascii="Calibri" w:hAnsi="Calibri" w:cs="Calibri"/>
          <w:bCs w:val="0"/>
          <w:sz w:val="22"/>
          <w:szCs w:val="22"/>
        </w:rPr>
      </w:pPr>
    </w:p>
    <w:p w14:paraId="4137F0DD" w14:textId="77777777" w:rsidR="005C55AE" w:rsidRDefault="005C55AE">
      <w:pPr>
        <w:pStyle w:val="Corpsdetexte22"/>
        <w:ind w:hanging="1134"/>
        <w:rPr>
          <w:rFonts w:ascii="Calibri" w:hAnsi="Calibri" w:cs="Calibri"/>
          <w:bCs w:val="0"/>
          <w:sz w:val="22"/>
          <w:szCs w:val="22"/>
        </w:rPr>
      </w:pPr>
    </w:p>
    <w:p w14:paraId="1A2016E5" w14:textId="77777777" w:rsidR="005C55AE" w:rsidRDefault="005C55AE">
      <w:pPr>
        <w:pStyle w:val="Corpsdetexte22"/>
        <w:ind w:hanging="1134"/>
        <w:rPr>
          <w:rFonts w:ascii="Calibri" w:hAnsi="Calibri" w:cs="Calibri"/>
          <w:bCs w:val="0"/>
          <w:sz w:val="22"/>
          <w:szCs w:val="22"/>
        </w:rPr>
      </w:pPr>
    </w:p>
    <w:p w14:paraId="5C1B030A" w14:textId="77777777" w:rsidR="005C55AE" w:rsidRDefault="005C55AE">
      <w:pPr>
        <w:pStyle w:val="Corpsdetexte22"/>
        <w:ind w:hanging="1134"/>
        <w:rPr>
          <w:rFonts w:ascii="Calibri" w:hAnsi="Calibri" w:cs="Calibri"/>
          <w:bCs w:val="0"/>
          <w:sz w:val="22"/>
          <w:szCs w:val="22"/>
        </w:rPr>
      </w:pPr>
    </w:p>
    <w:p w14:paraId="13508B26" w14:textId="77777777" w:rsidR="005C55AE" w:rsidRDefault="005C55AE">
      <w:pPr>
        <w:pStyle w:val="Corpsdetexte22"/>
        <w:ind w:hanging="1134"/>
        <w:rPr>
          <w:rFonts w:ascii="Calibri" w:hAnsi="Calibri" w:cs="Calibri"/>
          <w:bCs w:val="0"/>
          <w:sz w:val="22"/>
          <w:szCs w:val="22"/>
        </w:rPr>
      </w:pPr>
    </w:p>
    <w:p w14:paraId="13F6F598" w14:textId="77777777" w:rsidR="005C55AE" w:rsidRDefault="000107D0">
      <w:pPr>
        <w:shd w:val="clear" w:color="auto" w:fill="FFFFFF"/>
        <w:suppressAutoHyphens w:val="0"/>
        <w:jc w:val="right"/>
        <w:rPr>
          <w:rFonts w:ascii="Calibri" w:hAnsi="Calibri" w:cs="Calibri"/>
          <w:b/>
          <w:sz w:val="22"/>
          <w:szCs w:val="22"/>
        </w:rPr>
      </w:pPr>
      <w:r>
        <w:rPr>
          <w:rFonts w:ascii="Calibri" w:hAnsi="Calibri" w:cs="Calibri"/>
          <w:i/>
          <w:sz w:val="22"/>
          <w:szCs w:val="22"/>
        </w:rPr>
        <w:tab/>
      </w:r>
      <w:hyperlink w:anchor="TableMatière_Toc113612167" w:history="1">
        <w:r>
          <w:rPr>
            <w:rStyle w:val="Lienhypertexte"/>
            <w:rFonts w:ascii="Calibri" w:hAnsi="Calibri" w:cs="Calibri"/>
            <w:i/>
            <w:sz w:val="22"/>
            <w:szCs w:val="22"/>
          </w:rPr>
          <w:t>Retour à la table des matières</w:t>
        </w:r>
      </w:hyperlink>
      <w:r>
        <w:rPr>
          <w:rFonts w:ascii="Calibri" w:hAnsi="Calibri" w:cs="Calibri"/>
          <w:b/>
          <w:sz w:val="22"/>
          <w:szCs w:val="22"/>
        </w:rPr>
        <w:br w:type="page"/>
      </w:r>
    </w:p>
    <w:p w14:paraId="043871F5" w14:textId="77777777" w:rsidR="005C55AE" w:rsidRDefault="000107D0">
      <w:pPr>
        <w:pStyle w:val="Annexe0Titre3"/>
      </w:pPr>
      <w:bookmarkStart w:id="98" w:name="_Toc83022861"/>
      <w:bookmarkStart w:id="99" w:name="_Toc138069488"/>
      <w:r>
        <w:lastRenderedPageBreak/>
        <w:t>Par les ORCES</w:t>
      </w:r>
      <w:bookmarkEnd w:id="98"/>
      <w:bookmarkEnd w:id="99"/>
    </w:p>
    <w:p w14:paraId="04787E27" w14:textId="77777777" w:rsidR="005C55AE" w:rsidRDefault="005C55AE">
      <w:pPr>
        <w:rPr>
          <w:rFonts w:ascii="Calibri" w:hAnsi="Calibri" w:cs="Calibri"/>
          <w:sz w:val="22"/>
          <w:szCs w:val="22"/>
          <w:u w:val="single"/>
        </w:rPr>
      </w:pPr>
    </w:p>
    <w:p w14:paraId="1D8C4FD9" w14:textId="63661B70" w:rsidR="005C55AE" w:rsidRDefault="000107D0">
      <w:pPr>
        <w:jc w:val="both"/>
        <w:rPr>
          <w:rFonts w:ascii="Calibri" w:hAnsi="Calibri" w:cs="Calibri"/>
          <w:sz w:val="22"/>
          <w:szCs w:val="22"/>
        </w:rPr>
      </w:pPr>
      <w:r>
        <w:rPr>
          <w:rFonts w:ascii="Calibri" w:hAnsi="Calibri" w:cs="Calibri"/>
          <w:sz w:val="22"/>
          <w:szCs w:val="22"/>
        </w:rPr>
        <w:t>Les ORCES trouveront, en annexe de la présente circulaire, les modèles des documents à utiliser, pour l’année scolaire 202</w:t>
      </w:r>
      <w:r w:rsidR="00907A50">
        <w:rPr>
          <w:rFonts w:ascii="Calibri" w:hAnsi="Calibri" w:cs="Calibri"/>
          <w:sz w:val="22"/>
          <w:szCs w:val="22"/>
        </w:rPr>
        <w:t>4</w:t>
      </w:r>
      <w:r>
        <w:rPr>
          <w:rFonts w:ascii="Calibri" w:hAnsi="Calibri" w:cs="Calibri"/>
          <w:sz w:val="22"/>
          <w:szCs w:val="22"/>
        </w:rPr>
        <w:t>-202</w:t>
      </w:r>
      <w:r w:rsidR="00907A50">
        <w:rPr>
          <w:rFonts w:ascii="Calibri" w:hAnsi="Calibri" w:cs="Calibri"/>
          <w:sz w:val="22"/>
          <w:szCs w:val="22"/>
        </w:rPr>
        <w:t>5</w:t>
      </w:r>
      <w:r>
        <w:rPr>
          <w:rFonts w:ascii="Calibri" w:hAnsi="Calibri" w:cs="Calibri"/>
          <w:sz w:val="22"/>
          <w:szCs w:val="22"/>
        </w:rPr>
        <w:t xml:space="preserve"> vue de transmettre aux Commissions zonales de gestion des emplois les renseignements nécessaires au bon déroulement du processus des réaffectations. </w:t>
      </w:r>
    </w:p>
    <w:p w14:paraId="2ADFFBB8" w14:textId="77777777" w:rsidR="005C55AE" w:rsidRDefault="005C55AE">
      <w:pPr>
        <w:jc w:val="both"/>
        <w:rPr>
          <w:rFonts w:ascii="Calibri" w:hAnsi="Calibri" w:cs="Calibri"/>
          <w:sz w:val="22"/>
          <w:szCs w:val="22"/>
        </w:rPr>
      </w:pPr>
    </w:p>
    <w:p w14:paraId="6DC88B0C" w14:textId="77777777" w:rsidR="005C55AE" w:rsidRDefault="000107D0">
      <w:pPr>
        <w:jc w:val="both"/>
        <w:rPr>
          <w:rFonts w:ascii="Calibri" w:hAnsi="Calibri" w:cs="Calibri"/>
          <w:sz w:val="22"/>
          <w:szCs w:val="22"/>
        </w:rPr>
      </w:pPr>
      <w:r>
        <w:rPr>
          <w:rFonts w:ascii="Calibri" w:hAnsi="Calibri" w:cs="Calibri"/>
          <w:sz w:val="22"/>
          <w:szCs w:val="22"/>
        </w:rPr>
        <w:t xml:space="preserve">Sur base des différents calendriers précités, les ORCES seront donc amenés à recevoir et à centraliser les différents documents EXCEL envoyés par les Pouvoirs organisateurs des établissements d’enseignement secondaire. </w:t>
      </w:r>
    </w:p>
    <w:p w14:paraId="418B36F5" w14:textId="77777777" w:rsidR="005C55AE" w:rsidRDefault="005C55AE">
      <w:pPr>
        <w:rPr>
          <w:rFonts w:ascii="Calibri" w:hAnsi="Calibri" w:cs="Calibri"/>
          <w:sz w:val="22"/>
          <w:szCs w:val="22"/>
        </w:rPr>
      </w:pPr>
    </w:p>
    <w:p w14:paraId="14C8288D" w14:textId="77777777" w:rsidR="005C55AE" w:rsidRDefault="000107D0">
      <w:pPr>
        <w:pStyle w:val="Listepuces"/>
        <w:rPr>
          <w:rFonts w:ascii="Calibri" w:hAnsi="Calibri" w:cs="Calibri"/>
          <w:sz w:val="22"/>
          <w:szCs w:val="22"/>
        </w:rPr>
      </w:pPr>
      <w:r>
        <w:rPr>
          <w:rFonts w:ascii="Calibri" w:hAnsi="Calibri" w:cs="Calibri"/>
          <w:sz w:val="22"/>
          <w:szCs w:val="22"/>
        </w:rPr>
        <w:t>Pour connaître les coordonnées de la Commission zonale concernée, voir la liste des personnes à contacter, au début du corps de la circulaire.</w:t>
      </w:r>
    </w:p>
    <w:p w14:paraId="5DC87101" w14:textId="77777777" w:rsidR="005C55AE" w:rsidRDefault="005C55AE">
      <w:pPr>
        <w:rPr>
          <w:rFonts w:ascii="Calibri" w:hAnsi="Calibri" w:cs="Calibri"/>
          <w:sz w:val="22"/>
          <w:szCs w:val="22"/>
        </w:rPr>
      </w:pPr>
    </w:p>
    <w:p w14:paraId="6DA40DA6" w14:textId="77777777" w:rsidR="005C55AE" w:rsidRDefault="000107D0">
      <w:pPr>
        <w:pStyle w:val="Style12"/>
        <w:pBdr>
          <w:top w:val="single" w:sz="12" w:space="1" w:color="auto"/>
          <w:left w:val="single" w:sz="12" w:space="4" w:color="auto"/>
          <w:bottom w:val="single" w:sz="12" w:space="1" w:color="auto"/>
          <w:right w:val="single" w:sz="12" w:space="4" w:color="auto"/>
        </w:pBdr>
        <w:jc w:val="both"/>
        <w:rPr>
          <w:rFonts w:ascii="Calibri" w:hAnsi="Calibri" w:cs="Calibri"/>
          <w:i/>
          <w:iCs/>
          <w:sz w:val="22"/>
          <w:szCs w:val="22"/>
        </w:rPr>
      </w:pPr>
      <w:r>
        <w:rPr>
          <w:rFonts w:ascii="Calibri" w:hAnsi="Calibri" w:cs="Calibri"/>
          <w:i/>
          <w:iCs/>
          <w:sz w:val="22"/>
          <w:szCs w:val="22"/>
        </w:rPr>
        <w:t>ETAPE 1 :</w:t>
      </w:r>
      <w:r>
        <w:rPr>
          <w:rFonts w:ascii="Calibri" w:hAnsi="Calibri" w:cs="Calibri"/>
          <w:b w:val="0"/>
          <w:bCs/>
          <w:i/>
          <w:iCs/>
          <w:sz w:val="22"/>
          <w:szCs w:val="22"/>
        </w:rPr>
        <w:t xml:space="preserve"> NOTIFICATION INDIVIDUELLE DES MISES EN DISPONIBILITE PAR DEFAUT TOTAL D’EMPLOI OU DES PERTES PARTIELLES DE CHARGE ET DEMANDE D’UNE SUBVENTION-TRAITEMENT D’ATTENTE</w:t>
      </w:r>
      <w:r>
        <w:rPr>
          <w:rFonts w:ascii="Calibri" w:hAnsi="Calibri" w:cs="Calibri"/>
          <w:i/>
          <w:iCs/>
          <w:sz w:val="22"/>
          <w:szCs w:val="22"/>
        </w:rPr>
        <w:t>. (ELDNTA)</w:t>
      </w:r>
    </w:p>
    <w:p w14:paraId="49AC94C9" w14:textId="77777777" w:rsidR="005C55AE" w:rsidRDefault="005C55AE">
      <w:pPr>
        <w:jc w:val="both"/>
        <w:rPr>
          <w:rFonts w:ascii="Calibri" w:hAnsi="Calibri" w:cs="Calibri"/>
          <w:sz w:val="22"/>
          <w:szCs w:val="22"/>
        </w:rPr>
      </w:pPr>
    </w:p>
    <w:p w14:paraId="7CD4CA0B" w14:textId="77777777" w:rsidR="005C55AE" w:rsidRDefault="000107D0">
      <w:pPr>
        <w:jc w:val="both"/>
        <w:rPr>
          <w:rFonts w:ascii="Calibri" w:hAnsi="Calibri" w:cs="Calibri"/>
          <w:sz w:val="22"/>
          <w:szCs w:val="22"/>
        </w:rPr>
      </w:pPr>
      <w:r>
        <w:rPr>
          <w:rFonts w:ascii="Calibri" w:hAnsi="Calibri" w:cs="Calibri"/>
          <w:sz w:val="22"/>
          <w:szCs w:val="22"/>
        </w:rPr>
        <w:t xml:space="preserve">Les ORCES recevront les notifications individuelles des mises en disponibilité par défaut total d’emploi ou des pertes partielles de charge ainsi que la demande de subvention-traitement d’attente au moyen de l’annexe 1 EL/D-N.TA. </w:t>
      </w:r>
    </w:p>
    <w:p w14:paraId="0A57FED6" w14:textId="77777777" w:rsidR="005C55AE" w:rsidRDefault="005C55AE">
      <w:pPr>
        <w:pStyle w:val="Listenumros"/>
        <w:numPr>
          <w:ilvl w:val="0"/>
          <w:numId w:val="0"/>
        </w:numPr>
        <w:rPr>
          <w:rFonts w:ascii="Calibri" w:hAnsi="Calibri" w:cs="Calibri"/>
          <w:b/>
          <w:bCs/>
          <w:i/>
          <w:iCs/>
          <w:sz w:val="22"/>
          <w:szCs w:val="22"/>
        </w:rPr>
      </w:pPr>
    </w:p>
    <w:p w14:paraId="6CD80E83" w14:textId="77777777" w:rsidR="005C55AE" w:rsidRDefault="000107D0">
      <w:pPr>
        <w:pStyle w:val="Listenumros"/>
        <w:numPr>
          <w:ilvl w:val="0"/>
          <w:numId w:val="0"/>
        </w:numPr>
        <w:rPr>
          <w:rFonts w:ascii="Calibri" w:hAnsi="Calibri" w:cs="Calibri"/>
          <w:b/>
          <w:bCs/>
          <w:i/>
          <w:iCs/>
          <w:sz w:val="22"/>
          <w:szCs w:val="22"/>
        </w:rPr>
      </w:pPr>
      <w:r>
        <w:rPr>
          <w:rFonts w:ascii="Calibri" w:hAnsi="Calibri" w:cs="Calibri"/>
          <w:b/>
          <w:bCs/>
          <w:i/>
          <w:iCs/>
          <w:sz w:val="22"/>
          <w:szCs w:val="22"/>
        </w:rPr>
        <w:t>Comment faire ?</w:t>
      </w:r>
    </w:p>
    <w:p w14:paraId="37B1AF53"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 xml:space="preserve">Contrôler les informations reprises dans l’annexe 1 ELDNTA. En effet, les données doivent être en adéquation avec les informations reprises dans les différents documents de mise en </w:t>
      </w:r>
      <w:proofErr w:type="gramStart"/>
      <w:r>
        <w:rPr>
          <w:rFonts w:ascii="Calibri" w:hAnsi="Calibri" w:cs="Calibri"/>
          <w:sz w:val="22"/>
          <w:szCs w:val="22"/>
        </w:rPr>
        <w:t>disponibilité;</w:t>
      </w:r>
      <w:proofErr w:type="gramEnd"/>
      <w:r>
        <w:rPr>
          <w:rFonts w:ascii="Calibri" w:hAnsi="Calibri" w:cs="Calibri"/>
          <w:sz w:val="22"/>
          <w:szCs w:val="22"/>
        </w:rPr>
        <w:t xml:space="preserve"> </w:t>
      </w:r>
    </w:p>
    <w:p w14:paraId="369FE72F"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Vérifier que le document « 12 » a bien été ajouté ;</w:t>
      </w:r>
    </w:p>
    <w:p w14:paraId="2F74BC5C"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Centraliser tous les documents reçus en vue de les envoyer aux Commissions zonales compétentes ;</w:t>
      </w:r>
    </w:p>
    <w:p w14:paraId="2C6AD76F"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Vérifier tous les points de validité (</w:t>
      </w:r>
      <w:hyperlink w:anchor="Encadre1_Ref113619775" w:history="1">
        <w:r>
          <w:rPr>
            <w:rStyle w:val="Lienhypertexte"/>
            <w:rFonts w:ascii="Calibri" w:hAnsi="Calibri" w:cs="Calibri"/>
            <w:i/>
            <w:color w:val="0070C0"/>
            <w:sz w:val="22"/>
            <w:szCs w:val="22"/>
          </w:rPr>
          <w:t>voir encadré 1</w:t>
        </w:r>
      </w:hyperlink>
      <w:r>
        <w:rPr>
          <w:rFonts w:ascii="Calibri" w:hAnsi="Calibri" w:cs="Calibri"/>
          <w:sz w:val="22"/>
          <w:szCs w:val="22"/>
        </w:rPr>
        <w:t>).</w:t>
      </w:r>
    </w:p>
    <w:p w14:paraId="19D79824" w14:textId="77777777" w:rsidR="005C55AE" w:rsidRDefault="005C55AE">
      <w:pPr>
        <w:jc w:val="both"/>
        <w:rPr>
          <w:rFonts w:ascii="Calibri" w:hAnsi="Calibri" w:cs="Calibri"/>
          <w:sz w:val="22"/>
          <w:szCs w:val="22"/>
        </w:rPr>
      </w:pPr>
    </w:p>
    <w:p w14:paraId="7EF4563F" w14:textId="77777777" w:rsidR="005C55AE" w:rsidRDefault="000107D0">
      <w:pPr>
        <w:pStyle w:val="Style12"/>
        <w:pBdr>
          <w:top w:val="single" w:sz="12" w:space="1" w:color="auto"/>
          <w:left w:val="single" w:sz="12" w:space="4" w:color="auto"/>
          <w:bottom w:val="single" w:sz="12" w:space="1" w:color="auto"/>
          <w:right w:val="single" w:sz="12" w:space="4" w:color="auto"/>
        </w:pBdr>
        <w:jc w:val="both"/>
        <w:rPr>
          <w:rFonts w:ascii="Calibri" w:hAnsi="Calibri" w:cs="Calibri"/>
          <w:b w:val="0"/>
          <w:bCs/>
          <w:i/>
          <w:iCs/>
          <w:sz w:val="22"/>
          <w:szCs w:val="22"/>
        </w:rPr>
      </w:pPr>
      <w:bookmarkStart w:id="100" w:name="Etape2Point42_Hlt113620961"/>
      <w:bookmarkEnd w:id="100"/>
      <w:r>
        <w:rPr>
          <w:rFonts w:ascii="Calibri" w:hAnsi="Calibri" w:cs="Calibri"/>
          <w:i/>
          <w:iCs/>
          <w:sz w:val="22"/>
          <w:szCs w:val="22"/>
        </w:rPr>
        <w:t>ETAPE 2 :</w:t>
      </w:r>
      <w:r>
        <w:rPr>
          <w:rFonts w:ascii="Calibri" w:hAnsi="Calibri" w:cs="Calibri"/>
          <w:b w:val="0"/>
          <w:bCs/>
          <w:i/>
          <w:iCs/>
          <w:sz w:val="22"/>
          <w:szCs w:val="22"/>
        </w:rPr>
        <w:t xml:space="preserve"> RELEVE DES MISES EN DISPONIBILITE PAR DEFAUT TOTAL D’EMPLOI, DES PERTES PARTIELLES DE CHARGE, DES DESIGNATIONS DANS LE POUVOIR ORGANISATEUR ET RECONDUCTION DES DESIGNATIONS EFFECTUEES ANTERIEUREMENT (PO, ORCES, CZ ET/OU CC). (DISPO)</w:t>
      </w:r>
    </w:p>
    <w:p w14:paraId="7E9D9F6D" w14:textId="77777777" w:rsidR="005C55AE" w:rsidRDefault="005C55AE">
      <w:pPr>
        <w:rPr>
          <w:rFonts w:ascii="Calibri" w:hAnsi="Calibri" w:cs="Calibri"/>
          <w:sz w:val="22"/>
          <w:szCs w:val="22"/>
        </w:rPr>
      </w:pPr>
    </w:p>
    <w:p w14:paraId="7FFA1234" w14:textId="11167441" w:rsidR="005C55AE" w:rsidRDefault="000107D0">
      <w:pPr>
        <w:jc w:val="both"/>
        <w:rPr>
          <w:rFonts w:ascii="Calibri" w:hAnsi="Calibri" w:cs="Calibri"/>
          <w:sz w:val="22"/>
          <w:szCs w:val="22"/>
        </w:rPr>
      </w:pPr>
      <w:r>
        <w:rPr>
          <w:rFonts w:ascii="Calibri" w:hAnsi="Calibri" w:cs="Calibri"/>
          <w:sz w:val="22"/>
          <w:szCs w:val="22"/>
        </w:rPr>
        <w:t>Les ORCES recevront le relevé des mises en disponibilité par défaut d’emploi ou des pertes partielles de charge, des désignations réalisées par le PO ainsi que des reconductions des désignations réalisées pour l’année scolaire 202</w:t>
      </w:r>
      <w:r w:rsidR="00907A50">
        <w:rPr>
          <w:rFonts w:ascii="Calibri" w:hAnsi="Calibri" w:cs="Calibri"/>
          <w:sz w:val="22"/>
          <w:szCs w:val="22"/>
        </w:rPr>
        <w:t>4</w:t>
      </w:r>
      <w:r>
        <w:rPr>
          <w:rFonts w:ascii="Calibri" w:hAnsi="Calibri" w:cs="Calibri"/>
          <w:sz w:val="22"/>
          <w:szCs w:val="22"/>
        </w:rPr>
        <w:t>-202</w:t>
      </w:r>
      <w:r w:rsidR="00907A50">
        <w:rPr>
          <w:rFonts w:ascii="Calibri" w:hAnsi="Calibri" w:cs="Calibri"/>
          <w:sz w:val="22"/>
          <w:szCs w:val="22"/>
        </w:rPr>
        <w:t>5</w:t>
      </w:r>
      <w:r>
        <w:rPr>
          <w:rFonts w:ascii="Calibri" w:hAnsi="Calibri" w:cs="Calibri"/>
          <w:sz w:val="22"/>
          <w:szCs w:val="22"/>
        </w:rPr>
        <w:t>.</w:t>
      </w:r>
    </w:p>
    <w:p w14:paraId="37994D9A" w14:textId="77777777" w:rsidR="005C55AE" w:rsidRDefault="005C55AE">
      <w:pPr>
        <w:pStyle w:val="Listenumros"/>
        <w:numPr>
          <w:ilvl w:val="0"/>
          <w:numId w:val="0"/>
        </w:numPr>
        <w:rPr>
          <w:rFonts w:ascii="Calibri" w:hAnsi="Calibri" w:cs="Calibri"/>
          <w:sz w:val="22"/>
          <w:szCs w:val="22"/>
        </w:rPr>
      </w:pPr>
    </w:p>
    <w:p w14:paraId="0F42D867" w14:textId="77777777" w:rsidR="005C55AE" w:rsidRDefault="000107D0">
      <w:pPr>
        <w:pStyle w:val="Listenumros"/>
        <w:numPr>
          <w:ilvl w:val="0"/>
          <w:numId w:val="0"/>
        </w:numPr>
        <w:rPr>
          <w:rFonts w:ascii="Calibri" w:hAnsi="Calibri" w:cs="Calibri"/>
          <w:b/>
          <w:bCs/>
          <w:i/>
          <w:iCs/>
          <w:sz w:val="22"/>
          <w:szCs w:val="22"/>
        </w:rPr>
      </w:pPr>
      <w:r>
        <w:rPr>
          <w:rFonts w:ascii="Calibri" w:hAnsi="Calibri" w:cs="Calibri"/>
          <w:b/>
          <w:bCs/>
          <w:i/>
          <w:iCs/>
          <w:sz w:val="22"/>
          <w:szCs w:val="22"/>
        </w:rPr>
        <w:t xml:space="preserve">Comment faire ? </w:t>
      </w:r>
    </w:p>
    <w:p w14:paraId="12749786"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Enregistrer les différents documents reçus par les Pouvoirs organisateurs sur votre ordinateur en veillant à :</w:t>
      </w:r>
    </w:p>
    <w:p w14:paraId="1DE5BAAF" w14:textId="5330CEC8" w:rsidR="005C55AE" w:rsidRDefault="000107D0">
      <w:pPr>
        <w:pStyle w:val="Style10"/>
        <w:suppressAutoHyphens w:val="0"/>
        <w:jc w:val="both"/>
        <w:rPr>
          <w:rFonts w:ascii="Calibri" w:hAnsi="Calibri" w:cs="Calibri"/>
          <w:sz w:val="22"/>
          <w:szCs w:val="22"/>
        </w:rPr>
      </w:pPr>
      <w:proofErr w:type="gramStart"/>
      <w:r>
        <w:rPr>
          <w:rFonts w:ascii="Calibri" w:hAnsi="Calibri" w:cs="Calibri"/>
          <w:sz w:val="22"/>
          <w:szCs w:val="22"/>
        </w:rPr>
        <w:t>créer</w:t>
      </w:r>
      <w:proofErr w:type="gramEnd"/>
      <w:r>
        <w:rPr>
          <w:rFonts w:ascii="Calibri" w:hAnsi="Calibri" w:cs="Calibri"/>
          <w:sz w:val="22"/>
          <w:szCs w:val="22"/>
        </w:rPr>
        <w:t xml:space="preserve"> un dossier uniquement dédié aux mises en dispo </w:t>
      </w:r>
    </w:p>
    <w:p w14:paraId="11379E99" w14:textId="77777777" w:rsidR="005C55AE" w:rsidRDefault="000107D0">
      <w:pPr>
        <w:pStyle w:val="Style10"/>
        <w:suppressAutoHyphens w:val="0"/>
        <w:jc w:val="both"/>
        <w:rPr>
          <w:rFonts w:ascii="Calibri" w:hAnsi="Calibri" w:cs="Calibri"/>
          <w:sz w:val="22"/>
          <w:szCs w:val="22"/>
        </w:rPr>
      </w:pPr>
      <w:proofErr w:type="gramStart"/>
      <w:r>
        <w:rPr>
          <w:rFonts w:ascii="Calibri" w:hAnsi="Calibri" w:cs="Calibri"/>
          <w:sz w:val="22"/>
          <w:szCs w:val="22"/>
        </w:rPr>
        <w:t>à</w:t>
      </w:r>
      <w:proofErr w:type="gramEnd"/>
      <w:r>
        <w:rPr>
          <w:rFonts w:ascii="Calibri" w:hAnsi="Calibri" w:cs="Calibri"/>
          <w:sz w:val="22"/>
          <w:szCs w:val="22"/>
        </w:rPr>
        <w:t xml:space="preserve"> renommer, si besoin, les différents fichiers reçus afin de faciliter la fusion des données. Pour se faire, reprendre les instructions reprises </w:t>
      </w:r>
      <w:hyperlink w:anchor="Etape2Point41_Hlt113620539" w:history="1">
        <w:r>
          <w:rPr>
            <w:rStyle w:val="Lienhypertexte"/>
            <w:rFonts w:ascii="Calibri" w:hAnsi="Calibri" w:cs="Calibri"/>
            <w:i/>
            <w:sz w:val="22"/>
            <w:szCs w:val="22"/>
          </w:rPr>
          <w:t>à l’étape 2 du point 4.1</w:t>
        </w:r>
      </w:hyperlink>
    </w:p>
    <w:p w14:paraId="1DCC10F3" w14:textId="77777777" w:rsidR="005C55AE" w:rsidRDefault="000107D0">
      <w:pPr>
        <w:pStyle w:val="Style7"/>
        <w:numPr>
          <w:ilvl w:val="1"/>
          <w:numId w:val="6"/>
        </w:numPr>
        <w:suppressAutoHyphens w:val="0"/>
        <w:jc w:val="both"/>
        <w:rPr>
          <w:rFonts w:ascii="Calibri" w:hAnsi="Calibri" w:cs="Calibri"/>
          <w:sz w:val="22"/>
          <w:szCs w:val="22"/>
        </w:rPr>
      </w:pPr>
      <w:proofErr w:type="gramStart"/>
      <w:r>
        <w:rPr>
          <w:rFonts w:ascii="Calibri" w:hAnsi="Calibri" w:cs="Calibri"/>
          <w:sz w:val="22"/>
          <w:szCs w:val="22"/>
        </w:rPr>
        <w:t>vérifier</w:t>
      </w:r>
      <w:proofErr w:type="gramEnd"/>
      <w:r>
        <w:rPr>
          <w:rFonts w:ascii="Calibri" w:hAnsi="Calibri" w:cs="Calibri"/>
          <w:sz w:val="22"/>
          <w:szCs w:val="22"/>
        </w:rPr>
        <w:t xml:space="preserve"> l’ensemble des données reprises dans les fichiers DISPO communiqués par les PO en procédant aux corrections éventuelles ; </w:t>
      </w:r>
    </w:p>
    <w:p w14:paraId="38B30B0D" w14:textId="2576A1FB"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 xml:space="preserve">Ouvrir le document </w:t>
      </w:r>
      <w:proofErr w:type="gramStart"/>
      <w:r>
        <w:rPr>
          <w:rFonts w:ascii="Calibri" w:hAnsi="Calibri" w:cs="Calibri"/>
          <w:sz w:val="22"/>
          <w:szCs w:val="22"/>
        </w:rPr>
        <w:t>EXCEL  intitulé</w:t>
      </w:r>
      <w:proofErr w:type="gramEnd"/>
      <w:r>
        <w:rPr>
          <w:rFonts w:ascii="Calibri" w:hAnsi="Calibri" w:cs="Calibri"/>
          <w:sz w:val="22"/>
          <w:szCs w:val="22"/>
        </w:rPr>
        <w:t xml:space="preserve"> « </w:t>
      </w:r>
      <w:r>
        <w:rPr>
          <w:rFonts w:ascii="Calibri" w:hAnsi="Calibri" w:cs="Calibri"/>
          <w:b/>
          <w:sz w:val="22"/>
          <w:szCs w:val="22"/>
        </w:rPr>
        <w:t>Annexe 5 FUSION ORCES DISPO SEC LIBRE</w:t>
      </w:r>
      <w:r>
        <w:rPr>
          <w:rFonts w:ascii="Calibri" w:hAnsi="Calibri" w:cs="Calibri"/>
          <w:sz w:val="22"/>
          <w:szCs w:val="22"/>
        </w:rPr>
        <w:t xml:space="preserve">» </w:t>
      </w:r>
    </w:p>
    <w:p w14:paraId="47BBC438"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Enregistrer le document EXCEL, en version 2003, sur votre ordinateur en le renommant par l’ajout</w:t>
      </w:r>
      <w:r>
        <w:rPr>
          <w:rFonts w:ascii="Calibri" w:hAnsi="Calibri" w:cs="Calibri"/>
          <w:bCs/>
          <w:sz w:val="22"/>
          <w:szCs w:val="22"/>
        </w:rPr>
        <w:t xml:space="preserve"> de l’entité ORCES</w:t>
      </w:r>
      <w:r>
        <w:rPr>
          <w:rFonts w:ascii="Calibri" w:hAnsi="Calibri" w:cs="Calibri"/>
          <w:sz w:val="22"/>
          <w:szCs w:val="22"/>
        </w:rPr>
        <w:t xml:space="preserve"> concernée :</w:t>
      </w:r>
    </w:p>
    <w:p w14:paraId="096371A9" w14:textId="77777777" w:rsidR="005C55AE" w:rsidRDefault="000107D0">
      <w:pPr>
        <w:ind w:firstLine="360"/>
        <w:jc w:val="center"/>
        <w:rPr>
          <w:rFonts w:ascii="Calibri" w:hAnsi="Calibri" w:cs="Calibri"/>
          <w:i/>
          <w:iCs/>
          <w:sz w:val="22"/>
          <w:szCs w:val="22"/>
        </w:rPr>
      </w:pPr>
      <w:r>
        <w:rPr>
          <w:rFonts w:ascii="Calibri" w:hAnsi="Calibri" w:cs="Calibri"/>
          <w:i/>
          <w:iCs/>
          <w:sz w:val="22"/>
          <w:szCs w:val="22"/>
        </w:rPr>
        <w:t>Exemple : CHARLEROIBLCDISPO2023-2024.xls</w:t>
      </w:r>
    </w:p>
    <w:p w14:paraId="470C27A7" w14:textId="77777777" w:rsidR="005C55AE" w:rsidRDefault="000107D0">
      <w:pPr>
        <w:ind w:firstLine="360"/>
        <w:jc w:val="center"/>
        <w:rPr>
          <w:rFonts w:ascii="Calibri" w:hAnsi="Calibri" w:cs="Calibri"/>
          <w:i/>
          <w:iCs/>
          <w:sz w:val="22"/>
          <w:szCs w:val="22"/>
        </w:rPr>
      </w:pPr>
      <w:r>
        <w:rPr>
          <w:rFonts w:ascii="Calibri" w:hAnsi="Calibri" w:cs="Calibri"/>
          <w:i/>
          <w:iCs/>
          <w:sz w:val="22"/>
          <w:szCs w:val="22"/>
        </w:rPr>
        <w:t>En majuscule et pas d’espace</w:t>
      </w:r>
    </w:p>
    <w:p w14:paraId="385A018B" w14:textId="77777777" w:rsidR="005C55AE" w:rsidRDefault="000107D0">
      <w:pPr>
        <w:pStyle w:val="Style7"/>
        <w:numPr>
          <w:ilvl w:val="1"/>
          <w:numId w:val="6"/>
        </w:numPr>
        <w:suppressAutoHyphens w:val="0"/>
        <w:jc w:val="both"/>
        <w:rPr>
          <w:rFonts w:ascii="Calibri" w:hAnsi="Calibri" w:cs="Calibri"/>
          <w:sz w:val="22"/>
          <w:szCs w:val="22"/>
        </w:rPr>
      </w:pPr>
      <w:proofErr w:type="gramStart"/>
      <w:r>
        <w:rPr>
          <w:rFonts w:ascii="Calibri" w:hAnsi="Calibri" w:cs="Calibri"/>
          <w:sz w:val="22"/>
          <w:szCs w:val="22"/>
        </w:rPr>
        <w:t>fusionner</w:t>
      </w:r>
      <w:proofErr w:type="gramEnd"/>
      <w:r>
        <w:rPr>
          <w:rFonts w:ascii="Calibri" w:hAnsi="Calibri" w:cs="Calibri"/>
          <w:sz w:val="22"/>
          <w:szCs w:val="22"/>
        </w:rPr>
        <w:t xml:space="preserve"> le document EXCEL reçu des PO en vous aidant de l’annexe 2 INFO : onglet Manuel utilisation fusion DISPO</w:t>
      </w:r>
    </w:p>
    <w:p w14:paraId="6FF9FD19"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 xml:space="preserve">Afin de conserver les </w:t>
      </w:r>
      <w:proofErr w:type="gramStart"/>
      <w:r>
        <w:rPr>
          <w:rFonts w:ascii="Calibri" w:hAnsi="Calibri" w:cs="Calibri"/>
          <w:sz w:val="22"/>
          <w:szCs w:val="22"/>
        </w:rPr>
        <w:t>données  intactes</w:t>
      </w:r>
      <w:proofErr w:type="gramEnd"/>
      <w:r>
        <w:rPr>
          <w:rFonts w:ascii="Calibri" w:hAnsi="Calibri" w:cs="Calibri"/>
          <w:sz w:val="22"/>
          <w:szCs w:val="22"/>
        </w:rPr>
        <w:t xml:space="preserve"> communiquées par les PO, dans l’onglet « fusion », veillez à procéder aux modifications et/ou enregistrement des décisions prises à votre niveau  dans l’onglet « encodage » du fichier DISPO. </w:t>
      </w:r>
    </w:p>
    <w:p w14:paraId="646F8C7C" w14:textId="77777777" w:rsidR="005C55AE" w:rsidRDefault="000107D0">
      <w:pPr>
        <w:pStyle w:val="Style7"/>
        <w:numPr>
          <w:ilvl w:val="1"/>
          <w:numId w:val="6"/>
        </w:numPr>
        <w:suppressAutoHyphens w:val="0"/>
        <w:jc w:val="both"/>
        <w:rPr>
          <w:rFonts w:ascii="Calibri" w:hAnsi="Calibri" w:cs="Calibri"/>
          <w:b/>
          <w:i/>
          <w:iCs/>
          <w:sz w:val="22"/>
          <w:szCs w:val="22"/>
          <w14:shadow w14:blurRad="50800" w14:dist="38100" w14:dir="2700000" w14:sx="100000" w14:sy="100000" w14:kx="0" w14:ky="0" w14:algn="tl">
            <w14:srgbClr w14:val="000000">
              <w14:alpha w14:val="60000"/>
            </w14:srgbClr>
          </w14:shadow>
        </w:rPr>
      </w:pPr>
      <w:r>
        <w:rPr>
          <w:rFonts w:ascii="Calibri" w:hAnsi="Calibri" w:cs="Calibri"/>
          <w:sz w:val="22"/>
          <w:szCs w:val="22"/>
        </w:rPr>
        <w:t>Vérifier tous les points de validité (</w:t>
      </w:r>
      <w:hyperlink w:anchor="Encadre2_Ref113619775" w:history="1">
        <w:r>
          <w:rPr>
            <w:rStyle w:val="Lienhypertexte"/>
            <w:rFonts w:ascii="Calibri" w:hAnsi="Calibri" w:cs="Calibri"/>
            <w:i/>
            <w:color w:val="0070C0"/>
            <w:sz w:val="22"/>
            <w:szCs w:val="22"/>
          </w:rPr>
          <w:t>voir encadré 2</w:t>
        </w:r>
      </w:hyperlink>
      <w:r>
        <w:rPr>
          <w:rFonts w:ascii="Calibri" w:hAnsi="Calibri" w:cs="Calibri"/>
          <w:sz w:val="22"/>
          <w:szCs w:val="22"/>
        </w:rPr>
        <w:t>).</w:t>
      </w:r>
      <w:r>
        <w:rPr>
          <w:rFonts w:ascii="Calibri" w:hAnsi="Calibri" w:cs="Calibri"/>
          <w:i/>
          <w:iCs/>
          <w:sz w:val="22"/>
          <w:szCs w:val="22"/>
        </w:rPr>
        <w:br w:type="page"/>
      </w:r>
    </w:p>
    <w:p w14:paraId="266D5A2C" w14:textId="77777777" w:rsidR="005C55AE" w:rsidRDefault="000107D0">
      <w:pPr>
        <w:pStyle w:val="Style12"/>
        <w:pBdr>
          <w:top w:val="single" w:sz="12" w:space="1" w:color="auto"/>
          <w:left w:val="single" w:sz="12" w:space="4" w:color="auto"/>
          <w:bottom w:val="single" w:sz="12" w:space="1" w:color="auto"/>
          <w:right w:val="single" w:sz="12" w:space="4" w:color="auto"/>
        </w:pBdr>
        <w:rPr>
          <w:rFonts w:ascii="Calibri" w:hAnsi="Calibri" w:cs="Calibri"/>
          <w:b w:val="0"/>
          <w:bCs/>
          <w:i/>
          <w:iCs/>
          <w:sz w:val="22"/>
          <w:szCs w:val="22"/>
        </w:rPr>
      </w:pPr>
      <w:bookmarkStart w:id="101" w:name="Etape3Point42_Hlt113621274"/>
      <w:bookmarkEnd w:id="101"/>
      <w:r>
        <w:rPr>
          <w:rFonts w:ascii="Calibri" w:hAnsi="Calibri" w:cs="Calibri"/>
          <w:i/>
          <w:iCs/>
          <w:sz w:val="22"/>
          <w:szCs w:val="22"/>
        </w:rPr>
        <w:lastRenderedPageBreak/>
        <w:t>ETAPE 3 :</w:t>
      </w:r>
      <w:r>
        <w:rPr>
          <w:rFonts w:ascii="Calibri" w:hAnsi="Calibri" w:cs="Calibri"/>
          <w:b w:val="0"/>
          <w:bCs/>
          <w:i/>
          <w:iCs/>
          <w:sz w:val="22"/>
          <w:szCs w:val="22"/>
        </w:rPr>
        <w:t xml:space="preserve"> NOTIFICATION DE TOUS LES EMPLOIS VACANTS, PAR FONCTION </w:t>
      </w:r>
    </w:p>
    <w:p w14:paraId="4C291DC1" w14:textId="77777777" w:rsidR="005C55AE" w:rsidRDefault="005C55AE">
      <w:pPr>
        <w:rPr>
          <w:rFonts w:ascii="Calibri" w:hAnsi="Calibri" w:cs="Calibri"/>
          <w:sz w:val="22"/>
          <w:szCs w:val="22"/>
        </w:rPr>
      </w:pPr>
    </w:p>
    <w:p w14:paraId="606751CC" w14:textId="77777777" w:rsidR="005C55AE" w:rsidRDefault="000107D0">
      <w:pPr>
        <w:jc w:val="both"/>
        <w:rPr>
          <w:rFonts w:ascii="Calibri" w:hAnsi="Calibri" w:cs="Calibri"/>
          <w:sz w:val="22"/>
          <w:szCs w:val="22"/>
        </w:rPr>
      </w:pPr>
      <w:r>
        <w:rPr>
          <w:rFonts w:ascii="Calibri" w:hAnsi="Calibri" w:cs="Calibri"/>
          <w:sz w:val="22"/>
          <w:szCs w:val="22"/>
        </w:rPr>
        <w:t>Les ORCES recevront le relevé des emplois vacants, par établissement et par fonction, de tous les emplois vacants au sein de l’ensemble de l’établissement. Ce relevé sera établi, comme pour le relevé des disponibilités et pertes partielles de charge, par l’encodage dans le tableau EXCEL approprié.</w:t>
      </w:r>
    </w:p>
    <w:p w14:paraId="76B9F365" w14:textId="77777777" w:rsidR="005C55AE" w:rsidRDefault="005C55AE">
      <w:pPr>
        <w:jc w:val="both"/>
        <w:rPr>
          <w:rFonts w:ascii="Calibri" w:hAnsi="Calibri" w:cs="Calibri"/>
          <w:sz w:val="22"/>
          <w:szCs w:val="22"/>
        </w:rPr>
      </w:pPr>
    </w:p>
    <w:p w14:paraId="56BB664C" w14:textId="77777777" w:rsidR="005C55AE" w:rsidRDefault="000107D0">
      <w:pPr>
        <w:jc w:val="both"/>
        <w:rPr>
          <w:rFonts w:ascii="Calibri" w:hAnsi="Calibri" w:cs="Calibri"/>
          <w:sz w:val="22"/>
          <w:szCs w:val="22"/>
        </w:rPr>
      </w:pPr>
      <w:r>
        <w:rPr>
          <w:rFonts w:ascii="Calibri" w:hAnsi="Calibri" w:cs="Calibri"/>
          <w:sz w:val="22"/>
          <w:szCs w:val="22"/>
        </w:rPr>
        <w:t>Pour rappel, chaque emploi soumis à la réaffectation et figurant dans le tableau EXCEL ou sur les déclarations individuelles, lorsqu’un emploi devient temporairement ou définitivement vacant, doit être classé dans une nomenclature précise. Cette nomenclature est disponible en consultant « l’annexe 2 INFO » qui reprend la liste des fonctions.</w:t>
      </w:r>
    </w:p>
    <w:p w14:paraId="6E504E25" w14:textId="77777777" w:rsidR="005C55AE" w:rsidRDefault="005C55AE">
      <w:pPr>
        <w:rPr>
          <w:rFonts w:ascii="Calibri" w:hAnsi="Calibri" w:cs="Calibri"/>
          <w:sz w:val="22"/>
          <w:szCs w:val="22"/>
        </w:rPr>
      </w:pPr>
    </w:p>
    <w:p w14:paraId="19D2C7CC" w14:textId="77777777" w:rsidR="005C55AE" w:rsidRDefault="000107D0">
      <w:pPr>
        <w:pStyle w:val="Listenumros"/>
        <w:numPr>
          <w:ilvl w:val="0"/>
          <w:numId w:val="0"/>
        </w:numPr>
        <w:rPr>
          <w:rFonts w:ascii="Calibri" w:hAnsi="Calibri" w:cs="Calibri"/>
          <w:b/>
          <w:bCs/>
          <w:i/>
          <w:iCs/>
          <w:sz w:val="22"/>
          <w:szCs w:val="22"/>
        </w:rPr>
      </w:pPr>
      <w:r>
        <w:rPr>
          <w:rFonts w:ascii="Calibri" w:hAnsi="Calibri" w:cs="Calibri"/>
          <w:b/>
          <w:bCs/>
          <w:i/>
          <w:iCs/>
          <w:sz w:val="22"/>
          <w:szCs w:val="22"/>
        </w:rPr>
        <w:t>Comment faire ?</w:t>
      </w:r>
    </w:p>
    <w:p w14:paraId="46479561"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Enregistrer les différents documents reçus par les Pouvoirs organisateurs sur votre ordinateur en veillant à</w:t>
      </w:r>
    </w:p>
    <w:p w14:paraId="433A93E3" w14:textId="1279BC21" w:rsidR="005C55AE" w:rsidRDefault="000107D0">
      <w:pPr>
        <w:pStyle w:val="Style10"/>
        <w:suppressAutoHyphens w:val="0"/>
        <w:jc w:val="both"/>
        <w:rPr>
          <w:rFonts w:ascii="Calibri" w:hAnsi="Calibri" w:cs="Calibri"/>
          <w:sz w:val="22"/>
          <w:szCs w:val="22"/>
        </w:rPr>
      </w:pPr>
      <w:proofErr w:type="gramStart"/>
      <w:r>
        <w:rPr>
          <w:rFonts w:ascii="Calibri" w:hAnsi="Calibri" w:cs="Calibri"/>
          <w:sz w:val="22"/>
          <w:szCs w:val="22"/>
        </w:rPr>
        <w:t>créer</w:t>
      </w:r>
      <w:proofErr w:type="gramEnd"/>
      <w:r>
        <w:rPr>
          <w:rFonts w:ascii="Calibri" w:hAnsi="Calibri" w:cs="Calibri"/>
          <w:sz w:val="22"/>
          <w:szCs w:val="22"/>
        </w:rPr>
        <w:t xml:space="preserve"> un dossier uniquement dédié aux emplois vacants </w:t>
      </w:r>
    </w:p>
    <w:p w14:paraId="394849A7" w14:textId="77777777" w:rsidR="005C55AE" w:rsidRDefault="000107D0">
      <w:pPr>
        <w:pStyle w:val="Style10"/>
        <w:suppressAutoHyphens w:val="0"/>
        <w:jc w:val="both"/>
        <w:rPr>
          <w:rFonts w:ascii="Calibri" w:hAnsi="Calibri" w:cs="Calibri"/>
          <w:i/>
          <w:color w:val="0070C0"/>
          <w:sz w:val="22"/>
          <w:szCs w:val="22"/>
          <w:u w:val="single"/>
        </w:rPr>
      </w:pPr>
      <w:proofErr w:type="gramStart"/>
      <w:r>
        <w:rPr>
          <w:rFonts w:ascii="Calibri" w:hAnsi="Calibri" w:cs="Calibri"/>
          <w:sz w:val="22"/>
          <w:szCs w:val="22"/>
        </w:rPr>
        <w:t>à</w:t>
      </w:r>
      <w:proofErr w:type="gramEnd"/>
      <w:r>
        <w:rPr>
          <w:rFonts w:ascii="Calibri" w:hAnsi="Calibri" w:cs="Calibri"/>
          <w:sz w:val="22"/>
          <w:szCs w:val="22"/>
        </w:rPr>
        <w:t xml:space="preserve"> renommer, si besoin, les différents fichiers afin de faciliter la fusion des données. Pour se faire, reprendre les instructions reprises </w:t>
      </w:r>
      <w:hyperlink w:anchor="Etape3Point41_Hlt113620961" w:history="1">
        <w:r>
          <w:rPr>
            <w:rStyle w:val="Lienhypertexte"/>
            <w:rFonts w:ascii="Calibri" w:hAnsi="Calibri" w:cs="Calibri"/>
            <w:i/>
            <w:color w:val="0070C0"/>
            <w:sz w:val="22"/>
            <w:szCs w:val="22"/>
          </w:rPr>
          <w:t>à l’étape 3 du point 4.1</w:t>
        </w:r>
      </w:hyperlink>
    </w:p>
    <w:p w14:paraId="253E4B82" w14:textId="77777777" w:rsidR="005C55AE" w:rsidRDefault="000107D0">
      <w:pPr>
        <w:pStyle w:val="Style7"/>
        <w:numPr>
          <w:ilvl w:val="1"/>
          <w:numId w:val="6"/>
        </w:numPr>
        <w:suppressAutoHyphens w:val="0"/>
        <w:jc w:val="both"/>
        <w:rPr>
          <w:rFonts w:ascii="Calibri" w:hAnsi="Calibri" w:cs="Calibri"/>
          <w:sz w:val="22"/>
          <w:szCs w:val="22"/>
        </w:rPr>
      </w:pPr>
      <w:proofErr w:type="gramStart"/>
      <w:r>
        <w:rPr>
          <w:rFonts w:ascii="Calibri" w:hAnsi="Calibri" w:cs="Calibri"/>
          <w:sz w:val="22"/>
          <w:szCs w:val="22"/>
        </w:rPr>
        <w:t>vérifier</w:t>
      </w:r>
      <w:proofErr w:type="gramEnd"/>
      <w:r>
        <w:rPr>
          <w:rFonts w:ascii="Calibri" w:hAnsi="Calibri" w:cs="Calibri"/>
          <w:sz w:val="22"/>
          <w:szCs w:val="22"/>
        </w:rPr>
        <w:t xml:space="preserve"> l’ensemble des données reprises dans les fichiers DISPO communiqués par les PO en procédant aux corrections éventuelles </w:t>
      </w:r>
    </w:p>
    <w:p w14:paraId="61E38AC6" w14:textId="6332FFEC"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 xml:space="preserve">Ouvrir le document EXCEL intitulé « Annexe 6 FUSION ORCES EV SEC </w:t>
      </w:r>
      <w:proofErr w:type="gramStart"/>
      <w:r>
        <w:rPr>
          <w:rFonts w:ascii="Calibri" w:hAnsi="Calibri" w:cs="Calibri"/>
          <w:sz w:val="22"/>
          <w:szCs w:val="22"/>
        </w:rPr>
        <w:t>LIBRE»</w:t>
      </w:r>
      <w:proofErr w:type="gramEnd"/>
      <w:r>
        <w:rPr>
          <w:rFonts w:ascii="Calibri" w:hAnsi="Calibri" w:cs="Calibri"/>
          <w:sz w:val="22"/>
          <w:szCs w:val="22"/>
        </w:rPr>
        <w:t xml:space="preserve"> </w:t>
      </w:r>
    </w:p>
    <w:p w14:paraId="714FB1E2"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 xml:space="preserve">Enregistrer le document EXCEL, en version 2003, sur votre ordinateur en le précédant </w:t>
      </w:r>
      <w:r>
        <w:rPr>
          <w:rFonts w:ascii="Calibri" w:hAnsi="Calibri" w:cs="Calibri"/>
          <w:b/>
          <w:bCs/>
          <w:sz w:val="22"/>
          <w:szCs w:val="22"/>
        </w:rPr>
        <w:t>de l’entité ORCES</w:t>
      </w:r>
      <w:r>
        <w:rPr>
          <w:rFonts w:ascii="Calibri" w:hAnsi="Calibri" w:cs="Calibri"/>
          <w:sz w:val="22"/>
          <w:szCs w:val="22"/>
        </w:rPr>
        <w:t xml:space="preserve"> :</w:t>
      </w:r>
    </w:p>
    <w:p w14:paraId="196810C8" w14:textId="77777777" w:rsidR="005C55AE" w:rsidRDefault="000107D0">
      <w:pPr>
        <w:ind w:firstLine="360"/>
        <w:jc w:val="center"/>
        <w:rPr>
          <w:rFonts w:ascii="Calibri" w:hAnsi="Calibri" w:cs="Calibri"/>
          <w:i/>
          <w:iCs/>
          <w:sz w:val="22"/>
          <w:szCs w:val="22"/>
        </w:rPr>
      </w:pPr>
      <w:r>
        <w:rPr>
          <w:rFonts w:ascii="Calibri" w:hAnsi="Calibri" w:cs="Calibri"/>
          <w:i/>
          <w:iCs/>
          <w:sz w:val="22"/>
          <w:szCs w:val="22"/>
        </w:rPr>
        <w:t>Exemple : CHARLEROIBLNCEV2023-2024.xls</w:t>
      </w:r>
    </w:p>
    <w:p w14:paraId="48588EDD" w14:textId="77777777" w:rsidR="005C55AE" w:rsidRDefault="000107D0">
      <w:pPr>
        <w:ind w:firstLine="360"/>
        <w:jc w:val="center"/>
        <w:rPr>
          <w:rFonts w:ascii="Calibri" w:hAnsi="Calibri" w:cs="Calibri"/>
          <w:i/>
          <w:iCs/>
          <w:sz w:val="22"/>
          <w:szCs w:val="22"/>
        </w:rPr>
      </w:pPr>
      <w:r>
        <w:rPr>
          <w:rFonts w:ascii="Calibri" w:hAnsi="Calibri" w:cs="Calibri"/>
          <w:i/>
          <w:iCs/>
          <w:sz w:val="22"/>
          <w:szCs w:val="22"/>
        </w:rPr>
        <w:t>En majuscule et pas d’espace</w:t>
      </w:r>
    </w:p>
    <w:p w14:paraId="086D95B2"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Compléter le document EXCEL en vous aidant de l’annexe 2 INFO : onglet Manuel utilisation fusion EV</w:t>
      </w:r>
    </w:p>
    <w:p w14:paraId="6F14863B"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Afin de conserver les données intactes communiquées par les PO, dans l’onglet « fusion », veillez à procéder aux modifications et/ou enregistrement des décisions prises à votre niveau dans l’onglet « encodage » du fichier EV</w:t>
      </w:r>
    </w:p>
    <w:p w14:paraId="016E8AF6"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Vérifier tous les points de validité (</w:t>
      </w:r>
      <w:hyperlink w:anchor="Encadre3_Ref113619775" w:history="1">
        <w:r>
          <w:rPr>
            <w:rStyle w:val="Lienhypertexte"/>
            <w:rFonts w:ascii="Calibri" w:hAnsi="Calibri" w:cs="Calibri"/>
            <w:i/>
            <w:color w:val="0070C0"/>
            <w:sz w:val="22"/>
            <w:szCs w:val="22"/>
          </w:rPr>
          <w:t>voir encadré 3</w:t>
        </w:r>
      </w:hyperlink>
      <w:r>
        <w:rPr>
          <w:rFonts w:ascii="Calibri" w:hAnsi="Calibri" w:cs="Calibri"/>
          <w:sz w:val="22"/>
          <w:szCs w:val="22"/>
        </w:rPr>
        <w:t>)</w:t>
      </w:r>
    </w:p>
    <w:p w14:paraId="08D5A6DC" w14:textId="77777777" w:rsidR="005C55AE" w:rsidRDefault="005C55AE">
      <w:pPr>
        <w:pStyle w:val="Listenumros"/>
        <w:numPr>
          <w:ilvl w:val="0"/>
          <w:numId w:val="0"/>
        </w:numPr>
        <w:rPr>
          <w:rFonts w:ascii="Calibri" w:hAnsi="Calibri" w:cs="Calibri"/>
          <w:b/>
          <w:bCs/>
          <w:i/>
          <w:iCs/>
          <w:sz w:val="22"/>
          <w:szCs w:val="22"/>
        </w:rPr>
      </w:pPr>
    </w:p>
    <w:p w14:paraId="076EEED6" w14:textId="77777777" w:rsidR="005C55AE" w:rsidRDefault="005C55AE">
      <w:pPr>
        <w:rPr>
          <w:rFonts w:ascii="Calibri" w:hAnsi="Calibri" w:cs="Calibri"/>
          <w:sz w:val="22"/>
          <w:szCs w:val="22"/>
        </w:rPr>
      </w:pPr>
    </w:p>
    <w:p w14:paraId="45CD4D77" w14:textId="77777777" w:rsidR="005C55AE" w:rsidRDefault="005C55AE">
      <w:pPr>
        <w:pStyle w:val="Listepuces"/>
        <w:rPr>
          <w:rFonts w:ascii="Calibri" w:hAnsi="Calibri" w:cs="Calibri"/>
          <w:sz w:val="22"/>
          <w:szCs w:val="22"/>
        </w:rPr>
      </w:pPr>
    </w:p>
    <w:p w14:paraId="70219586" w14:textId="77777777" w:rsidR="005C55AE" w:rsidRDefault="005C55AE">
      <w:pPr>
        <w:suppressAutoHyphens w:val="0"/>
        <w:rPr>
          <w:b/>
        </w:rPr>
      </w:pPr>
      <w:bookmarkStart w:id="102" w:name="_Toc83022862"/>
    </w:p>
    <w:p w14:paraId="53721C2E" w14:textId="77777777" w:rsidR="005C55AE" w:rsidRDefault="005C55AE">
      <w:pPr>
        <w:suppressAutoHyphens w:val="0"/>
        <w:rPr>
          <w:b/>
        </w:rPr>
      </w:pPr>
    </w:p>
    <w:p w14:paraId="5BAFFD21" w14:textId="77777777" w:rsidR="005C55AE" w:rsidRDefault="005C55AE">
      <w:pPr>
        <w:suppressAutoHyphens w:val="0"/>
        <w:rPr>
          <w:b/>
        </w:rPr>
      </w:pPr>
    </w:p>
    <w:p w14:paraId="098ED4D3" w14:textId="77777777" w:rsidR="005C55AE" w:rsidRDefault="005C55AE">
      <w:pPr>
        <w:suppressAutoHyphens w:val="0"/>
        <w:rPr>
          <w:b/>
        </w:rPr>
      </w:pPr>
    </w:p>
    <w:p w14:paraId="47876377" w14:textId="77777777" w:rsidR="005C55AE" w:rsidRDefault="005C55AE">
      <w:pPr>
        <w:suppressAutoHyphens w:val="0"/>
        <w:rPr>
          <w:b/>
        </w:rPr>
      </w:pPr>
    </w:p>
    <w:p w14:paraId="2FFFAAA4" w14:textId="77777777" w:rsidR="005C55AE" w:rsidRDefault="005C55AE">
      <w:pPr>
        <w:suppressAutoHyphens w:val="0"/>
        <w:rPr>
          <w:b/>
        </w:rPr>
      </w:pPr>
    </w:p>
    <w:p w14:paraId="7E422A52" w14:textId="77777777" w:rsidR="005C55AE" w:rsidRDefault="005C55AE">
      <w:pPr>
        <w:suppressAutoHyphens w:val="0"/>
        <w:rPr>
          <w:b/>
        </w:rPr>
      </w:pPr>
    </w:p>
    <w:p w14:paraId="4B5E7656" w14:textId="77777777" w:rsidR="005C55AE" w:rsidRDefault="005C55AE">
      <w:pPr>
        <w:suppressAutoHyphens w:val="0"/>
        <w:rPr>
          <w:b/>
        </w:rPr>
      </w:pPr>
    </w:p>
    <w:p w14:paraId="01EEA679" w14:textId="77777777" w:rsidR="005C55AE" w:rsidRDefault="005C55AE">
      <w:pPr>
        <w:suppressAutoHyphens w:val="0"/>
        <w:rPr>
          <w:b/>
        </w:rPr>
      </w:pPr>
    </w:p>
    <w:p w14:paraId="3B7532A5" w14:textId="77777777" w:rsidR="005C55AE" w:rsidRDefault="005C55AE">
      <w:pPr>
        <w:suppressAutoHyphens w:val="0"/>
        <w:rPr>
          <w:b/>
        </w:rPr>
      </w:pPr>
    </w:p>
    <w:p w14:paraId="1A24B0BF" w14:textId="77777777" w:rsidR="005C55AE" w:rsidRDefault="005C55AE">
      <w:pPr>
        <w:suppressAutoHyphens w:val="0"/>
        <w:rPr>
          <w:b/>
        </w:rPr>
      </w:pPr>
    </w:p>
    <w:p w14:paraId="0C9D60D6" w14:textId="77777777" w:rsidR="005C55AE" w:rsidRDefault="005C55AE">
      <w:pPr>
        <w:suppressAutoHyphens w:val="0"/>
        <w:rPr>
          <w:b/>
        </w:rPr>
      </w:pPr>
    </w:p>
    <w:p w14:paraId="0C98B63B" w14:textId="77777777" w:rsidR="005C55AE" w:rsidRDefault="005C55AE">
      <w:pPr>
        <w:suppressAutoHyphens w:val="0"/>
        <w:rPr>
          <w:b/>
        </w:rPr>
      </w:pPr>
    </w:p>
    <w:p w14:paraId="5993A9A8" w14:textId="77777777" w:rsidR="005C55AE" w:rsidRDefault="005C55AE">
      <w:pPr>
        <w:suppressAutoHyphens w:val="0"/>
        <w:rPr>
          <w:b/>
        </w:rPr>
      </w:pPr>
    </w:p>
    <w:p w14:paraId="10E08307" w14:textId="77777777" w:rsidR="005C55AE" w:rsidRDefault="005C55AE">
      <w:pPr>
        <w:suppressAutoHyphens w:val="0"/>
        <w:rPr>
          <w:b/>
        </w:rPr>
      </w:pPr>
    </w:p>
    <w:p w14:paraId="100F53BA" w14:textId="77777777" w:rsidR="005C55AE" w:rsidRDefault="005C55AE">
      <w:pPr>
        <w:suppressAutoHyphens w:val="0"/>
        <w:rPr>
          <w:b/>
        </w:rPr>
      </w:pPr>
    </w:p>
    <w:p w14:paraId="370BB22E" w14:textId="77777777" w:rsidR="005C55AE" w:rsidRDefault="005C55AE">
      <w:pPr>
        <w:suppressAutoHyphens w:val="0"/>
        <w:rPr>
          <w:b/>
        </w:rPr>
      </w:pPr>
    </w:p>
    <w:p w14:paraId="56BF5D9C" w14:textId="77777777" w:rsidR="005C55AE" w:rsidRDefault="005C55AE">
      <w:pPr>
        <w:suppressAutoHyphens w:val="0"/>
        <w:rPr>
          <w:b/>
        </w:rPr>
      </w:pPr>
    </w:p>
    <w:p w14:paraId="06770DC8" w14:textId="77777777" w:rsidR="005C55AE" w:rsidRDefault="005C55AE">
      <w:pPr>
        <w:suppressAutoHyphens w:val="0"/>
        <w:rPr>
          <w:b/>
        </w:rPr>
      </w:pPr>
    </w:p>
    <w:p w14:paraId="2058588C" w14:textId="77777777" w:rsidR="005C55AE" w:rsidRDefault="005C55AE">
      <w:pPr>
        <w:suppressAutoHyphens w:val="0"/>
        <w:rPr>
          <w:b/>
        </w:rPr>
      </w:pPr>
    </w:p>
    <w:p w14:paraId="7849B0BF" w14:textId="77777777" w:rsidR="005C55AE" w:rsidRDefault="005C55AE">
      <w:pPr>
        <w:suppressAutoHyphens w:val="0"/>
        <w:rPr>
          <w:b/>
        </w:rPr>
      </w:pPr>
    </w:p>
    <w:p w14:paraId="3E0E90F0" w14:textId="77777777" w:rsidR="005C55AE" w:rsidRDefault="005C55AE">
      <w:pPr>
        <w:suppressAutoHyphens w:val="0"/>
        <w:rPr>
          <w:b/>
        </w:rPr>
      </w:pPr>
    </w:p>
    <w:p w14:paraId="4FDB2346" w14:textId="77777777" w:rsidR="005C55AE" w:rsidRDefault="005C55AE">
      <w:pPr>
        <w:suppressAutoHyphens w:val="0"/>
        <w:rPr>
          <w:b/>
        </w:rPr>
      </w:pPr>
    </w:p>
    <w:p w14:paraId="24E51756" w14:textId="77777777" w:rsidR="005C55AE" w:rsidRDefault="005C55AE">
      <w:pPr>
        <w:suppressAutoHyphens w:val="0"/>
        <w:rPr>
          <w:b/>
        </w:rPr>
      </w:pPr>
    </w:p>
    <w:p w14:paraId="03BD0F18" w14:textId="77777777" w:rsidR="005C55AE" w:rsidRDefault="005C55AE">
      <w:pPr>
        <w:suppressAutoHyphens w:val="0"/>
        <w:rPr>
          <w:b/>
        </w:rPr>
      </w:pPr>
    </w:p>
    <w:p w14:paraId="06F8BED3" w14:textId="77777777" w:rsidR="005C55AE" w:rsidRDefault="000107D0">
      <w:pPr>
        <w:shd w:val="clear" w:color="auto" w:fill="FFFFFF"/>
        <w:suppressAutoHyphens w:val="0"/>
        <w:jc w:val="right"/>
        <w:rPr>
          <w:rFonts w:ascii="Calibri" w:hAnsi="Calibri" w:cs="Calibri"/>
          <w:b/>
          <w:sz w:val="22"/>
          <w:szCs w:val="22"/>
        </w:rPr>
      </w:pPr>
      <w:r>
        <w:rPr>
          <w:rFonts w:ascii="Calibri" w:hAnsi="Calibri" w:cs="Calibri"/>
          <w:i/>
          <w:sz w:val="22"/>
          <w:szCs w:val="22"/>
        </w:rPr>
        <w:tab/>
      </w:r>
      <w:hyperlink w:anchor="TableMatière_Toc113612167" w:history="1">
        <w:r>
          <w:rPr>
            <w:rStyle w:val="Lienhypertexte"/>
            <w:rFonts w:ascii="Calibri" w:hAnsi="Calibri" w:cs="Calibri"/>
            <w:i/>
            <w:sz w:val="22"/>
            <w:szCs w:val="22"/>
          </w:rPr>
          <w:t>Retour à la table des matières</w:t>
        </w:r>
      </w:hyperlink>
      <w:r>
        <w:rPr>
          <w:rFonts w:ascii="Calibri" w:hAnsi="Calibri" w:cs="Calibri"/>
          <w:b/>
          <w:sz w:val="22"/>
          <w:szCs w:val="22"/>
        </w:rPr>
        <w:br w:type="page"/>
      </w:r>
    </w:p>
    <w:p w14:paraId="0FBD537C" w14:textId="77777777" w:rsidR="005C55AE" w:rsidRDefault="000107D0">
      <w:pPr>
        <w:pStyle w:val="Annexe0Titre3"/>
      </w:pPr>
      <w:bookmarkStart w:id="103" w:name="_Toc138069489"/>
      <w:r>
        <w:lastRenderedPageBreak/>
        <w:t>Par les Commissions zonales</w:t>
      </w:r>
      <w:bookmarkEnd w:id="102"/>
      <w:bookmarkEnd w:id="103"/>
    </w:p>
    <w:p w14:paraId="6D3883AD" w14:textId="77777777" w:rsidR="005C55AE" w:rsidRDefault="005C55AE">
      <w:pPr>
        <w:pStyle w:val="Listepuces"/>
        <w:jc w:val="both"/>
        <w:rPr>
          <w:rFonts w:ascii="Calibri" w:hAnsi="Calibri" w:cs="Calibri"/>
          <w:sz w:val="22"/>
          <w:szCs w:val="22"/>
        </w:rPr>
      </w:pPr>
    </w:p>
    <w:p w14:paraId="2C207690" w14:textId="2DB4B025" w:rsidR="005C55AE" w:rsidRDefault="000107D0">
      <w:pPr>
        <w:jc w:val="both"/>
        <w:rPr>
          <w:rFonts w:ascii="Calibri" w:hAnsi="Calibri" w:cs="Calibri"/>
          <w:sz w:val="22"/>
          <w:szCs w:val="22"/>
        </w:rPr>
      </w:pPr>
      <w:r>
        <w:rPr>
          <w:rFonts w:ascii="Calibri" w:hAnsi="Calibri" w:cs="Calibri"/>
          <w:sz w:val="22"/>
          <w:szCs w:val="22"/>
        </w:rPr>
        <w:t>Les Commissions zonales trouveront, en annexe à la présente, les modèles des documents à utiliser, pour l’année scolaire 202</w:t>
      </w:r>
      <w:r w:rsidR="00907A50">
        <w:rPr>
          <w:rFonts w:ascii="Calibri" w:hAnsi="Calibri" w:cs="Calibri"/>
          <w:sz w:val="22"/>
          <w:szCs w:val="22"/>
        </w:rPr>
        <w:t>4</w:t>
      </w:r>
      <w:r>
        <w:rPr>
          <w:rFonts w:ascii="Calibri" w:hAnsi="Calibri" w:cs="Calibri"/>
          <w:sz w:val="22"/>
          <w:szCs w:val="22"/>
        </w:rPr>
        <w:t>-202</w:t>
      </w:r>
      <w:r w:rsidR="00907A50">
        <w:rPr>
          <w:rFonts w:ascii="Calibri" w:hAnsi="Calibri" w:cs="Calibri"/>
          <w:sz w:val="22"/>
          <w:szCs w:val="22"/>
        </w:rPr>
        <w:t>5</w:t>
      </w:r>
      <w:r>
        <w:rPr>
          <w:rFonts w:ascii="Calibri" w:hAnsi="Calibri" w:cs="Calibri"/>
          <w:sz w:val="22"/>
          <w:szCs w:val="22"/>
        </w:rPr>
        <w:t xml:space="preserve"> en vue de transmettre à la Commission centrale de gestion des emplois les renseignements nécessaires au bon déroulement du processus des réaffectations. </w:t>
      </w:r>
    </w:p>
    <w:p w14:paraId="74714FBF" w14:textId="77777777" w:rsidR="005C55AE" w:rsidRDefault="005C55AE">
      <w:pPr>
        <w:jc w:val="both"/>
        <w:rPr>
          <w:rFonts w:ascii="Calibri" w:hAnsi="Calibri" w:cs="Calibri"/>
          <w:sz w:val="22"/>
          <w:szCs w:val="22"/>
        </w:rPr>
      </w:pPr>
    </w:p>
    <w:p w14:paraId="3A0D3FA2" w14:textId="77777777" w:rsidR="005C55AE" w:rsidRDefault="000107D0">
      <w:pPr>
        <w:jc w:val="both"/>
        <w:rPr>
          <w:rFonts w:ascii="Calibri" w:hAnsi="Calibri" w:cs="Calibri"/>
          <w:sz w:val="22"/>
          <w:szCs w:val="22"/>
        </w:rPr>
      </w:pPr>
      <w:r>
        <w:rPr>
          <w:rFonts w:ascii="Calibri" w:hAnsi="Calibri" w:cs="Calibri"/>
          <w:sz w:val="22"/>
          <w:szCs w:val="22"/>
        </w:rPr>
        <w:t xml:space="preserve">Sur base des différents calendriers précités, les Commissions zonales seront donc amenées à recevoir et à centraliser les différents documents EXCEL envoyés par les ORCES et / ou par les Pouvoirs organisateurs. </w:t>
      </w:r>
    </w:p>
    <w:p w14:paraId="294EFD66" w14:textId="77777777" w:rsidR="005C55AE" w:rsidRDefault="005C55AE">
      <w:pPr>
        <w:jc w:val="both"/>
        <w:rPr>
          <w:rFonts w:ascii="Calibri" w:hAnsi="Calibri" w:cs="Calibri"/>
          <w:sz w:val="22"/>
          <w:szCs w:val="22"/>
        </w:rPr>
      </w:pPr>
    </w:p>
    <w:p w14:paraId="565BF9D6" w14:textId="77777777" w:rsidR="005C55AE" w:rsidRDefault="000107D0">
      <w:pPr>
        <w:jc w:val="both"/>
        <w:rPr>
          <w:rFonts w:ascii="Calibri" w:hAnsi="Calibri" w:cs="Calibri"/>
          <w:sz w:val="22"/>
          <w:szCs w:val="22"/>
        </w:rPr>
      </w:pPr>
      <w:r>
        <w:rPr>
          <w:rFonts w:ascii="Calibri" w:hAnsi="Calibri" w:cs="Calibri"/>
          <w:sz w:val="22"/>
          <w:szCs w:val="22"/>
        </w:rPr>
        <w:t>Pour rappel, tous les outils utilisés lors des opérations de réaffectation et de remise au travail par la Commission zonale (tableaux des mises en disponibilité, des emplois vacants ainsi que les procès-verbaux) doivent être enregistrés sur le serveur commun dédié à cet effet.</w:t>
      </w:r>
    </w:p>
    <w:p w14:paraId="218C6108" w14:textId="77777777" w:rsidR="005C55AE" w:rsidRDefault="005C55AE">
      <w:pPr>
        <w:rPr>
          <w:rFonts w:ascii="Calibri" w:hAnsi="Calibri" w:cs="Calibri"/>
          <w:sz w:val="22"/>
          <w:szCs w:val="22"/>
        </w:rPr>
      </w:pPr>
    </w:p>
    <w:p w14:paraId="21734507" w14:textId="77777777" w:rsidR="005C55AE" w:rsidRDefault="005C55AE">
      <w:pPr>
        <w:rPr>
          <w:rFonts w:ascii="Calibri" w:hAnsi="Calibri" w:cs="Calibri"/>
          <w:sz w:val="22"/>
          <w:szCs w:val="22"/>
        </w:rPr>
      </w:pPr>
    </w:p>
    <w:p w14:paraId="5E2BDE34" w14:textId="77777777" w:rsidR="005C55AE" w:rsidRDefault="005C55AE">
      <w:pPr>
        <w:rPr>
          <w:rFonts w:ascii="Calibri" w:hAnsi="Calibri" w:cs="Calibri"/>
          <w:sz w:val="22"/>
          <w:szCs w:val="22"/>
        </w:rPr>
      </w:pPr>
    </w:p>
    <w:p w14:paraId="53F867BA" w14:textId="77777777" w:rsidR="005C55AE" w:rsidRDefault="000107D0">
      <w:pPr>
        <w:pStyle w:val="Style12"/>
        <w:pBdr>
          <w:top w:val="single" w:sz="12" w:space="1" w:color="auto"/>
          <w:left w:val="single" w:sz="12" w:space="4" w:color="auto"/>
          <w:bottom w:val="single" w:sz="12" w:space="1" w:color="auto"/>
          <w:right w:val="single" w:sz="12" w:space="4" w:color="auto"/>
        </w:pBdr>
        <w:jc w:val="both"/>
        <w:rPr>
          <w:rFonts w:ascii="Calibri" w:hAnsi="Calibri" w:cs="Calibri"/>
          <w:i/>
          <w:iCs/>
          <w:sz w:val="22"/>
          <w:szCs w:val="22"/>
        </w:rPr>
      </w:pPr>
      <w:r>
        <w:rPr>
          <w:rFonts w:ascii="Calibri" w:hAnsi="Calibri" w:cs="Calibri"/>
          <w:i/>
          <w:iCs/>
          <w:sz w:val="22"/>
          <w:szCs w:val="22"/>
        </w:rPr>
        <w:t>ETAPE 1 :</w:t>
      </w:r>
      <w:r>
        <w:rPr>
          <w:rFonts w:ascii="Calibri" w:hAnsi="Calibri" w:cs="Calibri"/>
          <w:b w:val="0"/>
          <w:bCs/>
          <w:i/>
          <w:iCs/>
          <w:sz w:val="22"/>
          <w:szCs w:val="22"/>
        </w:rPr>
        <w:t xml:space="preserve"> NOTIFICATION INDIVIDUELLE DES MISES EN DISPONIBILITE PAR DEFAUT TOTAL D’EMPLOI OU DES PERTES PARTIELLES DE CHARGE ET DEMANDE D’UNE SUBVENTION-TRAITEMENT D’ATTENTE</w:t>
      </w:r>
      <w:r>
        <w:rPr>
          <w:rFonts w:ascii="Calibri" w:hAnsi="Calibri" w:cs="Calibri"/>
          <w:i/>
          <w:iCs/>
          <w:sz w:val="22"/>
          <w:szCs w:val="22"/>
        </w:rPr>
        <w:t>. (ELDNTA)</w:t>
      </w:r>
    </w:p>
    <w:p w14:paraId="7BB0278E" w14:textId="77777777" w:rsidR="005C55AE" w:rsidRDefault="005C55AE">
      <w:pPr>
        <w:jc w:val="both"/>
        <w:rPr>
          <w:rFonts w:ascii="Calibri" w:hAnsi="Calibri" w:cs="Calibri"/>
          <w:sz w:val="22"/>
          <w:szCs w:val="22"/>
        </w:rPr>
      </w:pPr>
    </w:p>
    <w:p w14:paraId="2FEA5C63" w14:textId="77777777" w:rsidR="005C55AE" w:rsidRDefault="000107D0">
      <w:pPr>
        <w:jc w:val="both"/>
        <w:rPr>
          <w:rFonts w:ascii="Calibri" w:hAnsi="Calibri" w:cs="Calibri"/>
          <w:sz w:val="22"/>
          <w:szCs w:val="22"/>
        </w:rPr>
      </w:pPr>
      <w:r>
        <w:rPr>
          <w:rFonts w:ascii="Calibri" w:hAnsi="Calibri" w:cs="Calibri"/>
          <w:sz w:val="22"/>
          <w:szCs w:val="22"/>
        </w:rPr>
        <w:t>Les Commissions zonales recevront les notifications individuelles des mises en disponibilité par défaut d’emploi ou des pertes partielles de charge ainsi que la demande de subvention-traitement d’attente au moyen de l’annexe 1 EL/D-N.TA.</w:t>
      </w:r>
    </w:p>
    <w:p w14:paraId="4CE707B9" w14:textId="77777777" w:rsidR="005C55AE" w:rsidRDefault="005C55AE">
      <w:pPr>
        <w:rPr>
          <w:rFonts w:ascii="Calibri" w:hAnsi="Calibri" w:cs="Calibri"/>
          <w:sz w:val="22"/>
          <w:szCs w:val="22"/>
        </w:rPr>
      </w:pPr>
    </w:p>
    <w:p w14:paraId="5620222B" w14:textId="77777777" w:rsidR="005C55AE" w:rsidRDefault="000107D0">
      <w:pPr>
        <w:pStyle w:val="Listenumros"/>
        <w:numPr>
          <w:ilvl w:val="0"/>
          <w:numId w:val="0"/>
        </w:numPr>
        <w:rPr>
          <w:rFonts w:ascii="Calibri" w:hAnsi="Calibri" w:cs="Calibri"/>
          <w:b/>
          <w:bCs/>
          <w:i/>
          <w:iCs/>
          <w:sz w:val="22"/>
          <w:szCs w:val="22"/>
        </w:rPr>
      </w:pPr>
      <w:r>
        <w:rPr>
          <w:rFonts w:ascii="Calibri" w:hAnsi="Calibri" w:cs="Calibri"/>
          <w:b/>
          <w:bCs/>
          <w:i/>
          <w:iCs/>
          <w:sz w:val="22"/>
          <w:szCs w:val="22"/>
        </w:rPr>
        <w:t>Comment faire ?</w:t>
      </w:r>
    </w:p>
    <w:p w14:paraId="29CB9CEC"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 xml:space="preserve">Contrôler les informations reprises dans l’annexe 1 ELDNTA. En effet, les données doivent être en adéquation avec les informations reprises dans les différents documents de mise en </w:t>
      </w:r>
      <w:proofErr w:type="gramStart"/>
      <w:r>
        <w:rPr>
          <w:rFonts w:ascii="Calibri" w:hAnsi="Calibri" w:cs="Calibri"/>
          <w:sz w:val="22"/>
          <w:szCs w:val="22"/>
        </w:rPr>
        <w:t>disponibilité;</w:t>
      </w:r>
      <w:proofErr w:type="gramEnd"/>
      <w:r>
        <w:rPr>
          <w:rFonts w:ascii="Calibri" w:hAnsi="Calibri" w:cs="Calibri"/>
          <w:sz w:val="22"/>
          <w:szCs w:val="22"/>
        </w:rPr>
        <w:t xml:space="preserve"> </w:t>
      </w:r>
    </w:p>
    <w:p w14:paraId="034FC049"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 xml:space="preserve">Vérifier les documents EL/D-NTA. </w:t>
      </w:r>
      <w:proofErr w:type="gramStart"/>
      <w:r>
        <w:rPr>
          <w:rFonts w:ascii="Calibri" w:hAnsi="Calibri" w:cs="Calibri"/>
          <w:sz w:val="22"/>
          <w:szCs w:val="22"/>
        </w:rPr>
        <w:t>reçus</w:t>
      </w:r>
      <w:proofErr w:type="gramEnd"/>
      <w:r>
        <w:rPr>
          <w:rFonts w:ascii="Calibri" w:hAnsi="Calibri" w:cs="Calibri"/>
          <w:sz w:val="22"/>
          <w:szCs w:val="22"/>
        </w:rPr>
        <w:t xml:space="preserve"> directement des Pouvoirs organisateurs :</w:t>
      </w:r>
    </w:p>
    <w:p w14:paraId="25906CFD" w14:textId="77777777" w:rsidR="005C55AE" w:rsidRDefault="000107D0">
      <w:pPr>
        <w:pStyle w:val="Style7"/>
        <w:numPr>
          <w:ilvl w:val="0"/>
          <w:numId w:val="22"/>
        </w:numPr>
        <w:suppressAutoHyphens w:val="0"/>
        <w:jc w:val="both"/>
        <w:rPr>
          <w:rFonts w:ascii="Calibri" w:hAnsi="Calibri" w:cs="Calibri"/>
          <w:sz w:val="22"/>
          <w:szCs w:val="22"/>
        </w:rPr>
      </w:pPr>
      <w:proofErr w:type="gramStart"/>
      <w:r>
        <w:rPr>
          <w:rFonts w:ascii="Calibri" w:hAnsi="Calibri" w:cs="Calibri"/>
          <w:sz w:val="22"/>
          <w:szCs w:val="22"/>
        </w:rPr>
        <w:t>suite</w:t>
      </w:r>
      <w:proofErr w:type="gramEnd"/>
      <w:r>
        <w:rPr>
          <w:rFonts w:ascii="Calibri" w:hAnsi="Calibri" w:cs="Calibri"/>
          <w:sz w:val="22"/>
          <w:szCs w:val="22"/>
        </w:rPr>
        <w:t xml:space="preserve"> à la mise en disponibilité et perte partielles de charge </w:t>
      </w:r>
      <w:r>
        <w:rPr>
          <w:rFonts w:ascii="Calibri" w:hAnsi="Calibri" w:cs="Calibri"/>
          <w:b/>
          <w:sz w:val="22"/>
          <w:szCs w:val="22"/>
        </w:rPr>
        <w:t>prononcées après le 1</w:t>
      </w:r>
      <w:r>
        <w:rPr>
          <w:rFonts w:ascii="Calibri" w:hAnsi="Calibri" w:cs="Calibri"/>
          <w:b/>
          <w:sz w:val="22"/>
          <w:szCs w:val="22"/>
          <w:vertAlign w:val="superscript"/>
        </w:rPr>
        <w:t>er</w:t>
      </w:r>
      <w:r>
        <w:rPr>
          <w:rFonts w:ascii="Calibri" w:hAnsi="Calibri" w:cs="Calibri"/>
          <w:b/>
          <w:sz w:val="22"/>
          <w:szCs w:val="22"/>
        </w:rPr>
        <w:t xml:space="preserve"> octobre jusqu’au 14 octobre</w:t>
      </w:r>
      <w:r>
        <w:rPr>
          <w:rFonts w:ascii="Calibri" w:hAnsi="Calibri" w:cs="Calibri"/>
          <w:sz w:val="22"/>
          <w:szCs w:val="22"/>
        </w:rPr>
        <w:t xml:space="preserve"> ; </w:t>
      </w:r>
    </w:p>
    <w:p w14:paraId="30B1EFCB" w14:textId="77777777" w:rsidR="005C55AE" w:rsidRDefault="000107D0">
      <w:pPr>
        <w:pStyle w:val="Style7"/>
        <w:numPr>
          <w:ilvl w:val="0"/>
          <w:numId w:val="22"/>
        </w:numPr>
        <w:suppressAutoHyphens w:val="0"/>
        <w:jc w:val="both"/>
        <w:rPr>
          <w:rFonts w:ascii="Calibri" w:hAnsi="Calibri" w:cs="Calibri"/>
          <w:sz w:val="22"/>
          <w:szCs w:val="22"/>
        </w:rPr>
      </w:pPr>
      <w:proofErr w:type="gramStart"/>
      <w:r>
        <w:rPr>
          <w:rFonts w:ascii="Calibri" w:hAnsi="Calibri" w:cs="Calibri"/>
          <w:sz w:val="22"/>
          <w:szCs w:val="22"/>
        </w:rPr>
        <w:t>les</w:t>
      </w:r>
      <w:proofErr w:type="gramEnd"/>
      <w:r>
        <w:rPr>
          <w:rFonts w:ascii="Calibri" w:hAnsi="Calibri" w:cs="Calibri"/>
          <w:sz w:val="22"/>
          <w:szCs w:val="22"/>
        </w:rPr>
        <w:t xml:space="preserve"> documents des établissements d’enseignement libre non affiliés à une fédération de PO ;</w:t>
      </w:r>
    </w:p>
    <w:p w14:paraId="35490CF9" w14:textId="77777777" w:rsidR="005C55AE" w:rsidRDefault="000107D0">
      <w:pPr>
        <w:pStyle w:val="Style7"/>
        <w:numPr>
          <w:ilvl w:val="1"/>
          <w:numId w:val="6"/>
        </w:numPr>
        <w:suppressAutoHyphens w:val="0"/>
        <w:jc w:val="both"/>
        <w:rPr>
          <w:rFonts w:ascii="Calibri" w:hAnsi="Calibri" w:cs="Calibri"/>
          <w:sz w:val="22"/>
          <w:szCs w:val="22"/>
        </w:rPr>
      </w:pPr>
      <w:proofErr w:type="gramStart"/>
      <w:r>
        <w:rPr>
          <w:rFonts w:ascii="Calibri" w:hAnsi="Calibri" w:cs="Calibri"/>
          <w:sz w:val="22"/>
          <w:szCs w:val="22"/>
        </w:rPr>
        <w:t>les</w:t>
      </w:r>
      <w:proofErr w:type="gramEnd"/>
      <w:r>
        <w:rPr>
          <w:rFonts w:ascii="Calibri" w:hAnsi="Calibri" w:cs="Calibri"/>
          <w:sz w:val="22"/>
          <w:szCs w:val="22"/>
        </w:rPr>
        <w:t xml:space="preserve"> documents relatifs à l’enseignement de promotion sociale </w:t>
      </w:r>
    </w:p>
    <w:p w14:paraId="4E837835"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Vérifier que le document « 12 » a bien été ajouté ;</w:t>
      </w:r>
    </w:p>
    <w:p w14:paraId="24A77B99"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Centraliser tous les documents reçus en vue de les envoyer à la Commission centrale de gestion des emplois ;</w:t>
      </w:r>
    </w:p>
    <w:p w14:paraId="483D571A"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Vérifier tous les points de validité (</w:t>
      </w:r>
      <w:hyperlink w:anchor="Encadre1_Ref113619775" w:history="1">
        <w:r>
          <w:rPr>
            <w:rStyle w:val="Lienhypertexte"/>
            <w:rFonts w:ascii="Calibri" w:hAnsi="Calibri" w:cs="Calibri"/>
            <w:i/>
            <w:color w:val="0070C0"/>
            <w:sz w:val="22"/>
            <w:szCs w:val="22"/>
          </w:rPr>
          <w:t>voir encadré 1</w:t>
        </w:r>
      </w:hyperlink>
      <w:r>
        <w:rPr>
          <w:rFonts w:ascii="Calibri" w:hAnsi="Calibri" w:cs="Calibri"/>
          <w:sz w:val="22"/>
          <w:szCs w:val="22"/>
        </w:rPr>
        <w:t>).</w:t>
      </w:r>
    </w:p>
    <w:p w14:paraId="744354F6" w14:textId="77777777" w:rsidR="005C55AE" w:rsidRDefault="005C55AE">
      <w:pPr>
        <w:pStyle w:val="Listepuces"/>
        <w:jc w:val="both"/>
        <w:rPr>
          <w:rFonts w:ascii="Calibri" w:hAnsi="Calibri" w:cs="Calibri"/>
          <w:sz w:val="22"/>
          <w:szCs w:val="22"/>
        </w:rPr>
      </w:pPr>
    </w:p>
    <w:p w14:paraId="561F5D5F" w14:textId="77777777" w:rsidR="005C55AE" w:rsidRDefault="000107D0">
      <w:pPr>
        <w:suppressAutoHyphens w:val="0"/>
        <w:rPr>
          <w:rFonts w:ascii="Calibri" w:hAnsi="Calibri" w:cs="Calibri"/>
          <w:b/>
          <w:i/>
          <w:iCs/>
          <w:sz w:val="22"/>
          <w:szCs w:val="22"/>
          <w14:shadow w14:blurRad="50800" w14:dist="38100" w14:dir="2700000" w14:sx="100000" w14:sy="100000" w14:kx="0" w14:ky="0" w14:algn="tl">
            <w14:srgbClr w14:val="000000">
              <w14:alpha w14:val="60000"/>
            </w14:srgbClr>
          </w14:shadow>
        </w:rPr>
      </w:pPr>
      <w:r>
        <w:rPr>
          <w:rFonts w:ascii="Calibri" w:hAnsi="Calibri" w:cs="Calibri"/>
          <w:i/>
          <w:iCs/>
          <w:sz w:val="22"/>
          <w:szCs w:val="22"/>
        </w:rPr>
        <w:br w:type="page"/>
      </w:r>
    </w:p>
    <w:p w14:paraId="0C4DF708" w14:textId="77777777" w:rsidR="005C55AE" w:rsidRDefault="000107D0">
      <w:pPr>
        <w:pStyle w:val="Style12"/>
        <w:pBdr>
          <w:top w:val="single" w:sz="12" w:space="1" w:color="auto"/>
          <w:left w:val="single" w:sz="12" w:space="4" w:color="auto"/>
          <w:bottom w:val="single" w:sz="12" w:space="1" w:color="auto"/>
          <w:right w:val="single" w:sz="12" w:space="4" w:color="auto"/>
        </w:pBdr>
        <w:jc w:val="both"/>
        <w:rPr>
          <w:rFonts w:ascii="Calibri" w:hAnsi="Calibri" w:cs="Calibri"/>
          <w:b w:val="0"/>
          <w:bCs/>
          <w:i/>
          <w:iCs/>
          <w:sz w:val="22"/>
          <w:szCs w:val="22"/>
        </w:rPr>
      </w:pPr>
      <w:r>
        <w:rPr>
          <w:rFonts w:ascii="Calibri" w:hAnsi="Calibri" w:cs="Calibri"/>
          <w:i/>
          <w:iCs/>
          <w:sz w:val="22"/>
          <w:szCs w:val="22"/>
        </w:rPr>
        <w:lastRenderedPageBreak/>
        <w:t>ETAPE 2 :</w:t>
      </w:r>
      <w:r>
        <w:rPr>
          <w:rFonts w:ascii="Calibri" w:hAnsi="Calibri" w:cs="Calibri"/>
          <w:b w:val="0"/>
          <w:bCs/>
          <w:i/>
          <w:iCs/>
          <w:sz w:val="22"/>
          <w:szCs w:val="22"/>
        </w:rPr>
        <w:t xml:space="preserve"> RELEVE DES MISES EN DISPONIBILITE PAR DEFAUT TOTAL D’EMPLOI, DES PERTES PARTIELLES DE CHARGE, DES DESIGNATIONS DANS LE POUVOIR ORGANISATEUR ET RECONDUCTION DES DESIGNATIONS EFFECTUEES ANTERIEUREMENT (PO, ORCES, CZ ET/OU CC). </w:t>
      </w:r>
      <w:r>
        <w:rPr>
          <w:rFonts w:ascii="Calibri" w:hAnsi="Calibri" w:cs="Calibri"/>
          <w:bCs/>
          <w:i/>
          <w:iCs/>
          <w:sz w:val="22"/>
          <w:szCs w:val="22"/>
        </w:rPr>
        <w:t>(DISPO)</w:t>
      </w:r>
    </w:p>
    <w:p w14:paraId="260AA881" w14:textId="77777777" w:rsidR="005C55AE" w:rsidRDefault="005C55AE">
      <w:pPr>
        <w:rPr>
          <w:rFonts w:ascii="Calibri" w:hAnsi="Calibri" w:cs="Calibri"/>
          <w:sz w:val="22"/>
          <w:szCs w:val="22"/>
        </w:rPr>
      </w:pPr>
    </w:p>
    <w:p w14:paraId="01EF11FE" w14:textId="77777777" w:rsidR="005C55AE" w:rsidRDefault="000107D0">
      <w:pPr>
        <w:jc w:val="both"/>
        <w:rPr>
          <w:rFonts w:ascii="Calibri" w:hAnsi="Calibri" w:cs="Calibri"/>
          <w:sz w:val="22"/>
          <w:szCs w:val="22"/>
        </w:rPr>
      </w:pPr>
      <w:r>
        <w:rPr>
          <w:rFonts w:ascii="Calibri" w:hAnsi="Calibri" w:cs="Calibri"/>
          <w:sz w:val="22"/>
          <w:szCs w:val="22"/>
        </w:rPr>
        <w:t xml:space="preserve">Les Commissions zonales recevront le relevé des mises en disponibilité par défaut d’emploi ou des pertes partielles de charge, des désignations réalisées par les ORCES et ou par les Pouvoirs organisateurs. </w:t>
      </w:r>
    </w:p>
    <w:p w14:paraId="4B91E86F" w14:textId="77777777" w:rsidR="005C55AE" w:rsidRDefault="005C55AE">
      <w:pPr>
        <w:jc w:val="both"/>
        <w:rPr>
          <w:rFonts w:ascii="Calibri" w:hAnsi="Calibri" w:cs="Calibri"/>
          <w:sz w:val="22"/>
          <w:szCs w:val="22"/>
        </w:rPr>
      </w:pPr>
    </w:p>
    <w:p w14:paraId="378EB5C8" w14:textId="77777777" w:rsidR="005C55AE" w:rsidRDefault="000107D0">
      <w:pPr>
        <w:pStyle w:val="Listenumros"/>
        <w:numPr>
          <w:ilvl w:val="0"/>
          <w:numId w:val="0"/>
        </w:numPr>
        <w:rPr>
          <w:rFonts w:ascii="Calibri" w:hAnsi="Calibri" w:cs="Calibri"/>
          <w:b/>
          <w:bCs/>
          <w:i/>
          <w:iCs/>
          <w:sz w:val="22"/>
          <w:szCs w:val="22"/>
        </w:rPr>
      </w:pPr>
      <w:r>
        <w:rPr>
          <w:rFonts w:ascii="Calibri" w:hAnsi="Calibri" w:cs="Calibri"/>
          <w:b/>
          <w:bCs/>
          <w:i/>
          <w:iCs/>
          <w:sz w:val="22"/>
          <w:szCs w:val="22"/>
        </w:rPr>
        <w:t xml:space="preserve">Comment faire ? </w:t>
      </w:r>
    </w:p>
    <w:p w14:paraId="78E080C3"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Enregistrer les différents documents reçus par les ORCES sur votre ordinateur en veillant à :</w:t>
      </w:r>
    </w:p>
    <w:p w14:paraId="57B8A124" w14:textId="07D634FD" w:rsidR="005C55AE" w:rsidRDefault="000107D0">
      <w:pPr>
        <w:pStyle w:val="Style10"/>
        <w:suppressAutoHyphens w:val="0"/>
        <w:jc w:val="both"/>
        <w:rPr>
          <w:rFonts w:ascii="Calibri" w:hAnsi="Calibri" w:cs="Calibri"/>
          <w:sz w:val="22"/>
          <w:szCs w:val="22"/>
        </w:rPr>
      </w:pPr>
      <w:proofErr w:type="gramStart"/>
      <w:r>
        <w:rPr>
          <w:rFonts w:ascii="Calibri" w:hAnsi="Calibri" w:cs="Calibri"/>
          <w:sz w:val="22"/>
          <w:szCs w:val="22"/>
        </w:rPr>
        <w:t>créer</w:t>
      </w:r>
      <w:proofErr w:type="gramEnd"/>
      <w:r>
        <w:rPr>
          <w:rFonts w:ascii="Calibri" w:hAnsi="Calibri" w:cs="Calibri"/>
          <w:sz w:val="22"/>
          <w:szCs w:val="22"/>
        </w:rPr>
        <w:t xml:space="preserve"> un dossier uniquement dédié aux mises en dispo </w:t>
      </w:r>
    </w:p>
    <w:p w14:paraId="610AB5EC" w14:textId="77777777" w:rsidR="005C55AE" w:rsidRDefault="000107D0">
      <w:pPr>
        <w:pStyle w:val="Style10"/>
        <w:suppressAutoHyphens w:val="0"/>
        <w:jc w:val="both"/>
        <w:rPr>
          <w:rFonts w:ascii="Calibri" w:hAnsi="Calibri" w:cs="Calibri"/>
          <w:sz w:val="22"/>
          <w:szCs w:val="22"/>
        </w:rPr>
      </w:pPr>
      <w:proofErr w:type="gramStart"/>
      <w:r>
        <w:rPr>
          <w:rFonts w:ascii="Calibri" w:hAnsi="Calibri" w:cs="Calibri"/>
          <w:sz w:val="22"/>
          <w:szCs w:val="22"/>
        </w:rPr>
        <w:t>à</w:t>
      </w:r>
      <w:proofErr w:type="gramEnd"/>
      <w:r>
        <w:rPr>
          <w:rFonts w:ascii="Calibri" w:hAnsi="Calibri" w:cs="Calibri"/>
          <w:sz w:val="22"/>
          <w:szCs w:val="22"/>
        </w:rPr>
        <w:t xml:space="preserve"> renommer, si besoin, les différents fichiers afin faciliter la fusion des données. Pour se faire, reprendre les instructions reprises à </w:t>
      </w:r>
      <w:hyperlink w:anchor="Etape2Point41_Hlt113620539" w:history="1">
        <w:r>
          <w:rPr>
            <w:rStyle w:val="Lienhypertexte"/>
            <w:rFonts w:ascii="Calibri" w:hAnsi="Calibri" w:cs="Calibri"/>
            <w:i/>
            <w:color w:val="0070C0"/>
            <w:sz w:val="22"/>
            <w:szCs w:val="22"/>
          </w:rPr>
          <w:t>l’étape 2 des points 4.1</w:t>
        </w:r>
      </w:hyperlink>
      <w:r>
        <w:rPr>
          <w:rFonts w:ascii="Calibri" w:hAnsi="Calibri" w:cs="Calibri"/>
          <w:sz w:val="22"/>
          <w:szCs w:val="22"/>
        </w:rPr>
        <w:t xml:space="preserve">. </w:t>
      </w:r>
      <w:proofErr w:type="gramStart"/>
      <w:r>
        <w:rPr>
          <w:rFonts w:ascii="Calibri" w:hAnsi="Calibri" w:cs="Calibri"/>
          <w:sz w:val="22"/>
          <w:szCs w:val="22"/>
        </w:rPr>
        <w:t>et</w:t>
      </w:r>
      <w:proofErr w:type="gramEnd"/>
      <w:r>
        <w:rPr>
          <w:rFonts w:ascii="Calibri" w:hAnsi="Calibri" w:cs="Calibri"/>
          <w:sz w:val="22"/>
          <w:szCs w:val="22"/>
        </w:rPr>
        <w:t xml:space="preserve"> </w:t>
      </w:r>
      <w:hyperlink w:anchor="Etape2Point42_Hlt113620961" w:history="1">
        <w:r>
          <w:rPr>
            <w:rStyle w:val="Lienhypertexte"/>
            <w:rFonts w:ascii="Calibri" w:hAnsi="Calibri" w:cs="Calibri"/>
            <w:i/>
            <w:color w:val="0070C0"/>
            <w:sz w:val="22"/>
            <w:szCs w:val="22"/>
          </w:rPr>
          <w:t>4.2</w:t>
        </w:r>
      </w:hyperlink>
      <w:r>
        <w:rPr>
          <w:rFonts w:ascii="Calibri" w:hAnsi="Calibri" w:cs="Calibri"/>
          <w:sz w:val="22"/>
          <w:szCs w:val="22"/>
        </w:rPr>
        <w:t>.</w:t>
      </w:r>
    </w:p>
    <w:p w14:paraId="72F20263"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Enregistrer et vérifier les documents de mise en disponibilité reçus directement des Pouvoirs organisateurs :</w:t>
      </w:r>
    </w:p>
    <w:p w14:paraId="49528022" w14:textId="0CDA1E9E" w:rsidR="005C55AE" w:rsidRDefault="000107D0">
      <w:pPr>
        <w:pStyle w:val="Style7"/>
        <w:numPr>
          <w:ilvl w:val="0"/>
          <w:numId w:val="23"/>
        </w:numPr>
        <w:suppressAutoHyphens w:val="0"/>
        <w:jc w:val="both"/>
        <w:rPr>
          <w:rFonts w:ascii="Calibri" w:hAnsi="Calibri" w:cs="Calibri"/>
          <w:strike/>
          <w:sz w:val="22"/>
          <w:szCs w:val="22"/>
        </w:rPr>
      </w:pPr>
      <w:proofErr w:type="gramStart"/>
      <w:r>
        <w:rPr>
          <w:rFonts w:ascii="Calibri" w:hAnsi="Calibri" w:cs="Calibri"/>
          <w:sz w:val="22"/>
          <w:szCs w:val="22"/>
        </w:rPr>
        <w:t>suite</w:t>
      </w:r>
      <w:proofErr w:type="gramEnd"/>
      <w:r>
        <w:rPr>
          <w:rFonts w:ascii="Calibri" w:hAnsi="Calibri" w:cs="Calibri"/>
          <w:sz w:val="22"/>
          <w:szCs w:val="22"/>
        </w:rPr>
        <w:t xml:space="preserve"> à la mises en disponibilité et pertes partielles de charge prononcées </w:t>
      </w:r>
      <w:r>
        <w:rPr>
          <w:rFonts w:ascii="Calibri" w:hAnsi="Calibri" w:cs="Calibri"/>
          <w:b/>
          <w:sz w:val="22"/>
          <w:szCs w:val="22"/>
        </w:rPr>
        <w:t>après le 1</w:t>
      </w:r>
      <w:r>
        <w:rPr>
          <w:rFonts w:ascii="Calibri" w:hAnsi="Calibri" w:cs="Calibri"/>
          <w:b/>
          <w:sz w:val="22"/>
          <w:szCs w:val="22"/>
          <w:vertAlign w:val="superscript"/>
        </w:rPr>
        <w:t>er</w:t>
      </w:r>
      <w:r>
        <w:rPr>
          <w:rFonts w:ascii="Calibri" w:hAnsi="Calibri" w:cs="Calibri"/>
          <w:b/>
          <w:sz w:val="22"/>
          <w:szCs w:val="22"/>
        </w:rPr>
        <w:t xml:space="preserve"> octobre et jusqu’au 14 octobre 202</w:t>
      </w:r>
      <w:r w:rsidR="00907A50">
        <w:rPr>
          <w:rFonts w:ascii="Calibri" w:hAnsi="Calibri" w:cs="Calibri"/>
          <w:b/>
          <w:sz w:val="22"/>
          <w:szCs w:val="22"/>
        </w:rPr>
        <w:t>4</w:t>
      </w:r>
    </w:p>
    <w:p w14:paraId="7D0A6F0A" w14:textId="77777777" w:rsidR="005C55AE" w:rsidRDefault="000107D0">
      <w:pPr>
        <w:pStyle w:val="Style7"/>
        <w:numPr>
          <w:ilvl w:val="0"/>
          <w:numId w:val="23"/>
        </w:numPr>
        <w:suppressAutoHyphens w:val="0"/>
        <w:jc w:val="both"/>
        <w:rPr>
          <w:rFonts w:ascii="Calibri" w:hAnsi="Calibri" w:cs="Calibri"/>
          <w:sz w:val="22"/>
          <w:szCs w:val="22"/>
        </w:rPr>
      </w:pPr>
      <w:proofErr w:type="gramStart"/>
      <w:r>
        <w:rPr>
          <w:rFonts w:ascii="Calibri" w:hAnsi="Calibri" w:cs="Calibri"/>
          <w:sz w:val="22"/>
          <w:szCs w:val="22"/>
        </w:rPr>
        <w:t>les</w:t>
      </w:r>
      <w:proofErr w:type="gramEnd"/>
      <w:r>
        <w:rPr>
          <w:rFonts w:ascii="Calibri" w:hAnsi="Calibri" w:cs="Calibri"/>
          <w:sz w:val="22"/>
          <w:szCs w:val="22"/>
        </w:rPr>
        <w:t xml:space="preserve"> documents relatifs à l’enseignement de promotion sociale et à l’enseignement secondaire artistique à horaire réduit</w:t>
      </w:r>
    </w:p>
    <w:p w14:paraId="1452D8E8"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Vérifier l’ensemble des données reprises dans les fichiers DISPO communiqués par les ORCES et par les PO en procédant aux corrections éventuelles </w:t>
      </w:r>
    </w:p>
    <w:p w14:paraId="495802F0"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Contrôler la disponibilité des données dans les onglets adéquats avant de procéder à la fusion </w:t>
      </w:r>
    </w:p>
    <w:p w14:paraId="5075960A" w14:textId="3FBB9491"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 xml:space="preserve">Ouvrir le document EXCEL intitulé « Annexe 7 FUSION CZ DISPO SEC </w:t>
      </w:r>
      <w:proofErr w:type="gramStart"/>
      <w:r>
        <w:rPr>
          <w:rFonts w:ascii="Calibri" w:hAnsi="Calibri" w:cs="Calibri"/>
          <w:sz w:val="22"/>
          <w:szCs w:val="22"/>
        </w:rPr>
        <w:t>LIBRE»</w:t>
      </w:r>
      <w:proofErr w:type="gramEnd"/>
      <w:r>
        <w:rPr>
          <w:rFonts w:ascii="Calibri" w:hAnsi="Calibri" w:cs="Calibri"/>
          <w:sz w:val="22"/>
          <w:szCs w:val="22"/>
        </w:rPr>
        <w:t> </w:t>
      </w:r>
    </w:p>
    <w:p w14:paraId="4A09EA34"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 xml:space="preserve">Enregistrer le document EXCEL, en version 2003, sur votre ordinateur en le précédant </w:t>
      </w:r>
      <w:r>
        <w:rPr>
          <w:rFonts w:ascii="Calibri" w:hAnsi="Calibri" w:cs="Calibri"/>
          <w:bCs/>
          <w:sz w:val="22"/>
          <w:szCs w:val="22"/>
        </w:rPr>
        <w:t xml:space="preserve">du numéro de la </w:t>
      </w:r>
      <w:proofErr w:type="gramStart"/>
      <w:r>
        <w:rPr>
          <w:rFonts w:ascii="Calibri" w:hAnsi="Calibri" w:cs="Calibri"/>
          <w:bCs/>
          <w:sz w:val="22"/>
          <w:szCs w:val="22"/>
        </w:rPr>
        <w:t>zone</w:t>
      </w:r>
      <w:r>
        <w:rPr>
          <w:rFonts w:ascii="Calibri" w:hAnsi="Calibri" w:cs="Calibri"/>
          <w:sz w:val="22"/>
          <w:szCs w:val="22"/>
        </w:rPr>
        <w:t>:</w:t>
      </w:r>
      <w:proofErr w:type="gramEnd"/>
    </w:p>
    <w:p w14:paraId="796AAE4B" w14:textId="77777777" w:rsidR="005C55AE" w:rsidRDefault="000107D0">
      <w:pPr>
        <w:ind w:firstLine="360"/>
        <w:jc w:val="center"/>
        <w:rPr>
          <w:rFonts w:ascii="Calibri" w:hAnsi="Calibri" w:cs="Calibri"/>
          <w:i/>
          <w:iCs/>
          <w:sz w:val="22"/>
          <w:szCs w:val="22"/>
        </w:rPr>
      </w:pPr>
      <w:r>
        <w:rPr>
          <w:rFonts w:ascii="Calibri" w:hAnsi="Calibri" w:cs="Calibri"/>
          <w:i/>
          <w:iCs/>
          <w:sz w:val="22"/>
          <w:szCs w:val="22"/>
        </w:rPr>
        <w:t>Exemple : CZ6LNCDISPO20232024.xls</w:t>
      </w:r>
    </w:p>
    <w:p w14:paraId="0CAD788C" w14:textId="77777777" w:rsidR="005C55AE" w:rsidRDefault="000107D0">
      <w:pPr>
        <w:ind w:firstLine="360"/>
        <w:jc w:val="center"/>
        <w:rPr>
          <w:rFonts w:ascii="Calibri" w:hAnsi="Calibri" w:cs="Calibri"/>
          <w:sz w:val="22"/>
          <w:szCs w:val="22"/>
        </w:rPr>
      </w:pPr>
      <w:r>
        <w:rPr>
          <w:rFonts w:ascii="Calibri" w:hAnsi="Calibri" w:cs="Calibri"/>
          <w:i/>
          <w:iCs/>
          <w:sz w:val="22"/>
          <w:szCs w:val="22"/>
        </w:rPr>
        <w:t>En majuscule et pas d’espace</w:t>
      </w:r>
    </w:p>
    <w:p w14:paraId="75F64BBA"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Compléter le document EXCEL en vous aidant de l’annexe 2 INFO : onglet Manuel utilisation fusion DISPO</w:t>
      </w:r>
    </w:p>
    <w:p w14:paraId="04C4199B"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Afin de conserver les données intactes communiquées par les PO, dans l’onglet « fusion », veillez à procéder aux modifications et/ou enregistrement des décisions prises à votre niveau dans l’onglet « encodage » du fichier DISPO</w:t>
      </w:r>
    </w:p>
    <w:p w14:paraId="72170CAC"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Vérifier tous les points de validité (</w:t>
      </w:r>
      <w:hyperlink w:anchor="Encadre2_Ref113619775" w:history="1">
        <w:r>
          <w:rPr>
            <w:rStyle w:val="Lienhypertexte"/>
            <w:rFonts w:ascii="Calibri" w:hAnsi="Calibri" w:cs="Calibri"/>
            <w:i/>
            <w:sz w:val="22"/>
            <w:szCs w:val="22"/>
          </w:rPr>
          <w:t>voir encadré 2</w:t>
        </w:r>
      </w:hyperlink>
      <w:r>
        <w:rPr>
          <w:rFonts w:ascii="Calibri" w:hAnsi="Calibri" w:cs="Calibri"/>
          <w:sz w:val="22"/>
          <w:szCs w:val="22"/>
        </w:rPr>
        <w:t>)</w:t>
      </w:r>
    </w:p>
    <w:p w14:paraId="794E199E" w14:textId="77777777" w:rsidR="005C55AE" w:rsidRDefault="005C55AE">
      <w:pPr>
        <w:suppressAutoHyphens w:val="0"/>
        <w:rPr>
          <w:rFonts w:ascii="Calibri" w:hAnsi="Calibri" w:cs="Calibri"/>
          <w:b/>
          <w:i/>
          <w:iCs/>
          <w:sz w:val="22"/>
          <w:szCs w:val="22"/>
          <w14:shadow w14:blurRad="50800" w14:dist="38100" w14:dir="2700000" w14:sx="100000" w14:sy="100000" w14:kx="0" w14:ky="0" w14:algn="tl">
            <w14:srgbClr w14:val="000000">
              <w14:alpha w14:val="60000"/>
            </w14:srgbClr>
          </w14:shadow>
        </w:rPr>
      </w:pPr>
    </w:p>
    <w:p w14:paraId="4439BB68" w14:textId="77777777" w:rsidR="005C55AE" w:rsidRDefault="005C55AE">
      <w:pPr>
        <w:suppressAutoHyphens w:val="0"/>
        <w:rPr>
          <w:rFonts w:ascii="Calibri" w:hAnsi="Calibri" w:cs="Calibri"/>
          <w:b/>
          <w:i/>
          <w:iCs/>
          <w:sz w:val="22"/>
          <w:szCs w:val="22"/>
          <w14:shadow w14:blurRad="50800" w14:dist="38100" w14:dir="2700000" w14:sx="100000" w14:sy="100000" w14:kx="0" w14:ky="0" w14:algn="tl">
            <w14:srgbClr w14:val="000000">
              <w14:alpha w14:val="60000"/>
            </w14:srgbClr>
          </w14:shadow>
        </w:rPr>
      </w:pPr>
    </w:p>
    <w:p w14:paraId="75D76C1B" w14:textId="77777777" w:rsidR="005C55AE" w:rsidRDefault="000107D0">
      <w:pPr>
        <w:pStyle w:val="Style12"/>
        <w:pBdr>
          <w:top w:val="single" w:sz="12" w:space="1" w:color="auto"/>
          <w:left w:val="single" w:sz="12" w:space="4" w:color="auto"/>
          <w:bottom w:val="single" w:sz="12" w:space="1" w:color="auto"/>
          <w:right w:val="single" w:sz="12" w:space="4" w:color="auto"/>
        </w:pBdr>
        <w:jc w:val="both"/>
        <w:rPr>
          <w:rFonts w:ascii="Calibri" w:hAnsi="Calibri" w:cs="Calibri"/>
          <w:b w:val="0"/>
          <w:bCs/>
          <w:i/>
          <w:iCs/>
          <w:sz w:val="22"/>
          <w:szCs w:val="22"/>
        </w:rPr>
      </w:pPr>
      <w:r>
        <w:rPr>
          <w:rFonts w:ascii="Calibri" w:hAnsi="Calibri" w:cs="Calibri"/>
          <w:i/>
          <w:iCs/>
          <w:sz w:val="22"/>
          <w:szCs w:val="22"/>
        </w:rPr>
        <w:t>ETAPE 3 :</w:t>
      </w:r>
      <w:r>
        <w:rPr>
          <w:rFonts w:ascii="Calibri" w:hAnsi="Calibri" w:cs="Calibri"/>
          <w:b w:val="0"/>
          <w:bCs/>
          <w:i/>
          <w:iCs/>
          <w:sz w:val="22"/>
          <w:szCs w:val="22"/>
        </w:rPr>
        <w:t xml:space="preserve"> NOTIFICATION DE TOUS LES EMPLOIS VACANTS, PAR FONCTION </w:t>
      </w:r>
      <w:r>
        <w:rPr>
          <w:rFonts w:ascii="Calibri" w:hAnsi="Calibri" w:cs="Calibri"/>
          <w:bCs/>
          <w:i/>
          <w:iCs/>
          <w:sz w:val="22"/>
          <w:szCs w:val="22"/>
        </w:rPr>
        <w:t>(EV)</w:t>
      </w:r>
    </w:p>
    <w:p w14:paraId="645B3427" w14:textId="77777777" w:rsidR="005C55AE" w:rsidRDefault="005C55AE">
      <w:pPr>
        <w:rPr>
          <w:rFonts w:ascii="Calibri" w:hAnsi="Calibri" w:cs="Calibri"/>
          <w:sz w:val="22"/>
          <w:szCs w:val="22"/>
        </w:rPr>
      </w:pPr>
    </w:p>
    <w:p w14:paraId="19ECAF2F" w14:textId="77777777" w:rsidR="005C55AE" w:rsidRDefault="000107D0">
      <w:pPr>
        <w:jc w:val="both"/>
        <w:rPr>
          <w:rFonts w:ascii="Calibri" w:hAnsi="Calibri" w:cs="Calibri"/>
          <w:sz w:val="22"/>
          <w:szCs w:val="22"/>
        </w:rPr>
      </w:pPr>
      <w:r>
        <w:rPr>
          <w:rFonts w:ascii="Calibri" w:hAnsi="Calibri" w:cs="Calibri"/>
          <w:sz w:val="22"/>
          <w:szCs w:val="22"/>
        </w:rPr>
        <w:t>Les Commissions zonales recevront le relevé des emplois vacants, par établissement et par fonction, de tous les emplois vacants au sein de l’ensemble de l’établissement. Ce relevé sera établi, comme pour le relevé des disponibilités et pertes partielles de charge, par l’encodage dans le tableau EXCEL approprié.</w:t>
      </w:r>
    </w:p>
    <w:p w14:paraId="280970F2" w14:textId="77777777" w:rsidR="005C55AE" w:rsidRDefault="005C55AE">
      <w:pPr>
        <w:jc w:val="both"/>
        <w:rPr>
          <w:rFonts w:ascii="Calibri" w:hAnsi="Calibri" w:cs="Calibri"/>
          <w:sz w:val="22"/>
          <w:szCs w:val="22"/>
        </w:rPr>
      </w:pPr>
    </w:p>
    <w:p w14:paraId="0D3EC9B6" w14:textId="77777777" w:rsidR="005C55AE" w:rsidRDefault="000107D0">
      <w:pPr>
        <w:jc w:val="both"/>
        <w:rPr>
          <w:rFonts w:ascii="Calibri" w:hAnsi="Calibri" w:cs="Calibri"/>
          <w:sz w:val="22"/>
          <w:szCs w:val="22"/>
        </w:rPr>
      </w:pPr>
      <w:r>
        <w:rPr>
          <w:rFonts w:ascii="Calibri" w:hAnsi="Calibri" w:cs="Calibri"/>
          <w:sz w:val="22"/>
          <w:szCs w:val="22"/>
        </w:rPr>
        <w:t>Pour rappel, chaque emploi soumis à la réaffectation et figurant dans le tableau EXCEL ou sur les déclarations individuelles, lorsqu’un emploi devient temporairement ou définitivement vacant, doit être classé dans une nomenclature précise. Cette nomenclature est disponible en consultant « l’annexe 2 INFO » qui reprend la liste des fonctions.</w:t>
      </w:r>
    </w:p>
    <w:p w14:paraId="3CCCFDC5" w14:textId="77777777" w:rsidR="005C55AE" w:rsidRDefault="005C55AE">
      <w:pPr>
        <w:rPr>
          <w:rFonts w:ascii="Calibri" w:hAnsi="Calibri" w:cs="Calibri"/>
          <w:sz w:val="22"/>
          <w:szCs w:val="22"/>
        </w:rPr>
      </w:pPr>
    </w:p>
    <w:p w14:paraId="1F304051" w14:textId="77777777" w:rsidR="005C55AE" w:rsidRDefault="000107D0">
      <w:pPr>
        <w:suppressAutoHyphens w:val="0"/>
        <w:rPr>
          <w:rFonts w:ascii="Calibri" w:hAnsi="Calibri" w:cs="Calibri"/>
          <w:b/>
          <w:bCs/>
          <w:i/>
          <w:iCs/>
          <w:sz w:val="22"/>
          <w:szCs w:val="22"/>
        </w:rPr>
      </w:pPr>
      <w:r>
        <w:rPr>
          <w:rFonts w:ascii="Calibri" w:hAnsi="Calibri" w:cs="Calibri"/>
          <w:b/>
          <w:bCs/>
          <w:i/>
          <w:iCs/>
          <w:sz w:val="22"/>
          <w:szCs w:val="22"/>
        </w:rPr>
        <w:br w:type="page"/>
      </w:r>
    </w:p>
    <w:p w14:paraId="19201D6C" w14:textId="77777777" w:rsidR="005C55AE" w:rsidRDefault="000107D0">
      <w:pPr>
        <w:pStyle w:val="Listenumros"/>
        <w:numPr>
          <w:ilvl w:val="0"/>
          <w:numId w:val="0"/>
        </w:numPr>
        <w:rPr>
          <w:rFonts w:ascii="Calibri" w:hAnsi="Calibri" w:cs="Calibri"/>
          <w:b/>
          <w:bCs/>
          <w:i/>
          <w:iCs/>
          <w:sz w:val="22"/>
          <w:szCs w:val="22"/>
        </w:rPr>
      </w:pPr>
      <w:r>
        <w:rPr>
          <w:rFonts w:ascii="Calibri" w:hAnsi="Calibri" w:cs="Calibri"/>
          <w:b/>
          <w:bCs/>
          <w:i/>
          <w:iCs/>
          <w:sz w:val="22"/>
          <w:szCs w:val="22"/>
        </w:rPr>
        <w:lastRenderedPageBreak/>
        <w:t>Comment faire ?</w:t>
      </w:r>
    </w:p>
    <w:p w14:paraId="00158258"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Enregistrer les différents documents reçus par les ORCES sur votre ordinateur en veillant à :</w:t>
      </w:r>
    </w:p>
    <w:p w14:paraId="54360FBB" w14:textId="26D54E72" w:rsidR="005C55AE" w:rsidRDefault="000107D0">
      <w:pPr>
        <w:pStyle w:val="Style10"/>
        <w:suppressAutoHyphens w:val="0"/>
        <w:jc w:val="both"/>
        <w:rPr>
          <w:rFonts w:ascii="Calibri" w:hAnsi="Calibri" w:cs="Calibri"/>
          <w:sz w:val="22"/>
          <w:szCs w:val="22"/>
        </w:rPr>
      </w:pPr>
      <w:proofErr w:type="gramStart"/>
      <w:r>
        <w:rPr>
          <w:rFonts w:ascii="Calibri" w:hAnsi="Calibri" w:cs="Calibri"/>
          <w:sz w:val="22"/>
          <w:szCs w:val="22"/>
        </w:rPr>
        <w:t>créer</w:t>
      </w:r>
      <w:proofErr w:type="gramEnd"/>
      <w:r>
        <w:rPr>
          <w:rFonts w:ascii="Calibri" w:hAnsi="Calibri" w:cs="Calibri"/>
          <w:sz w:val="22"/>
          <w:szCs w:val="22"/>
        </w:rPr>
        <w:t xml:space="preserve"> un dossier uniquement dédié aux emplois vacants dans le répertoire dédié à cet effet</w:t>
      </w:r>
    </w:p>
    <w:p w14:paraId="390667C1" w14:textId="77777777" w:rsidR="005C55AE" w:rsidRDefault="000107D0">
      <w:pPr>
        <w:pStyle w:val="Style10"/>
        <w:suppressAutoHyphens w:val="0"/>
        <w:jc w:val="both"/>
        <w:rPr>
          <w:rFonts w:ascii="Calibri" w:hAnsi="Calibri" w:cs="Calibri"/>
          <w:sz w:val="22"/>
          <w:szCs w:val="22"/>
        </w:rPr>
      </w:pPr>
      <w:proofErr w:type="gramStart"/>
      <w:r>
        <w:rPr>
          <w:rFonts w:ascii="Calibri" w:hAnsi="Calibri" w:cs="Calibri"/>
          <w:sz w:val="22"/>
          <w:szCs w:val="22"/>
        </w:rPr>
        <w:t>à</w:t>
      </w:r>
      <w:proofErr w:type="gramEnd"/>
      <w:r>
        <w:rPr>
          <w:rFonts w:ascii="Calibri" w:hAnsi="Calibri" w:cs="Calibri"/>
          <w:sz w:val="22"/>
          <w:szCs w:val="22"/>
        </w:rPr>
        <w:t xml:space="preserve"> renommer, si besoin, les différents fichiers afin de faciliter la fusion des données. Pour se faire, reprendre les instructions reprises à </w:t>
      </w:r>
      <w:hyperlink w:anchor="Etape3Point41_Hlt113620961" w:history="1">
        <w:r>
          <w:rPr>
            <w:rStyle w:val="Lienhypertexte"/>
            <w:rFonts w:ascii="Calibri" w:hAnsi="Calibri" w:cs="Calibri"/>
            <w:i/>
            <w:sz w:val="22"/>
            <w:szCs w:val="22"/>
          </w:rPr>
          <w:t>l’étape 3 des points 4.1</w:t>
        </w:r>
      </w:hyperlink>
      <w:r>
        <w:rPr>
          <w:rFonts w:ascii="Calibri" w:hAnsi="Calibri" w:cs="Calibri"/>
          <w:color w:val="0070C0"/>
          <w:sz w:val="22"/>
          <w:szCs w:val="22"/>
        </w:rPr>
        <w:t xml:space="preserve"> </w:t>
      </w:r>
      <w:r>
        <w:rPr>
          <w:rFonts w:ascii="Calibri" w:hAnsi="Calibri" w:cs="Calibri"/>
          <w:sz w:val="22"/>
          <w:szCs w:val="22"/>
        </w:rPr>
        <w:t xml:space="preserve">et </w:t>
      </w:r>
      <w:hyperlink w:anchor="Etape3Point42_Hlt113621274" w:history="1">
        <w:r>
          <w:rPr>
            <w:rStyle w:val="Lienhypertexte"/>
            <w:rFonts w:ascii="Calibri" w:hAnsi="Calibri" w:cs="Calibri"/>
            <w:i/>
            <w:sz w:val="22"/>
            <w:szCs w:val="22"/>
          </w:rPr>
          <w:t>4.2</w:t>
        </w:r>
      </w:hyperlink>
      <w:r>
        <w:rPr>
          <w:rFonts w:ascii="Calibri" w:hAnsi="Calibri" w:cs="Calibri"/>
          <w:sz w:val="22"/>
          <w:szCs w:val="22"/>
        </w:rPr>
        <w:t>.</w:t>
      </w:r>
    </w:p>
    <w:p w14:paraId="45C73107" w14:textId="77777777" w:rsidR="005C55AE" w:rsidRDefault="005C55AE">
      <w:pPr>
        <w:pStyle w:val="Style7"/>
        <w:numPr>
          <w:ilvl w:val="0"/>
          <w:numId w:val="0"/>
        </w:numPr>
        <w:suppressAutoHyphens w:val="0"/>
        <w:ind w:left="1080"/>
        <w:jc w:val="both"/>
        <w:rPr>
          <w:rFonts w:ascii="Calibri" w:hAnsi="Calibri" w:cs="Calibri"/>
          <w:sz w:val="22"/>
          <w:szCs w:val="22"/>
        </w:rPr>
      </w:pPr>
    </w:p>
    <w:p w14:paraId="05B0B230"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 xml:space="preserve">Vérifier les documents reçus directement des PO relatifs aux </w:t>
      </w:r>
    </w:p>
    <w:p w14:paraId="66B08A57" w14:textId="0B8459B6" w:rsidR="005C55AE" w:rsidRDefault="000107D0">
      <w:pPr>
        <w:pStyle w:val="Style7"/>
        <w:numPr>
          <w:ilvl w:val="0"/>
          <w:numId w:val="24"/>
        </w:numPr>
        <w:suppressAutoHyphens w:val="0"/>
        <w:jc w:val="both"/>
        <w:rPr>
          <w:rFonts w:ascii="Calibri" w:hAnsi="Calibri" w:cs="Calibri"/>
          <w:sz w:val="22"/>
          <w:szCs w:val="22"/>
        </w:rPr>
      </w:pPr>
      <w:proofErr w:type="gramStart"/>
      <w:r>
        <w:rPr>
          <w:rFonts w:ascii="Calibri" w:hAnsi="Calibri" w:cs="Calibri"/>
          <w:sz w:val="22"/>
          <w:szCs w:val="22"/>
        </w:rPr>
        <w:t>emplois</w:t>
      </w:r>
      <w:proofErr w:type="gramEnd"/>
      <w:r>
        <w:rPr>
          <w:rFonts w:ascii="Calibri" w:hAnsi="Calibri" w:cs="Calibri"/>
          <w:sz w:val="22"/>
          <w:szCs w:val="22"/>
        </w:rPr>
        <w:t xml:space="preserve"> déclarés vacants entre le 1</w:t>
      </w:r>
      <w:r>
        <w:rPr>
          <w:rFonts w:ascii="Calibri" w:hAnsi="Calibri" w:cs="Calibri"/>
          <w:sz w:val="22"/>
          <w:szCs w:val="22"/>
          <w:vertAlign w:val="superscript"/>
        </w:rPr>
        <w:t>er</w:t>
      </w:r>
      <w:r>
        <w:rPr>
          <w:rFonts w:ascii="Calibri" w:hAnsi="Calibri" w:cs="Calibri"/>
          <w:sz w:val="22"/>
          <w:szCs w:val="22"/>
        </w:rPr>
        <w:t xml:space="preserve"> octobre et le 14 octobre 202</w:t>
      </w:r>
      <w:r w:rsidR="00907A50">
        <w:rPr>
          <w:rFonts w:ascii="Calibri" w:hAnsi="Calibri" w:cs="Calibri"/>
          <w:sz w:val="22"/>
          <w:szCs w:val="22"/>
        </w:rPr>
        <w:t>4</w:t>
      </w:r>
      <w:r>
        <w:rPr>
          <w:rFonts w:ascii="Calibri" w:hAnsi="Calibri" w:cs="Calibri"/>
          <w:sz w:val="22"/>
          <w:szCs w:val="22"/>
        </w:rPr>
        <w:t xml:space="preserve"> reçus directement des Pouvoirs organisateurs ;</w:t>
      </w:r>
    </w:p>
    <w:p w14:paraId="1DB82092" w14:textId="77777777" w:rsidR="005C55AE" w:rsidRDefault="000107D0">
      <w:pPr>
        <w:pStyle w:val="Style7"/>
        <w:numPr>
          <w:ilvl w:val="0"/>
          <w:numId w:val="24"/>
        </w:numPr>
        <w:suppressAutoHyphens w:val="0"/>
        <w:jc w:val="both"/>
        <w:rPr>
          <w:rFonts w:ascii="Calibri" w:hAnsi="Calibri" w:cs="Calibri"/>
          <w:sz w:val="22"/>
          <w:szCs w:val="22"/>
        </w:rPr>
      </w:pPr>
      <w:proofErr w:type="gramStart"/>
      <w:r>
        <w:rPr>
          <w:rFonts w:ascii="Calibri" w:hAnsi="Calibri" w:cs="Calibri"/>
          <w:sz w:val="22"/>
          <w:szCs w:val="22"/>
        </w:rPr>
        <w:t>les</w:t>
      </w:r>
      <w:proofErr w:type="gramEnd"/>
      <w:r>
        <w:rPr>
          <w:rFonts w:ascii="Calibri" w:hAnsi="Calibri" w:cs="Calibri"/>
          <w:sz w:val="22"/>
          <w:szCs w:val="22"/>
        </w:rPr>
        <w:t xml:space="preserve"> documents relatifs à l’enseignement de Promotion sociale et de l’enseignement secondaire artistique à horaire réduit.</w:t>
      </w:r>
    </w:p>
    <w:p w14:paraId="3BC64945"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 xml:space="preserve">Vérifier l’ensemble des données reprises dans les fichiers EV communiqués par les ORCES et par </w:t>
      </w:r>
      <w:proofErr w:type="gramStart"/>
      <w:r>
        <w:rPr>
          <w:rFonts w:ascii="Calibri" w:hAnsi="Calibri" w:cs="Calibri"/>
          <w:sz w:val="22"/>
          <w:szCs w:val="22"/>
        </w:rPr>
        <w:t>les  PO</w:t>
      </w:r>
      <w:proofErr w:type="gramEnd"/>
      <w:r>
        <w:rPr>
          <w:rFonts w:ascii="Calibri" w:hAnsi="Calibri" w:cs="Calibri"/>
          <w:sz w:val="22"/>
          <w:szCs w:val="22"/>
        </w:rPr>
        <w:t xml:space="preserve"> en procédant aux corrections éventuelles. </w:t>
      </w:r>
    </w:p>
    <w:p w14:paraId="40F5B9CD"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Contrôler la disponibilité des données dans les onglets adéquats avant de procéder à la fusion</w:t>
      </w:r>
    </w:p>
    <w:p w14:paraId="2DE5D03B" w14:textId="6F724274"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Ouvrir le document EXCEL intitulé « </w:t>
      </w:r>
      <w:r>
        <w:rPr>
          <w:rFonts w:ascii="Calibri" w:hAnsi="Calibri" w:cs="Calibri"/>
          <w:b/>
          <w:sz w:val="22"/>
          <w:szCs w:val="22"/>
        </w:rPr>
        <w:t xml:space="preserve">Annexe 8 FUSION CZ EV SEC </w:t>
      </w:r>
      <w:proofErr w:type="gramStart"/>
      <w:r>
        <w:rPr>
          <w:rFonts w:ascii="Calibri" w:hAnsi="Calibri" w:cs="Calibri"/>
          <w:b/>
          <w:sz w:val="22"/>
          <w:szCs w:val="22"/>
        </w:rPr>
        <w:t>LIBRE</w:t>
      </w:r>
      <w:r>
        <w:rPr>
          <w:rFonts w:ascii="Calibri" w:hAnsi="Calibri" w:cs="Calibri"/>
          <w:sz w:val="22"/>
          <w:szCs w:val="22"/>
        </w:rPr>
        <w:t>»</w:t>
      </w:r>
      <w:proofErr w:type="gramEnd"/>
      <w:r>
        <w:rPr>
          <w:rFonts w:ascii="Calibri" w:hAnsi="Calibri" w:cs="Calibri"/>
          <w:sz w:val="22"/>
          <w:szCs w:val="22"/>
        </w:rPr>
        <w:t xml:space="preserve"> </w:t>
      </w:r>
    </w:p>
    <w:p w14:paraId="64722A58"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 xml:space="preserve">Enregistrer le document EXCEL, en version 2003, sur votre ordinateur en le précédant de votre </w:t>
      </w:r>
      <w:r>
        <w:rPr>
          <w:rFonts w:ascii="Calibri" w:hAnsi="Calibri" w:cs="Calibri"/>
          <w:b/>
          <w:bCs/>
          <w:sz w:val="22"/>
          <w:szCs w:val="22"/>
        </w:rPr>
        <w:t>du numéro de la zone</w:t>
      </w:r>
      <w:r>
        <w:rPr>
          <w:rStyle w:val="Appelnotedebasdep"/>
          <w:rFonts w:ascii="Calibri" w:hAnsi="Calibri" w:cs="Calibri"/>
          <w:sz w:val="22"/>
          <w:szCs w:val="22"/>
        </w:rPr>
        <w:t xml:space="preserve"> </w:t>
      </w:r>
      <w:r>
        <w:rPr>
          <w:rFonts w:ascii="Calibri" w:hAnsi="Calibri" w:cs="Calibri"/>
          <w:sz w:val="22"/>
          <w:szCs w:val="22"/>
        </w:rPr>
        <w:t xml:space="preserve"> :</w:t>
      </w:r>
    </w:p>
    <w:p w14:paraId="0ACF53AE" w14:textId="77777777" w:rsidR="005C55AE" w:rsidRDefault="000107D0">
      <w:pPr>
        <w:ind w:firstLine="360"/>
        <w:jc w:val="center"/>
        <w:rPr>
          <w:rFonts w:ascii="Calibri" w:hAnsi="Calibri" w:cs="Calibri"/>
          <w:i/>
          <w:iCs/>
          <w:sz w:val="22"/>
          <w:szCs w:val="22"/>
        </w:rPr>
      </w:pPr>
      <w:r>
        <w:rPr>
          <w:rFonts w:ascii="Calibri" w:hAnsi="Calibri" w:cs="Calibri"/>
          <w:i/>
          <w:iCs/>
          <w:sz w:val="22"/>
          <w:szCs w:val="22"/>
        </w:rPr>
        <w:t>Exemple : CZ1LNCEV2023-2024.xls</w:t>
      </w:r>
    </w:p>
    <w:p w14:paraId="4EC9E84B" w14:textId="77777777" w:rsidR="005C55AE" w:rsidRDefault="000107D0">
      <w:pPr>
        <w:ind w:firstLine="360"/>
        <w:jc w:val="center"/>
        <w:rPr>
          <w:rFonts w:ascii="Calibri" w:hAnsi="Calibri" w:cs="Calibri"/>
          <w:sz w:val="22"/>
          <w:szCs w:val="22"/>
        </w:rPr>
      </w:pPr>
      <w:r>
        <w:rPr>
          <w:rFonts w:ascii="Calibri" w:hAnsi="Calibri" w:cs="Calibri"/>
          <w:i/>
          <w:iCs/>
          <w:sz w:val="22"/>
          <w:szCs w:val="22"/>
        </w:rPr>
        <w:t>En majuscule et pas d’espace</w:t>
      </w:r>
    </w:p>
    <w:p w14:paraId="32E153EC" w14:textId="77777777" w:rsidR="005C55AE" w:rsidRDefault="000107D0">
      <w:pPr>
        <w:pStyle w:val="Style7"/>
        <w:numPr>
          <w:ilvl w:val="1"/>
          <w:numId w:val="6"/>
        </w:numPr>
        <w:suppressAutoHyphens w:val="0"/>
        <w:jc w:val="both"/>
        <w:rPr>
          <w:rFonts w:ascii="Calibri" w:hAnsi="Calibri" w:cs="Calibri"/>
          <w:sz w:val="22"/>
          <w:szCs w:val="22"/>
        </w:rPr>
      </w:pPr>
      <w:proofErr w:type="gramStart"/>
      <w:r>
        <w:rPr>
          <w:rFonts w:ascii="Calibri" w:hAnsi="Calibri" w:cs="Calibri"/>
          <w:sz w:val="22"/>
          <w:szCs w:val="22"/>
        </w:rPr>
        <w:t>fusionner</w:t>
      </w:r>
      <w:proofErr w:type="gramEnd"/>
      <w:r>
        <w:rPr>
          <w:rFonts w:ascii="Calibri" w:hAnsi="Calibri" w:cs="Calibri"/>
          <w:sz w:val="22"/>
          <w:szCs w:val="22"/>
        </w:rPr>
        <w:t xml:space="preserve"> l’ensemble des documents reçus des PO et des ORCES en vous aidant de l’annexe 2 INFO : Manuel utilisation fusion EV</w:t>
      </w:r>
    </w:p>
    <w:p w14:paraId="095D53F0"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 xml:space="preserve">Afin de conserver les </w:t>
      </w:r>
      <w:proofErr w:type="gramStart"/>
      <w:r>
        <w:rPr>
          <w:rFonts w:ascii="Calibri" w:hAnsi="Calibri" w:cs="Calibri"/>
          <w:sz w:val="22"/>
          <w:szCs w:val="22"/>
        </w:rPr>
        <w:t>données  intactes</w:t>
      </w:r>
      <w:proofErr w:type="gramEnd"/>
      <w:r>
        <w:rPr>
          <w:rFonts w:ascii="Calibri" w:hAnsi="Calibri" w:cs="Calibri"/>
          <w:sz w:val="22"/>
          <w:szCs w:val="22"/>
        </w:rPr>
        <w:t xml:space="preserve"> communiquées par les PO et par les ORCES, dans l’onglet « fusion », veillez à procéder aux modifications et/ou enregistrement des décisions prises à votre niveau dans l’onglet « encodage » du fichier EV</w:t>
      </w:r>
    </w:p>
    <w:p w14:paraId="5C69D170" w14:textId="77777777" w:rsidR="005C55AE" w:rsidRDefault="000107D0">
      <w:pPr>
        <w:pStyle w:val="Style7"/>
        <w:numPr>
          <w:ilvl w:val="1"/>
          <w:numId w:val="6"/>
        </w:numPr>
        <w:suppressAutoHyphens w:val="0"/>
        <w:jc w:val="both"/>
        <w:rPr>
          <w:rFonts w:ascii="Calibri" w:hAnsi="Calibri" w:cs="Calibri"/>
          <w:sz w:val="22"/>
          <w:szCs w:val="22"/>
        </w:rPr>
      </w:pPr>
      <w:r>
        <w:rPr>
          <w:rFonts w:ascii="Calibri" w:hAnsi="Calibri" w:cs="Calibri"/>
          <w:sz w:val="22"/>
          <w:szCs w:val="22"/>
        </w:rPr>
        <w:t>Vérifier tous les points de validité (</w:t>
      </w:r>
      <w:hyperlink w:anchor="Encadre3_Ref113619775" w:history="1">
        <w:r>
          <w:rPr>
            <w:rStyle w:val="Lienhypertexte"/>
            <w:rFonts w:ascii="Calibri" w:hAnsi="Calibri" w:cs="Calibri"/>
            <w:i/>
            <w:color w:val="0070C0"/>
            <w:sz w:val="22"/>
            <w:szCs w:val="22"/>
          </w:rPr>
          <w:t>voir encadré 3</w:t>
        </w:r>
      </w:hyperlink>
      <w:r>
        <w:rPr>
          <w:rFonts w:ascii="Calibri" w:hAnsi="Calibri" w:cs="Calibri"/>
          <w:sz w:val="22"/>
          <w:szCs w:val="22"/>
        </w:rPr>
        <w:t>).</w:t>
      </w:r>
    </w:p>
    <w:p w14:paraId="629498D1" w14:textId="77777777" w:rsidR="005C55AE" w:rsidRDefault="005C55AE">
      <w:pPr>
        <w:rPr>
          <w:rFonts w:ascii="Calibri" w:hAnsi="Calibri" w:cs="Calibri"/>
          <w:i/>
          <w:iCs/>
          <w:sz w:val="22"/>
          <w:szCs w:val="22"/>
        </w:rPr>
      </w:pPr>
      <w:bookmarkStart w:id="104" w:name="RANGE!A1:O32"/>
      <w:bookmarkEnd w:id="104"/>
    </w:p>
    <w:p w14:paraId="79B76FAD" w14:textId="77777777" w:rsidR="005C55AE" w:rsidRDefault="005C55AE">
      <w:pPr>
        <w:shd w:val="clear" w:color="auto" w:fill="FFFFFF"/>
        <w:suppressAutoHyphens w:val="0"/>
        <w:jc w:val="right"/>
        <w:rPr>
          <w:rFonts w:ascii="Calibri" w:hAnsi="Calibri" w:cs="Calibri"/>
          <w:i/>
          <w:sz w:val="22"/>
          <w:szCs w:val="22"/>
        </w:rPr>
      </w:pPr>
    </w:p>
    <w:p w14:paraId="0D443351" w14:textId="77777777" w:rsidR="005C55AE" w:rsidRDefault="005C55AE">
      <w:pPr>
        <w:shd w:val="clear" w:color="auto" w:fill="FFFFFF"/>
        <w:suppressAutoHyphens w:val="0"/>
        <w:jc w:val="right"/>
        <w:rPr>
          <w:rFonts w:ascii="Calibri" w:hAnsi="Calibri" w:cs="Calibri"/>
          <w:i/>
          <w:sz w:val="22"/>
          <w:szCs w:val="22"/>
        </w:rPr>
      </w:pPr>
    </w:p>
    <w:p w14:paraId="0C715A75" w14:textId="77777777" w:rsidR="005C55AE" w:rsidRDefault="005C55AE">
      <w:pPr>
        <w:shd w:val="clear" w:color="auto" w:fill="FFFFFF"/>
        <w:suppressAutoHyphens w:val="0"/>
        <w:jc w:val="right"/>
        <w:rPr>
          <w:rFonts w:ascii="Calibri" w:hAnsi="Calibri" w:cs="Calibri"/>
          <w:i/>
          <w:sz w:val="22"/>
          <w:szCs w:val="22"/>
        </w:rPr>
      </w:pPr>
    </w:p>
    <w:p w14:paraId="73A7FE89" w14:textId="77777777" w:rsidR="005C55AE" w:rsidRDefault="005C55AE">
      <w:pPr>
        <w:shd w:val="clear" w:color="auto" w:fill="FFFFFF"/>
        <w:suppressAutoHyphens w:val="0"/>
        <w:jc w:val="right"/>
        <w:rPr>
          <w:rFonts w:ascii="Calibri" w:hAnsi="Calibri" w:cs="Calibri"/>
          <w:i/>
          <w:sz w:val="22"/>
          <w:szCs w:val="22"/>
        </w:rPr>
      </w:pPr>
    </w:p>
    <w:p w14:paraId="0EDCCB47" w14:textId="77777777" w:rsidR="005C55AE" w:rsidRDefault="005C55AE">
      <w:pPr>
        <w:shd w:val="clear" w:color="auto" w:fill="FFFFFF"/>
        <w:suppressAutoHyphens w:val="0"/>
        <w:jc w:val="right"/>
        <w:rPr>
          <w:rFonts w:ascii="Calibri" w:hAnsi="Calibri" w:cs="Calibri"/>
          <w:i/>
          <w:sz w:val="22"/>
          <w:szCs w:val="22"/>
        </w:rPr>
      </w:pPr>
    </w:p>
    <w:p w14:paraId="476F1FDC" w14:textId="77777777" w:rsidR="005C55AE" w:rsidRDefault="005C55AE">
      <w:pPr>
        <w:shd w:val="clear" w:color="auto" w:fill="FFFFFF"/>
        <w:suppressAutoHyphens w:val="0"/>
        <w:jc w:val="right"/>
        <w:rPr>
          <w:rFonts w:ascii="Calibri" w:hAnsi="Calibri" w:cs="Calibri"/>
          <w:i/>
          <w:sz w:val="22"/>
          <w:szCs w:val="22"/>
        </w:rPr>
      </w:pPr>
    </w:p>
    <w:p w14:paraId="0D261630" w14:textId="77777777" w:rsidR="005C55AE" w:rsidRDefault="005C55AE">
      <w:pPr>
        <w:shd w:val="clear" w:color="auto" w:fill="FFFFFF"/>
        <w:suppressAutoHyphens w:val="0"/>
        <w:jc w:val="right"/>
        <w:rPr>
          <w:rFonts w:ascii="Calibri" w:hAnsi="Calibri" w:cs="Calibri"/>
          <w:i/>
          <w:sz w:val="22"/>
          <w:szCs w:val="22"/>
        </w:rPr>
      </w:pPr>
    </w:p>
    <w:p w14:paraId="092DEC0F" w14:textId="77777777" w:rsidR="005C55AE" w:rsidRDefault="005C55AE">
      <w:pPr>
        <w:shd w:val="clear" w:color="auto" w:fill="FFFFFF"/>
        <w:suppressAutoHyphens w:val="0"/>
        <w:jc w:val="right"/>
        <w:rPr>
          <w:rFonts w:ascii="Calibri" w:hAnsi="Calibri" w:cs="Calibri"/>
          <w:i/>
          <w:sz w:val="22"/>
          <w:szCs w:val="22"/>
        </w:rPr>
      </w:pPr>
    </w:p>
    <w:p w14:paraId="41C5ACE7" w14:textId="77777777" w:rsidR="005C55AE" w:rsidRDefault="005C55AE">
      <w:pPr>
        <w:shd w:val="clear" w:color="auto" w:fill="FFFFFF"/>
        <w:suppressAutoHyphens w:val="0"/>
        <w:jc w:val="right"/>
        <w:rPr>
          <w:rFonts w:ascii="Calibri" w:hAnsi="Calibri" w:cs="Calibri"/>
          <w:i/>
          <w:sz w:val="22"/>
          <w:szCs w:val="22"/>
        </w:rPr>
      </w:pPr>
    </w:p>
    <w:p w14:paraId="5786EF43" w14:textId="77777777" w:rsidR="005C55AE" w:rsidRDefault="005C55AE">
      <w:pPr>
        <w:shd w:val="clear" w:color="auto" w:fill="FFFFFF"/>
        <w:suppressAutoHyphens w:val="0"/>
        <w:jc w:val="right"/>
        <w:rPr>
          <w:rFonts w:ascii="Calibri" w:hAnsi="Calibri" w:cs="Calibri"/>
          <w:i/>
          <w:sz w:val="22"/>
          <w:szCs w:val="22"/>
        </w:rPr>
      </w:pPr>
    </w:p>
    <w:p w14:paraId="6E95B2E8" w14:textId="77777777" w:rsidR="005C55AE" w:rsidRDefault="005C55AE">
      <w:pPr>
        <w:shd w:val="clear" w:color="auto" w:fill="FFFFFF"/>
        <w:suppressAutoHyphens w:val="0"/>
        <w:jc w:val="right"/>
        <w:rPr>
          <w:rFonts w:ascii="Calibri" w:hAnsi="Calibri" w:cs="Calibri"/>
          <w:i/>
          <w:sz w:val="22"/>
          <w:szCs w:val="22"/>
        </w:rPr>
      </w:pPr>
    </w:p>
    <w:p w14:paraId="7FFD58C0" w14:textId="77777777" w:rsidR="005C55AE" w:rsidRDefault="005C55AE">
      <w:pPr>
        <w:shd w:val="clear" w:color="auto" w:fill="FFFFFF"/>
        <w:suppressAutoHyphens w:val="0"/>
        <w:jc w:val="right"/>
        <w:rPr>
          <w:rFonts w:ascii="Calibri" w:hAnsi="Calibri" w:cs="Calibri"/>
          <w:i/>
          <w:sz w:val="22"/>
          <w:szCs w:val="22"/>
        </w:rPr>
      </w:pPr>
    </w:p>
    <w:p w14:paraId="3542C24D" w14:textId="77777777" w:rsidR="005C55AE" w:rsidRDefault="005C55AE">
      <w:pPr>
        <w:shd w:val="clear" w:color="auto" w:fill="FFFFFF"/>
        <w:suppressAutoHyphens w:val="0"/>
        <w:jc w:val="right"/>
        <w:rPr>
          <w:rFonts w:ascii="Calibri" w:hAnsi="Calibri" w:cs="Calibri"/>
          <w:i/>
          <w:sz w:val="22"/>
          <w:szCs w:val="22"/>
        </w:rPr>
      </w:pPr>
    </w:p>
    <w:p w14:paraId="5D24C3E3" w14:textId="77777777" w:rsidR="005C55AE" w:rsidRDefault="005C55AE">
      <w:pPr>
        <w:shd w:val="clear" w:color="auto" w:fill="FFFFFF"/>
        <w:suppressAutoHyphens w:val="0"/>
        <w:jc w:val="right"/>
        <w:rPr>
          <w:rFonts w:ascii="Calibri" w:hAnsi="Calibri" w:cs="Calibri"/>
          <w:i/>
          <w:sz w:val="22"/>
          <w:szCs w:val="22"/>
        </w:rPr>
      </w:pPr>
    </w:p>
    <w:p w14:paraId="667BB2FB" w14:textId="77777777" w:rsidR="005C55AE" w:rsidRDefault="005C55AE">
      <w:pPr>
        <w:shd w:val="clear" w:color="auto" w:fill="FFFFFF"/>
        <w:suppressAutoHyphens w:val="0"/>
        <w:jc w:val="right"/>
        <w:rPr>
          <w:rFonts w:ascii="Calibri" w:hAnsi="Calibri" w:cs="Calibri"/>
          <w:i/>
          <w:sz w:val="22"/>
          <w:szCs w:val="22"/>
        </w:rPr>
      </w:pPr>
    </w:p>
    <w:p w14:paraId="328E2705" w14:textId="77777777" w:rsidR="005C55AE" w:rsidRDefault="005C55AE">
      <w:pPr>
        <w:shd w:val="clear" w:color="auto" w:fill="FFFFFF"/>
        <w:suppressAutoHyphens w:val="0"/>
        <w:jc w:val="right"/>
        <w:rPr>
          <w:rFonts w:ascii="Calibri" w:hAnsi="Calibri" w:cs="Calibri"/>
          <w:i/>
          <w:sz w:val="22"/>
          <w:szCs w:val="22"/>
        </w:rPr>
      </w:pPr>
    </w:p>
    <w:p w14:paraId="127BAA82" w14:textId="77777777" w:rsidR="005C55AE" w:rsidRDefault="005C55AE">
      <w:pPr>
        <w:shd w:val="clear" w:color="auto" w:fill="FFFFFF"/>
        <w:suppressAutoHyphens w:val="0"/>
        <w:jc w:val="right"/>
        <w:rPr>
          <w:rFonts w:ascii="Calibri" w:hAnsi="Calibri" w:cs="Calibri"/>
          <w:i/>
          <w:sz w:val="22"/>
          <w:szCs w:val="22"/>
        </w:rPr>
      </w:pPr>
    </w:p>
    <w:p w14:paraId="2D48FFD7" w14:textId="77777777" w:rsidR="005C55AE" w:rsidRDefault="005C55AE">
      <w:pPr>
        <w:shd w:val="clear" w:color="auto" w:fill="FFFFFF"/>
        <w:suppressAutoHyphens w:val="0"/>
        <w:jc w:val="right"/>
        <w:rPr>
          <w:rFonts w:ascii="Calibri" w:hAnsi="Calibri" w:cs="Calibri"/>
          <w:i/>
          <w:sz w:val="22"/>
          <w:szCs w:val="22"/>
        </w:rPr>
      </w:pPr>
    </w:p>
    <w:p w14:paraId="648BA0F0" w14:textId="77777777" w:rsidR="005C55AE" w:rsidRDefault="005C55AE">
      <w:pPr>
        <w:shd w:val="clear" w:color="auto" w:fill="FFFFFF"/>
        <w:suppressAutoHyphens w:val="0"/>
        <w:jc w:val="right"/>
        <w:rPr>
          <w:rFonts w:ascii="Calibri" w:hAnsi="Calibri" w:cs="Calibri"/>
          <w:i/>
          <w:sz w:val="22"/>
          <w:szCs w:val="22"/>
        </w:rPr>
      </w:pPr>
    </w:p>
    <w:p w14:paraId="5BA9FC1D" w14:textId="77777777" w:rsidR="005C55AE" w:rsidRDefault="005C55AE">
      <w:pPr>
        <w:shd w:val="clear" w:color="auto" w:fill="FFFFFF"/>
        <w:suppressAutoHyphens w:val="0"/>
        <w:jc w:val="right"/>
        <w:rPr>
          <w:rFonts w:ascii="Calibri" w:hAnsi="Calibri" w:cs="Calibri"/>
          <w:i/>
          <w:sz w:val="22"/>
          <w:szCs w:val="22"/>
        </w:rPr>
      </w:pPr>
    </w:p>
    <w:p w14:paraId="2339D814" w14:textId="77777777" w:rsidR="005C55AE" w:rsidRDefault="005C55AE">
      <w:pPr>
        <w:shd w:val="clear" w:color="auto" w:fill="FFFFFF"/>
        <w:suppressAutoHyphens w:val="0"/>
        <w:jc w:val="right"/>
        <w:rPr>
          <w:rFonts w:ascii="Calibri" w:hAnsi="Calibri" w:cs="Calibri"/>
          <w:i/>
          <w:sz w:val="22"/>
          <w:szCs w:val="22"/>
        </w:rPr>
      </w:pPr>
    </w:p>
    <w:p w14:paraId="7D232E2F" w14:textId="77777777" w:rsidR="005C55AE" w:rsidRDefault="005C55AE">
      <w:pPr>
        <w:shd w:val="clear" w:color="auto" w:fill="FFFFFF"/>
        <w:suppressAutoHyphens w:val="0"/>
        <w:jc w:val="right"/>
        <w:rPr>
          <w:rFonts w:ascii="Calibri" w:hAnsi="Calibri" w:cs="Calibri"/>
          <w:i/>
          <w:sz w:val="22"/>
          <w:szCs w:val="22"/>
        </w:rPr>
      </w:pPr>
    </w:p>
    <w:p w14:paraId="49AFC6BF" w14:textId="77777777" w:rsidR="005C55AE" w:rsidRDefault="005C55AE">
      <w:pPr>
        <w:shd w:val="clear" w:color="auto" w:fill="FFFFFF"/>
        <w:suppressAutoHyphens w:val="0"/>
        <w:jc w:val="right"/>
        <w:rPr>
          <w:rFonts w:ascii="Calibri" w:hAnsi="Calibri" w:cs="Calibri"/>
          <w:i/>
          <w:sz w:val="22"/>
          <w:szCs w:val="22"/>
        </w:rPr>
      </w:pPr>
    </w:p>
    <w:p w14:paraId="77686905" w14:textId="77777777" w:rsidR="005C55AE" w:rsidRDefault="005C55AE">
      <w:pPr>
        <w:shd w:val="clear" w:color="auto" w:fill="FFFFFF"/>
        <w:suppressAutoHyphens w:val="0"/>
        <w:jc w:val="right"/>
        <w:rPr>
          <w:rFonts w:ascii="Calibri" w:hAnsi="Calibri" w:cs="Calibri"/>
          <w:i/>
          <w:sz w:val="22"/>
          <w:szCs w:val="22"/>
        </w:rPr>
      </w:pPr>
    </w:p>
    <w:p w14:paraId="7B91EAA3" w14:textId="77777777" w:rsidR="005C55AE" w:rsidRDefault="005C55AE">
      <w:pPr>
        <w:shd w:val="clear" w:color="auto" w:fill="FFFFFF"/>
        <w:suppressAutoHyphens w:val="0"/>
        <w:jc w:val="right"/>
        <w:rPr>
          <w:rFonts w:ascii="Calibri" w:hAnsi="Calibri" w:cs="Calibri"/>
          <w:i/>
          <w:sz w:val="22"/>
          <w:szCs w:val="22"/>
        </w:rPr>
      </w:pPr>
    </w:p>
    <w:p w14:paraId="27E358F1" w14:textId="1C632478" w:rsidR="005C55AE" w:rsidRDefault="000107D0">
      <w:pPr>
        <w:shd w:val="clear" w:color="auto" w:fill="FFFFFF"/>
        <w:suppressAutoHyphens w:val="0"/>
        <w:jc w:val="right"/>
        <w:rPr>
          <w:rFonts w:ascii="Calibri" w:hAnsi="Calibri" w:cs="Calibri"/>
          <w:b/>
          <w:sz w:val="22"/>
          <w:szCs w:val="22"/>
        </w:rPr>
      </w:pPr>
      <w:r>
        <w:rPr>
          <w:rFonts w:ascii="Calibri" w:hAnsi="Calibri" w:cs="Calibri"/>
          <w:i/>
          <w:sz w:val="22"/>
          <w:szCs w:val="22"/>
        </w:rPr>
        <w:tab/>
      </w:r>
      <w:hyperlink w:anchor="TableMatière_Toc113612167" w:history="1">
        <w:r>
          <w:rPr>
            <w:rStyle w:val="Lienhypertexte"/>
            <w:rFonts w:ascii="Calibri" w:hAnsi="Calibri" w:cs="Calibri"/>
            <w:i/>
            <w:sz w:val="22"/>
            <w:szCs w:val="22"/>
          </w:rPr>
          <w:t>Retour à la table des matières</w:t>
        </w:r>
      </w:hyperlink>
    </w:p>
    <w:sectPr w:rsidR="005C55AE">
      <w:pgSz w:w="11906" w:h="16838"/>
      <w:pgMar w:top="851" w:right="851" w:bottom="709" w:left="907" w:header="720" w:footer="720"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A4EEF" w14:textId="77777777" w:rsidR="005C55AE" w:rsidRDefault="000107D0">
      <w:r>
        <w:separator/>
      </w:r>
    </w:p>
  </w:endnote>
  <w:endnote w:type="continuationSeparator" w:id="0">
    <w:p w14:paraId="787EB002" w14:textId="77777777" w:rsidR="005C55AE" w:rsidRDefault="00010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entury Schoolbook">
    <w:panose1 w:val="02040604050505020304"/>
    <w:charset w:val="00"/>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iberation Serif">
    <w:altName w:val="Times New Roman"/>
    <w:charset w:val="01"/>
    <w:family w:val="roman"/>
    <w:pitch w:val="variable"/>
  </w:font>
  <w:font w:name="Songti SC">
    <w:altName w:val="Arial Unicode MS"/>
    <w:charset w:val="86"/>
    <w:family w:val="auto"/>
    <w:pitch w:val="variable"/>
    <w:sig w:usb0="00000000" w:usb1="080F0000" w:usb2="00000010" w:usb3="00000000" w:csb0="0004009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 w:name="+mn-ea">
    <w:panose1 w:val="00000000000000000000"/>
    <w:charset w:val="00"/>
    <w:family w:val="roman"/>
    <w:notTrueType/>
    <w:pitch w:val="default"/>
  </w:font>
  <w:font w:name="+mn-c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FBC6C" w14:textId="77777777" w:rsidR="005C55AE" w:rsidRDefault="005C55A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4C8F2" w14:textId="77777777" w:rsidR="005C55AE" w:rsidRDefault="000107D0">
    <w:pPr>
      <w:pStyle w:val="Pieddepage"/>
      <w:jc w:val="right"/>
    </w:pPr>
    <w:r>
      <w:fldChar w:fldCharType="begin"/>
    </w:r>
    <w:r>
      <w:instrText xml:space="preserve"> PAGE   \* MERGEFORMAT </w:instrText>
    </w:r>
    <w:r>
      <w:fldChar w:fldCharType="separate"/>
    </w:r>
    <w:r>
      <w:rPr>
        <w:noProof/>
      </w:rPr>
      <w:t>25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CEC97" w14:textId="77777777" w:rsidR="005C55AE" w:rsidRDefault="005C55A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619F1" w14:textId="77777777" w:rsidR="005C55AE" w:rsidRDefault="000107D0">
      <w:r>
        <w:separator/>
      </w:r>
    </w:p>
  </w:footnote>
  <w:footnote w:type="continuationSeparator" w:id="0">
    <w:p w14:paraId="44EC5998" w14:textId="77777777" w:rsidR="005C55AE" w:rsidRDefault="000107D0">
      <w:r>
        <w:continuationSeparator/>
      </w:r>
    </w:p>
  </w:footnote>
  <w:footnote w:id="1">
    <w:p w14:paraId="3730160B" w14:textId="77777777" w:rsidR="005C55AE" w:rsidRDefault="000107D0">
      <w:pPr>
        <w:pStyle w:val="Notedebasdepage"/>
        <w:jc w:val="both"/>
        <w:rPr>
          <w:rFonts w:asciiTheme="minorHAnsi" w:hAnsiTheme="minorHAnsi" w:cstheme="minorHAnsi"/>
          <w:sz w:val="18"/>
          <w:szCs w:val="18"/>
          <w:lang w:val="fr-BE"/>
        </w:rPr>
      </w:pPr>
      <w:r>
        <w:rPr>
          <w:rStyle w:val="Appelnotedebasdep"/>
          <w:rFonts w:asciiTheme="minorHAnsi" w:hAnsiTheme="minorHAnsi" w:cstheme="minorHAnsi"/>
          <w:sz w:val="18"/>
          <w:szCs w:val="18"/>
        </w:rPr>
        <w:footnoteRef/>
      </w:r>
      <w:r>
        <w:rPr>
          <w:rFonts w:asciiTheme="minorHAnsi" w:hAnsiTheme="minorHAnsi" w:cstheme="minorHAnsi"/>
          <w:sz w:val="18"/>
          <w:szCs w:val="18"/>
        </w:rPr>
        <w:t xml:space="preserve"> </w:t>
      </w:r>
      <w:r>
        <w:rPr>
          <w:rFonts w:asciiTheme="minorHAnsi" w:hAnsiTheme="minorHAnsi" w:cstheme="minorHAnsi"/>
          <w:sz w:val="18"/>
          <w:szCs w:val="18"/>
          <w:lang w:val="fr-BE"/>
        </w:rPr>
        <w:t>Pour connaître votre numéro FASE PO ou établissement, veuillez-vous référer à l’annexe 2 INFO.</w:t>
      </w:r>
    </w:p>
  </w:footnote>
  <w:footnote w:id="2">
    <w:p w14:paraId="4ACA7345" w14:textId="77777777" w:rsidR="005C55AE" w:rsidRDefault="000107D0">
      <w:pPr>
        <w:pStyle w:val="Notedebasdepage"/>
        <w:jc w:val="both"/>
        <w:rPr>
          <w:rFonts w:asciiTheme="minorHAnsi" w:hAnsiTheme="minorHAnsi" w:cstheme="minorHAnsi"/>
          <w:sz w:val="18"/>
          <w:szCs w:val="18"/>
          <w:lang w:val="fr-BE"/>
        </w:rPr>
      </w:pPr>
      <w:r>
        <w:rPr>
          <w:rStyle w:val="Appelnotedebasdep"/>
          <w:rFonts w:asciiTheme="minorHAnsi" w:hAnsiTheme="minorHAnsi" w:cstheme="minorHAnsi"/>
          <w:sz w:val="18"/>
          <w:szCs w:val="18"/>
        </w:rPr>
        <w:footnoteRef/>
      </w:r>
      <w:r>
        <w:rPr>
          <w:rFonts w:asciiTheme="minorHAnsi" w:hAnsiTheme="minorHAnsi" w:cstheme="minorHAnsi"/>
          <w:sz w:val="18"/>
          <w:szCs w:val="18"/>
        </w:rPr>
        <w:t xml:space="preserve"> </w:t>
      </w:r>
      <w:r>
        <w:rPr>
          <w:rFonts w:asciiTheme="minorHAnsi" w:hAnsiTheme="minorHAnsi" w:cstheme="minorHAnsi"/>
          <w:sz w:val="18"/>
          <w:szCs w:val="18"/>
          <w:lang w:val="fr-BE"/>
        </w:rPr>
        <w:t xml:space="preserve">Pour connaître votre numéro FASE PO ou établissement, </w:t>
      </w:r>
      <w:proofErr w:type="spellStart"/>
      <w:r>
        <w:rPr>
          <w:rFonts w:asciiTheme="minorHAnsi" w:hAnsiTheme="minorHAnsi" w:cstheme="minorHAnsi"/>
          <w:sz w:val="18"/>
          <w:szCs w:val="18"/>
          <w:lang w:val="fr-BE"/>
        </w:rPr>
        <w:t>veuillez vous</w:t>
      </w:r>
      <w:proofErr w:type="spellEnd"/>
      <w:r>
        <w:rPr>
          <w:rFonts w:asciiTheme="minorHAnsi" w:hAnsiTheme="minorHAnsi" w:cstheme="minorHAnsi"/>
          <w:sz w:val="18"/>
          <w:szCs w:val="18"/>
          <w:lang w:val="fr-BE"/>
        </w:rPr>
        <w:t xml:space="preserve"> référer à l’annexe 2 INFO.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179FB" w14:textId="77777777" w:rsidR="005C55AE" w:rsidRDefault="005C55A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23C73" w14:textId="77777777" w:rsidR="005C55AE" w:rsidRDefault="005C55A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E0861" w14:textId="77777777" w:rsidR="005C55AE" w:rsidRDefault="005C55A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11.25pt;height:9.75pt" o:bullet="t" filled="t">
        <v:fill color2="black"/>
        <v:imagedata r:id="rId1" o:title=""/>
      </v:shape>
    </w:pict>
  </w:numPicBullet>
  <w:numPicBullet w:numPicBulletId="1">
    <w:pict>
      <v:shape id="_x0000_i1063" type="#_x0000_t75" style="width:9pt;height:9pt" o:bullet="t" filled="t">
        <v:fill color2="black"/>
        <v:imagedata r:id="rId2" o:title=""/>
      </v:shape>
    </w:pict>
  </w:numPicBullet>
  <w:abstractNum w:abstractNumId="0" w15:restartNumberingAfterBreak="0">
    <w:nsid w:val="FFFFFF88"/>
    <w:multiLevelType w:val="singleLevel"/>
    <w:tmpl w:val="0FAE0BC0"/>
    <w:lvl w:ilvl="0">
      <w:start w:val="1"/>
      <w:numFmt w:val="decimal"/>
      <w:pStyle w:val="Listenumros"/>
      <w:lvlText w:val="%1."/>
      <w:lvlJc w:val="left"/>
      <w:pPr>
        <w:tabs>
          <w:tab w:val="num" w:pos="360"/>
        </w:tabs>
        <w:ind w:left="360" w:hanging="360"/>
      </w:pPr>
    </w:lvl>
  </w:abstractNum>
  <w:abstractNum w:abstractNumId="1" w15:restartNumberingAfterBreak="0">
    <w:nsid w:val="FFFFFF89"/>
    <w:multiLevelType w:val="singleLevel"/>
    <w:tmpl w:val="0A7EE9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lvl w:ilvl="0">
      <w:start w:val="3"/>
      <w:numFmt w:val="decimal"/>
      <w:pStyle w:val="Titre1"/>
      <w:lvlText w:val="%1"/>
      <w:lvlJc w:val="left"/>
      <w:pPr>
        <w:tabs>
          <w:tab w:val="num" w:pos="432"/>
        </w:tabs>
        <w:ind w:left="432" w:hanging="432"/>
      </w:pPr>
      <w:rPr>
        <w:rFonts w:ascii="Calibri" w:hAnsi="Calibri" w:cs="Calibri"/>
        <w:sz w:val="18"/>
        <w:szCs w:val="18"/>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0000002"/>
    <w:multiLevelType w:val="multilevel"/>
    <w:tmpl w:val="00000002"/>
    <w:name w:val="WW8Num2"/>
    <w:lvl w:ilvl="0">
      <w:start w:val="1"/>
      <w:numFmt w:val="decimal"/>
      <w:pStyle w:val="Style3"/>
      <w:lvlText w:val="%1."/>
      <w:lvlJc w:val="left"/>
      <w:pPr>
        <w:tabs>
          <w:tab w:val="num" w:pos="360"/>
        </w:tabs>
        <w:ind w:left="360" w:hanging="360"/>
      </w:pPr>
      <w:rPr>
        <w:rFonts w:ascii="Symbol" w:hAnsi="Symbol" w:cs="Symbol" w:hint="default"/>
        <w:color w:val="auto"/>
      </w:rPr>
    </w:lvl>
    <w:lvl w:ilvl="1">
      <w:start w:val="1"/>
      <w:numFmt w:val="bullet"/>
      <w:lvlText w:val=""/>
      <w:lvlJc w:val="left"/>
      <w:pPr>
        <w:tabs>
          <w:tab w:val="num" w:pos="1080"/>
        </w:tabs>
        <w:ind w:left="1080" w:hanging="360"/>
      </w:pPr>
      <w:rPr>
        <w:rFonts w:ascii="Wingdings 3" w:hAnsi="Wingdings 3" w:cs="Courier New" w:hint="default"/>
      </w:rPr>
    </w:lvl>
    <w:lvl w:ilvl="2">
      <w:start w:val="1"/>
      <w:numFmt w:val="lowerRoman"/>
      <w:lvlText w:val="%3."/>
      <w:lvlJc w:val="right"/>
      <w:pPr>
        <w:tabs>
          <w:tab w:val="num" w:pos="1800"/>
        </w:tabs>
        <w:ind w:left="1800" w:hanging="180"/>
      </w:pPr>
      <w:rPr>
        <w:rFonts w:ascii="Wingdings" w:hAnsi="Wingdings" w:cs="Wingdings" w:hint="default"/>
      </w:rPr>
    </w:lvl>
    <w:lvl w:ilvl="3">
      <w:start w:val="1"/>
      <w:numFmt w:val="decimal"/>
      <w:lvlText w:val="%4."/>
      <w:lvlJc w:val="left"/>
      <w:pPr>
        <w:tabs>
          <w:tab w:val="num" w:pos="2520"/>
        </w:tabs>
        <w:ind w:left="2520" w:hanging="360"/>
      </w:pPr>
      <w:rPr>
        <w:rFonts w:ascii="Symbol" w:hAnsi="Symbol" w:cs="Symbol" w:hint="default"/>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Wingdings 3" w:hAnsi="Wingdings 3"/>
      </w:rPr>
    </w:lvl>
  </w:abstractNum>
  <w:abstractNum w:abstractNumId="5" w15:restartNumberingAfterBreak="0">
    <w:nsid w:val="00000004"/>
    <w:multiLevelType w:val="singleLevel"/>
    <w:tmpl w:val="00000004"/>
    <w:name w:val="WW8Num4"/>
    <w:lvl w:ilvl="0">
      <w:start w:val="1"/>
      <w:numFmt w:val="bullet"/>
      <w:pStyle w:val="Style11"/>
      <w:lvlText w:val=""/>
      <w:lvlJc w:val="left"/>
      <w:pPr>
        <w:tabs>
          <w:tab w:val="num" w:pos="1776"/>
        </w:tabs>
        <w:ind w:left="1776" w:hanging="360"/>
      </w:pPr>
      <w:rPr>
        <w:rFonts w:ascii="Wingdings" w:hAnsi="Wingdings" w:cs="Wingdings 3" w:hint="default"/>
        <w:sz w:val="20"/>
        <w:szCs w:val="20"/>
      </w:rPr>
    </w:lvl>
  </w:abstractNum>
  <w:abstractNum w:abstractNumId="6" w15:restartNumberingAfterBreak="0">
    <w:nsid w:val="00000005"/>
    <w:multiLevelType w:val="singleLevel"/>
    <w:tmpl w:val="00000005"/>
    <w:name w:val="WW8Num5"/>
    <w:lvl w:ilvl="0">
      <w:start w:val="1"/>
      <w:numFmt w:val="bullet"/>
      <w:lvlText w:val=""/>
      <w:lvlJc w:val="left"/>
      <w:pPr>
        <w:tabs>
          <w:tab w:val="num" w:pos="960"/>
        </w:tabs>
        <w:ind w:left="960" w:hanging="360"/>
      </w:pPr>
      <w:rPr>
        <w:rFonts w:ascii="Symbol" w:hAnsi="Symbol" w:cs="Wingdings 3" w:hint="default"/>
        <w:sz w:val="20"/>
        <w:szCs w:val="20"/>
      </w:rPr>
    </w:lvl>
  </w:abstractNum>
  <w:abstractNum w:abstractNumId="7" w15:restartNumberingAfterBreak="0">
    <w:nsid w:val="00000006"/>
    <w:multiLevelType w:val="singleLevel"/>
    <w:tmpl w:val="00000006"/>
    <w:name w:val="WW8Num6"/>
    <w:lvl w:ilvl="0">
      <w:start w:val="4"/>
      <w:numFmt w:val="bullet"/>
      <w:lvlText w:val="-"/>
      <w:lvlJc w:val="left"/>
      <w:pPr>
        <w:tabs>
          <w:tab w:val="num" w:pos="720"/>
        </w:tabs>
        <w:ind w:left="720" w:hanging="360"/>
      </w:pPr>
      <w:rPr>
        <w:rFonts w:ascii="Arial" w:hAnsi="Arial" w:cs="Wingdings" w:hint="default"/>
      </w:rPr>
    </w:lvl>
  </w:abstractNum>
  <w:abstractNum w:abstractNumId="8" w15:restartNumberingAfterBreak="0">
    <w:nsid w:val="00000007"/>
    <w:multiLevelType w:val="multilevel"/>
    <w:tmpl w:val="00000007"/>
    <w:name w:val="WW8Num7"/>
    <w:lvl w:ilvl="0">
      <w:start w:val="1"/>
      <w:numFmt w:val="decimal"/>
      <w:pStyle w:val="Style7"/>
      <w:lvlText w:val="%1."/>
      <w:lvlJc w:val="left"/>
      <w:pPr>
        <w:tabs>
          <w:tab w:val="num" w:pos="360"/>
        </w:tabs>
        <w:ind w:left="360" w:hanging="360"/>
      </w:pPr>
      <w:rPr>
        <w:rFonts w:ascii="Wingdings" w:eastAsia="Times New Roman" w:hAnsi="Wingdings" w:cs="Times New Roman" w:hint="default"/>
      </w:rPr>
    </w:lvl>
    <w:lvl w:ilvl="1">
      <w:start w:val="1"/>
      <w:numFmt w:val="bullet"/>
      <w:lvlText w:val=""/>
      <w:lvlJc w:val="left"/>
      <w:pPr>
        <w:tabs>
          <w:tab w:val="num" w:pos="1080"/>
        </w:tabs>
        <w:ind w:left="1080" w:hanging="360"/>
      </w:pPr>
      <w:rPr>
        <w:rFonts w:ascii="Wingdings" w:hAnsi="Wingdings" w:cs="Courier New" w:hint="default"/>
      </w:rPr>
    </w:lvl>
    <w:lvl w:ilvl="2">
      <w:start w:val="1"/>
      <w:numFmt w:val="bullet"/>
      <w:lvlText w:val=""/>
      <w:lvlJc w:val="left"/>
      <w:pPr>
        <w:tabs>
          <w:tab w:val="num" w:pos="1060"/>
        </w:tabs>
        <w:ind w:left="1060" w:hanging="360"/>
      </w:pPr>
      <w:rPr>
        <w:rFonts w:ascii="Symbol" w:hAnsi="Symbol" w:cs="Wingdings" w:hint="default"/>
      </w:rPr>
    </w:lvl>
    <w:lvl w:ilvl="3">
      <w:start w:val="1"/>
      <w:numFmt w:val="decimal"/>
      <w:lvlText w:val="%4."/>
      <w:lvlJc w:val="left"/>
      <w:pPr>
        <w:tabs>
          <w:tab w:val="num" w:pos="2520"/>
        </w:tabs>
        <w:ind w:left="2520" w:hanging="360"/>
      </w:pPr>
      <w:rPr>
        <w:rFonts w:ascii="Symbol" w:hAnsi="Symbol" w:cs="Symbol" w:hint="default"/>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 w15:restartNumberingAfterBreak="0">
    <w:nsid w:val="00000008"/>
    <w:multiLevelType w:val="singleLevel"/>
    <w:tmpl w:val="00000008"/>
    <w:name w:val="WW8Num8"/>
    <w:lvl w:ilvl="0">
      <w:start w:val="1"/>
      <w:numFmt w:val="bullet"/>
      <w:lvlText w:val=""/>
      <w:lvlJc w:val="left"/>
      <w:pPr>
        <w:tabs>
          <w:tab w:val="num" w:pos="1611"/>
        </w:tabs>
        <w:ind w:left="1611" w:hanging="360"/>
      </w:pPr>
      <w:rPr>
        <w:rFonts w:ascii="Wingdings" w:hAnsi="Wingdings" w:cs="Symbol" w:hint="default"/>
        <w:color w:val="auto"/>
      </w:rPr>
    </w:lvl>
  </w:abstractNum>
  <w:abstractNum w:abstractNumId="10" w15:restartNumberingAfterBreak="0">
    <w:nsid w:val="00000009"/>
    <w:multiLevelType w:val="singleLevel"/>
    <w:tmpl w:val="00000009"/>
    <w:name w:val="WW8Num9"/>
    <w:lvl w:ilvl="0">
      <w:start w:val="1"/>
      <w:numFmt w:val="bullet"/>
      <w:lvlText w:val=""/>
      <w:lvlJc w:val="left"/>
      <w:pPr>
        <w:tabs>
          <w:tab w:val="num" w:pos="360"/>
        </w:tabs>
        <w:ind w:left="360" w:hanging="360"/>
      </w:pPr>
      <w:rPr>
        <w:rFonts w:ascii="Wingdings 3" w:hAnsi="Wingdings 3" w:cs="Arial" w:hint="default"/>
      </w:rPr>
    </w:lvl>
  </w:abstractNum>
  <w:abstractNum w:abstractNumId="11" w15:restartNumberingAfterBreak="0">
    <w:nsid w:val="0000000A"/>
    <w:multiLevelType w:val="singleLevel"/>
    <w:tmpl w:val="0000000A"/>
    <w:name w:val="WW8Num10"/>
    <w:lvl w:ilvl="0">
      <w:numFmt w:val="bullet"/>
      <w:lvlText w:val="-"/>
      <w:lvlJc w:val="left"/>
      <w:pPr>
        <w:tabs>
          <w:tab w:val="num" w:pos="708"/>
        </w:tabs>
        <w:ind w:left="4608" w:hanging="360"/>
      </w:pPr>
      <w:rPr>
        <w:rFonts w:ascii="Times New Roman" w:hAnsi="Times New Roman" w:cs="Calibri" w:hint="default"/>
      </w:rPr>
    </w:lvl>
  </w:abstractNum>
  <w:abstractNum w:abstractNumId="12" w15:restartNumberingAfterBreak="0">
    <w:nsid w:val="0000000B"/>
    <w:multiLevelType w:val="multilevel"/>
    <w:tmpl w:val="0000000B"/>
    <w:name w:val="WW8Num11"/>
    <w:lvl w:ilvl="0">
      <w:start w:val="1"/>
      <w:numFmt w:val="bullet"/>
      <w:lvlText w:val=""/>
      <w:lvlJc w:val="left"/>
      <w:pPr>
        <w:tabs>
          <w:tab w:val="num" w:pos="502"/>
        </w:tabs>
        <w:ind w:left="502" w:hanging="360"/>
      </w:pPr>
      <w:rPr>
        <w:rFonts w:ascii="Symbol" w:hAnsi="Symbol" w:cs="Calibri"/>
        <w:lang w:val="fr-BE"/>
      </w:rPr>
    </w:lvl>
    <w:lvl w:ilvl="1">
      <w:start w:val="1"/>
      <w:numFmt w:val="bullet"/>
      <w:lvlText w:val="o"/>
      <w:lvlJc w:val="left"/>
      <w:pPr>
        <w:tabs>
          <w:tab w:val="num" w:pos="724"/>
        </w:tabs>
        <w:ind w:left="724" w:hanging="360"/>
      </w:pPr>
      <w:rPr>
        <w:rFonts w:ascii="Courier New" w:hAnsi="Courier New" w:cs="Wingdings" w:hint="default"/>
        <w:color w:val="auto"/>
      </w:rPr>
    </w:lvl>
    <w:lvl w:ilvl="2">
      <w:start w:val="1"/>
      <w:numFmt w:val="bullet"/>
      <w:lvlText w:val=""/>
      <w:lvlJc w:val="left"/>
      <w:pPr>
        <w:tabs>
          <w:tab w:val="num" w:pos="1444"/>
        </w:tabs>
        <w:ind w:left="1444" w:hanging="360"/>
      </w:pPr>
      <w:rPr>
        <w:rFonts w:ascii="Wingdings" w:hAnsi="Wingdings" w:cs="Symbol" w:hint="default"/>
        <w:color w:val="auto"/>
      </w:rPr>
    </w:lvl>
    <w:lvl w:ilvl="3">
      <w:start w:val="1"/>
      <w:numFmt w:val="bullet"/>
      <w:lvlText w:val=""/>
      <w:lvlJc w:val="left"/>
      <w:pPr>
        <w:tabs>
          <w:tab w:val="num" w:pos="2164"/>
        </w:tabs>
        <w:ind w:left="2164" w:hanging="360"/>
      </w:pPr>
      <w:rPr>
        <w:rFonts w:ascii="Symbol" w:hAnsi="Symbol"/>
      </w:rPr>
    </w:lvl>
    <w:lvl w:ilvl="4">
      <w:start w:val="1"/>
      <w:numFmt w:val="bullet"/>
      <w:lvlText w:val="o"/>
      <w:lvlJc w:val="left"/>
      <w:pPr>
        <w:tabs>
          <w:tab w:val="num" w:pos="2884"/>
        </w:tabs>
        <w:ind w:left="2884" w:hanging="360"/>
      </w:pPr>
      <w:rPr>
        <w:rFonts w:ascii="Courier New" w:hAnsi="Courier New" w:cs="Wingdings" w:hint="default"/>
        <w:color w:val="auto"/>
      </w:rPr>
    </w:lvl>
    <w:lvl w:ilvl="5">
      <w:start w:val="1"/>
      <w:numFmt w:val="bullet"/>
      <w:lvlText w:val=""/>
      <w:lvlJc w:val="left"/>
      <w:pPr>
        <w:tabs>
          <w:tab w:val="num" w:pos="3604"/>
        </w:tabs>
        <w:ind w:left="3604" w:hanging="360"/>
      </w:pPr>
      <w:rPr>
        <w:rFonts w:ascii="Wingdings" w:hAnsi="Wingdings" w:cs="Symbol" w:hint="default"/>
        <w:color w:val="auto"/>
      </w:rPr>
    </w:lvl>
    <w:lvl w:ilvl="6">
      <w:start w:val="1"/>
      <w:numFmt w:val="bullet"/>
      <w:lvlText w:val=""/>
      <w:lvlJc w:val="left"/>
      <w:pPr>
        <w:tabs>
          <w:tab w:val="num" w:pos="4324"/>
        </w:tabs>
        <w:ind w:left="4324" w:hanging="360"/>
      </w:pPr>
      <w:rPr>
        <w:rFonts w:ascii="Symbol" w:hAnsi="Symbol"/>
      </w:rPr>
    </w:lvl>
    <w:lvl w:ilvl="7">
      <w:start w:val="1"/>
      <w:numFmt w:val="bullet"/>
      <w:lvlText w:val="o"/>
      <w:lvlJc w:val="left"/>
      <w:pPr>
        <w:tabs>
          <w:tab w:val="num" w:pos="5044"/>
        </w:tabs>
        <w:ind w:left="5044" w:hanging="360"/>
      </w:pPr>
      <w:rPr>
        <w:rFonts w:ascii="Courier New" w:hAnsi="Courier New" w:cs="Wingdings" w:hint="default"/>
        <w:color w:val="auto"/>
      </w:rPr>
    </w:lvl>
    <w:lvl w:ilvl="8">
      <w:start w:val="1"/>
      <w:numFmt w:val="bullet"/>
      <w:lvlText w:val=""/>
      <w:lvlJc w:val="left"/>
      <w:pPr>
        <w:tabs>
          <w:tab w:val="num" w:pos="5764"/>
        </w:tabs>
        <w:ind w:left="5764" w:hanging="360"/>
      </w:pPr>
      <w:rPr>
        <w:rFonts w:ascii="Wingdings" w:hAnsi="Wingdings" w:cs="Symbol" w:hint="default"/>
        <w:color w:val="auto"/>
      </w:rPr>
    </w:lvl>
  </w:abstractNum>
  <w:abstractNum w:abstractNumId="13" w15:restartNumberingAfterBreak="0">
    <w:nsid w:val="0000000C"/>
    <w:multiLevelType w:val="multilevel"/>
    <w:tmpl w:val="0000000C"/>
    <w:name w:val="WW8Num12"/>
    <w:lvl w:ilvl="0">
      <w:start w:val="1"/>
      <w:numFmt w:val="bullet"/>
      <w:lvlText w:val=""/>
      <w:lvlJc w:val="left"/>
      <w:pPr>
        <w:tabs>
          <w:tab w:val="num" w:pos="0"/>
        </w:tabs>
        <w:ind w:left="720" w:hanging="360"/>
      </w:pPr>
      <w:rPr>
        <w:rFonts w:ascii="Wingdings" w:hAnsi="Wingdings" w:cs="Wingdings" w:hint="default"/>
        <w:lang w:val="fr-BE"/>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lang w:val="fr-BE"/>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lang w:val="fr-BE"/>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lang w:val="fr-BE"/>
      </w:rPr>
    </w:lvl>
  </w:abstractNum>
  <w:abstractNum w:abstractNumId="14" w15:restartNumberingAfterBreak="0">
    <w:nsid w:val="0000000D"/>
    <w:multiLevelType w:val="singleLevel"/>
    <w:tmpl w:val="0000000D"/>
    <w:name w:val="WW8Num13"/>
    <w:lvl w:ilvl="0">
      <w:start w:val="1"/>
      <w:numFmt w:val="bullet"/>
      <w:lvlText w:val=""/>
      <w:lvlJc w:val="left"/>
      <w:pPr>
        <w:tabs>
          <w:tab w:val="num" w:pos="0"/>
        </w:tabs>
        <w:ind w:left="360" w:hanging="360"/>
      </w:pPr>
      <w:rPr>
        <w:rFonts w:ascii="Symbol" w:hAnsi="Symbol" w:cs="Wingdings" w:hint="default"/>
        <w:color w:val="auto"/>
      </w:rPr>
    </w:lvl>
  </w:abstractNum>
  <w:abstractNum w:abstractNumId="15" w15:restartNumberingAfterBreak="0">
    <w:nsid w:val="0000000E"/>
    <w:multiLevelType w:val="singleLevel"/>
    <w:tmpl w:val="0000000E"/>
    <w:name w:val="WW8Num14"/>
    <w:lvl w:ilvl="0">
      <w:start w:val="1"/>
      <w:numFmt w:val="bullet"/>
      <w:lvlText w:val="-"/>
      <w:lvlJc w:val="left"/>
      <w:pPr>
        <w:tabs>
          <w:tab w:val="num" w:pos="420"/>
        </w:tabs>
        <w:ind w:left="420" w:hanging="360"/>
      </w:pPr>
      <w:rPr>
        <w:rFonts w:ascii="Times New Roman" w:hAnsi="Times New Roman" w:cs="Wingdings 3" w:hint="default"/>
        <w:color w:val="FF0000"/>
        <w:sz w:val="18"/>
        <w:szCs w:val="18"/>
      </w:rPr>
    </w:lvl>
  </w:abstractNum>
  <w:abstractNum w:abstractNumId="16" w15:restartNumberingAfterBreak="0">
    <w:nsid w:val="0000000F"/>
    <w:multiLevelType w:val="singleLevel"/>
    <w:tmpl w:val="0000000F"/>
    <w:name w:val="WW8Num15"/>
    <w:lvl w:ilvl="0">
      <w:start w:val="1"/>
      <w:numFmt w:val="bullet"/>
      <w:lvlText w:val=""/>
      <w:lvlJc w:val="left"/>
      <w:pPr>
        <w:tabs>
          <w:tab w:val="num" w:pos="0"/>
        </w:tabs>
        <w:ind w:left="720" w:hanging="360"/>
      </w:pPr>
      <w:rPr>
        <w:rFonts w:ascii="Symbol" w:hAnsi="Symbol" w:hint="default"/>
      </w:rPr>
    </w:lvl>
  </w:abstractNum>
  <w:abstractNum w:abstractNumId="17" w15:restartNumberingAfterBreak="0">
    <w:nsid w:val="00000010"/>
    <w:multiLevelType w:val="singleLevel"/>
    <w:tmpl w:val="00000010"/>
    <w:name w:val="WW8Num16"/>
    <w:lvl w:ilvl="0">
      <w:start w:val="1"/>
      <w:numFmt w:val="decimal"/>
      <w:pStyle w:val="Style13"/>
      <w:lvlText w:val="%1)"/>
      <w:lvlJc w:val="left"/>
      <w:pPr>
        <w:tabs>
          <w:tab w:val="num" w:pos="720"/>
        </w:tabs>
        <w:ind w:left="720" w:hanging="360"/>
      </w:pPr>
      <w:rPr>
        <w:rFonts w:ascii="Symbol" w:hAnsi="Symbol" w:cs="Symbol" w:hint="default"/>
        <w:color w:val="auto"/>
      </w:rPr>
    </w:lvl>
  </w:abstractNum>
  <w:abstractNum w:abstractNumId="18" w15:restartNumberingAfterBreak="0">
    <w:nsid w:val="00000011"/>
    <w:multiLevelType w:val="singleLevel"/>
    <w:tmpl w:val="00000011"/>
    <w:name w:val="WW8Num17"/>
    <w:lvl w:ilvl="0">
      <w:start w:val="1"/>
      <w:numFmt w:val="bullet"/>
      <w:lvlText w:val=""/>
      <w:lvlJc w:val="left"/>
      <w:pPr>
        <w:tabs>
          <w:tab w:val="num" w:pos="360"/>
        </w:tabs>
        <w:ind w:left="360" w:hanging="360"/>
      </w:pPr>
      <w:rPr>
        <w:rFonts w:ascii="Wingdings 3" w:hAnsi="Wingdings 3" w:cs="Symbol" w:hint="default"/>
        <w:color w:val="auto"/>
        <w:sz w:val="22"/>
        <w:szCs w:val="22"/>
        <w:lang w:val="fr-BE"/>
      </w:rPr>
    </w:lvl>
  </w:abstractNum>
  <w:abstractNum w:abstractNumId="19" w15:restartNumberingAfterBreak="0">
    <w:nsid w:val="00000012"/>
    <w:multiLevelType w:val="singleLevel"/>
    <w:tmpl w:val="00000012"/>
    <w:name w:val="WW8Num18"/>
    <w:lvl w:ilvl="0">
      <w:start w:val="1"/>
      <w:numFmt w:val="bullet"/>
      <w:pStyle w:val="Style4"/>
      <w:lvlText w:val=""/>
      <w:lvlPicBulletId w:val="0"/>
      <w:lvlJc w:val="left"/>
      <w:pPr>
        <w:tabs>
          <w:tab w:val="num" w:pos="720"/>
        </w:tabs>
        <w:ind w:left="720" w:hanging="360"/>
      </w:pPr>
      <w:rPr>
        <w:rFonts w:ascii="Symbol" w:hAnsi="Symbol" w:cs="Wingdings" w:hint="default"/>
      </w:rPr>
    </w:lvl>
  </w:abstractNum>
  <w:abstractNum w:abstractNumId="20" w15:restartNumberingAfterBreak="0">
    <w:nsid w:val="00000013"/>
    <w:multiLevelType w:val="singleLevel"/>
    <w:tmpl w:val="00000013"/>
    <w:name w:val="WW8Num19"/>
    <w:lvl w:ilvl="0">
      <w:start w:val="1"/>
      <w:numFmt w:val="bullet"/>
      <w:lvlText w:val=""/>
      <w:lvlJc w:val="left"/>
      <w:pPr>
        <w:tabs>
          <w:tab w:val="num" w:pos="0"/>
        </w:tabs>
        <w:ind w:left="720" w:hanging="360"/>
      </w:pPr>
      <w:rPr>
        <w:rFonts w:ascii="Symbol" w:hAnsi="Symbol" w:cs="Wingdings" w:hint="default"/>
      </w:rPr>
    </w:lvl>
  </w:abstractNum>
  <w:abstractNum w:abstractNumId="21" w15:restartNumberingAfterBreak="0">
    <w:nsid w:val="00000014"/>
    <w:multiLevelType w:val="singleLevel"/>
    <w:tmpl w:val="00000014"/>
    <w:name w:val="WW8Num20"/>
    <w:lvl w:ilvl="0">
      <w:start w:val="1"/>
      <w:numFmt w:val="bullet"/>
      <w:pStyle w:val="Style10"/>
      <w:lvlText w:val=""/>
      <w:lvlJc w:val="left"/>
      <w:pPr>
        <w:tabs>
          <w:tab w:val="num" w:pos="1776"/>
        </w:tabs>
        <w:ind w:left="1776" w:hanging="360"/>
      </w:pPr>
      <w:rPr>
        <w:rFonts w:ascii="Wingdings 3" w:hAnsi="Wingdings 3" w:cs="Symbol" w:hint="default"/>
        <w:sz w:val="22"/>
        <w:szCs w:val="22"/>
      </w:rPr>
    </w:lvl>
  </w:abstractNum>
  <w:abstractNum w:abstractNumId="22" w15:restartNumberingAfterBreak="0">
    <w:nsid w:val="00000015"/>
    <w:multiLevelType w:val="singleLevel"/>
    <w:tmpl w:val="00000015"/>
    <w:name w:val="WW8Num21"/>
    <w:lvl w:ilvl="0">
      <w:start w:val="1"/>
      <w:numFmt w:val="bullet"/>
      <w:lvlText w:val=""/>
      <w:lvlJc w:val="left"/>
      <w:pPr>
        <w:tabs>
          <w:tab w:val="num" w:pos="0"/>
        </w:tabs>
        <w:ind w:left="360" w:hanging="360"/>
      </w:pPr>
      <w:rPr>
        <w:rFonts w:ascii="Symbol" w:hAnsi="Symbol" w:cs="Calibri" w:hint="default"/>
      </w:rPr>
    </w:lvl>
  </w:abstractNum>
  <w:abstractNum w:abstractNumId="23" w15:restartNumberingAfterBreak="0">
    <w:nsid w:val="00000016"/>
    <w:multiLevelType w:val="singleLevel"/>
    <w:tmpl w:val="00000016"/>
    <w:name w:val="WW8Num22"/>
    <w:lvl w:ilvl="0">
      <w:start w:val="1"/>
      <w:numFmt w:val="bullet"/>
      <w:lvlText w:val=""/>
      <w:lvlJc w:val="left"/>
      <w:pPr>
        <w:tabs>
          <w:tab w:val="num" w:pos="1611"/>
        </w:tabs>
        <w:ind w:left="1611" w:hanging="360"/>
      </w:pPr>
      <w:rPr>
        <w:rFonts w:ascii="Wingdings" w:hAnsi="Wingdings" w:cs="Calibri" w:hint="default"/>
      </w:rPr>
    </w:lvl>
  </w:abstractNum>
  <w:abstractNum w:abstractNumId="24" w15:restartNumberingAfterBreak="0">
    <w:nsid w:val="00000017"/>
    <w:multiLevelType w:val="singleLevel"/>
    <w:tmpl w:val="00000017"/>
    <w:name w:val="WW8Num23"/>
    <w:lvl w:ilvl="0">
      <w:start w:val="1"/>
      <w:numFmt w:val="bullet"/>
      <w:lvlText w:val=""/>
      <w:lvlJc w:val="left"/>
      <w:pPr>
        <w:tabs>
          <w:tab w:val="num" w:pos="360"/>
        </w:tabs>
        <w:ind w:left="360" w:hanging="360"/>
      </w:pPr>
      <w:rPr>
        <w:rFonts w:ascii="Wingdings 3" w:hAnsi="Wingdings 3" w:cs="Wingdings 3" w:hint="default"/>
      </w:rPr>
    </w:lvl>
  </w:abstractNum>
  <w:abstractNum w:abstractNumId="25" w15:restartNumberingAfterBreak="0">
    <w:nsid w:val="00000018"/>
    <w:multiLevelType w:val="multilevel"/>
    <w:tmpl w:val="00000018"/>
    <w:name w:val="WW8Num24"/>
    <w:lvl w:ilvl="0">
      <w:start w:val="3"/>
      <w:numFmt w:val="decimal"/>
      <w:pStyle w:val="Titre3"/>
      <w:lvlText w:val="%1"/>
      <w:lvlJc w:val="left"/>
      <w:pPr>
        <w:tabs>
          <w:tab w:val="num" w:pos="432"/>
        </w:tabs>
        <w:ind w:left="432" w:hanging="432"/>
      </w:pPr>
      <w:rPr>
        <w:rFonts w:ascii="Symbol" w:hAnsi="Symbol" w:cs="Symbol" w:hint="default"/>
        <w:sz w:val="22"/>
        <w:szCs w:val="22"/>
      </w:rPr>
    </w:lvl>
    <w:lvl w:ilvl="1">
      <w:start w:val="1"/>
      <w:numFmt w:val="decimal"/>
      <w:lvlText w:val="%1.%2"/>
      <w:lvlJc w:val="left"/>
      <w:pPr>
        <w:tabs>
          <w:tab w:val="num" w:pos="576"/>
        </w:tabs>
        <w:ind w:left="576" w:hanging="576"/>
      </w:pPr>
      <w:rPr>
        <w:rFonts w:ascii="Courier New" w:hAnsi="Courier New" w:cs="Courier New" w:hint="default"/>
      </w:rPr>
    </w:lvl>
    <w:lvl w:ilvl="2">
      <w:start w:val="1"/>
      <w:numFmt w:val="decimal"/>
      <w:lvlText w:val="%1.%2.%3"/>
      <w:lvlJc w:val="left"/>
      <w:pPr>
        <w:tabs>
          <w:tab w:val="num" w:pos="720"/>
        </w:tabs>
        <w:ind w:left="720" w:hanging="720"/>
      </w:pPr>
      <w:rPr>
        <w:rFonts w:ascii="Wingdings" w:hAnsi="Wingdings" w:cs="Wingdings"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00000019"/>
    <w:multiLevelType w:val="singleLevel"/>
    <w:tmpl w:val="00000019"/>
    <w:name w:val="WW8Num25"/>
    <w:lvl w:ilvl="0">
      <w:start w:val="1"/>
      <w:numFmt w:val="bullet"/>
      <w:lvlText w:val=""/>
      <w:lvlJc w:val="left"/>
      <w:pPr>
        <w:tabs>
          <w:tab w:val="num" w:pos="1160"/>
        </w:tabs>
        <w:ind w:left="1160" w:hanging="360"/>
      </w:pPr>
      <w:rPr>
        <w:rFonts w:ascii="Wingdings" w:hAnsi="Wingdings" w:cs="Calibri"/>
      </w:rPr>
    </w:lvl>
  </w:abstractNum>
  <w:abstractNum w:abstractNumId="27" w15:restartNumberingAfterBreak="0">
    <w:nsid w:val="0000001A"/>
    <w:multiLevelType w:val="singleLevel"/>
    <w:tmpl w:val="0000001A"/>
    <w:name w:val="WW8Num26"/>
    <w:lvl w:ilvl="0">
      <w:start w:val="1"/>
      <w:numFmt w:val="bullet"/>
      <w:pStyle w:val="Style8"/>
      <w:lvlText w:val=""/>
      <w:lvlPicBulletId w:val="1"/>
      <w:lvlJc w:val="left"/>
      <w:pPr>
        <w:tabs>
          <w:tab w:val="num" w:pos="720"/>
        </w:tabs>
        <w:ind w:left="720" w:hanging="360"/>
      </w:pPr>
      <w:rPr>
        <w:rFonts w:ascii="Symbol" w:hAnsi="Symbol" w:cs="Wingdings 3" w:hint="default"/>
        <w:color w:val="FF0000"/>
        <w:sz w:val="18"/>
        <w:szCs w:val="18"/>
      </w:rPr>
    </w:lvl>
  </w:abstractNum>
  <w:abstractNum w:abstractNumId="28" w15:restartNumberingAfterBreak="0">
    <w:nsid w:val="0000001B"/>
    <w:multiLevelType w:val="multilevel"/>
    <w:tmpl w:val="0178A996"/>
    <w:lvl w:ilvl="0">
      <w:start w:val="1"/>
      <w:numFmt w:val="decimal"/>
      <w:pStyle w:val="Style5"/>
      <w:lvlText w:val="%1."/>
      <w:lvlJc w:val="left"/>
      <w:pPr>
        <w:tabs>
          <w:tab w:val="num" w:pos="360"/>
        </w:tabs>
        <w:ind w:left="360" w:hanging="360"/>
      </w:pPr>
      <w:rPr>
        <w:rFonts w:ascii="Calibri" w:eastAsia="Times New Roman" w:hAnsi="Calibri" w:cs="Calibri"/>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0000001C"/>
    <w:multiLevelType w:val="multilevel"/>
    <w:tmpl w:val="0000001C"/>
    <w:name w:val="WW8Num28"/>
    <w:lvl w:ilvl="0">
      <w:start w:val="3"/>
      <w:numFmt w:val="decimal"/>
      <w:lvlText w:val="%1."/>
      <w:lvlJc w:val="left"/>
      <w:pPr>
        <w:tabs>
          <w:tab w:val="num" w:pos="720"/>
        </w:tabs>
        <w:ind w:left="720" w:hanging="360"/>
      </w:pPr>
      <w:rPr>
        <w:rFonts w:ascii="Symbol" w:hAnsi="Symbol" w:cs="Symbol" w:hint="default"/>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13F7E7A"/>
    <w:multiLevelType w:val="multilevel"/>
    <w:tmpl w:val="C1963F3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017E7355"/>
    <w:multiLevelType w:val="hybridMultilevel"/>
    <w:tmpl w:val="F8CE9CF4"/>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2" w15:restartNumberingAfterBreak="0">
    <w:nsid w:val="01BB0AAE"/>
    <w:multiLevelType w:val="hybridMultilevel"/>
    <w:tmpl w:val="B2C0DC0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15:restartNumberingAfterBreak="0">
    <w:nsid w:val="028A12DE"/>
    <w:multiLevelType w:val="hybridMultilevel"/>
    <w:tmpl w:val="44803DE2"/>
    <w:lvl w:ilvl="0" w:tplc="080C000F">
      <w:start w:val="1"/>
      <w:numFmt w:val="decimal"/>
      <w:lvlText w:val="%1."/>
      <w:lvlJc w:val="left"/>
      <w:pPr>
        <w:ind w:left="720" w:hanging="360"/>
      </w:p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4" w15:restartNumberingAfterBreak="0">
    <w:nsid w:val="02B92423"/>
    <w:multiLevelType w:val="multilevel"/>
    <w:tmpl w:val="3ED4D40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04DE717C"/>
    <w:multiLevelType w:val="hybridMultilevel"/>
    <w:tmpl w:val="FC4ECDC2"/>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6" w15:restartNumberingAfterBreak="0">
    <w:nsid w:val="07127AC5"/>
    <w:multiLevelType w:val="hybridMultilevel"/>
    <w:tmpl w:val="3F32CA4E"/>
    <w:lvl w:ilvl="0" w:tplc="3E0E083C">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7" w15:restartNumberingAfterBreak="0">
    <w:nsid w:val="086836E4"/>
    <w:multiLevelType w:val="hybridMultilevel"/>
    <w:tmpl w:val="19066AE0"/>
    <w:lvl w:ilvl="0" w:tplc="388E1292">
      <w:numFmt w:val="bullet"/>
      <w:lvlText w:val="-"/>
      <w:lvlJc w:val="left"/>
      <w:pPr>
        <w:ind w:left="1495" w:hanging="360"/>
      </w:pPr>
      <w:rPr>
        <w:rFonts w:ascii="Calibri" w:eastAsiaTheme="minorHAnsi" w:hAnsi="Calibri" w:cs="Calibri" w:hint="default"/>
      </w:rPr>
    </w:lvl>
    <w:lvl w:ilvl="1" w:tplc="080C0003">
      <w:start w:val="1"/>
      <w:numFmt w:val="bullet"/>
      <w:lvlText w:val="o"/>
      <w:lvlJc w:val="left"/>
      <w:pPr>
        <w:ind w:left="1439" w:hanging="360"/>
      </w:pPr>
      <w:rPr>
        <w:rFonts w:ascii="Courier New" w:hAnsi="Courier New" w:cs="Courier New" w:hint="default"/>
      </w:rPr>
    </w:lvl>
    <w:lvl w:ilvl="2" w:tplc="080C0005">
      <w:start w:val="1"/>
      <w:numFmt w:val="bullet"/>
      <w:lvlText w:val=""/>
      <w:lvlJc w:val="left"/>
      <w:pPr>
        <w:ind w:left="2159" w:hanging="360"/>
      </w:pPr>
      <w:rPr>
        <w:rFonts w:ascii="Wingdings" w:hAnsi="Wingdings" w:hint="default"/>
      </w:rPr>
    </w:lvl>
    <w:lvl w:ilvl="3" w:tplc="080C0001" w:tentative="1">
      <w:start w:val="1"/>
      <w:numFmt w:val="bullet"/>
      <w:lvlText w:val=""/>
      <w:lvlJc w:val="left"/>
      <w:pPr>
        <w:ind w:left="2879" w:hanging="360"/>
      </w:pPr>
      <w:rPr>
        <w:rFonts w:ascii="Symbol" w:hAnsi="Symbol" w:hint="default"/>
      </w:rPr>
    </w:lvl>
    <w:lvl w:ilvl="4" w:tplc="080C0003" w:tentative="1">
      <w:start w:val="1"/>
      <w:numFmt w:val="bullet"/>
      <w:lvlText w:val="o"/>
      <w:lvlJc w:val="left"/>
      <w:pPr>
        <w:ind w:left="3599" w:hanging="360"/>
      </w:pPr>
      <w:rPr>
        <w:rFonts w:ascii="Courier New" w:hAnsi="Courier New" w:cs="Courier New" w:hint="default"/>
      </w:rPr>
    </w:lvl>
    <w:lvl w:ilvl="5" w:tplc="080C0005" w:tentative="1">
      <w:start w:val="1"/>
      <w:numFmt w:val="bullet"/>
      <w:lvlText w:val=""/>
      <w:lvlJc w:val="left"/>
      <w:pPr>
        <w:ind w:left="4319" w:hanging="360"/>
      </w:pPr>
      <w:rPr>
        <w:rFonts w:ascii="Wingdings" w:hAnsi="Wingdings" w:hint="default"/>
      </w:rPr>
    </w:lvl>
    <w:lvl w:ilvl="6" w:tplc="080C0001" w:tentative="1">
      <w:start w:val="1"/>
      <w:numFmt w:val="bullet"/>
      <w:lvlText w:val=""/>
      <w:lvlJc w:val="left"/>
      <w:pPr>
        <w:ind w:left="5039" w:hanging="360"/>
      </w:pPr>
      <w:rPr>
        <w:rFonts w:ascii="Symbol" w:hAnsi="Symbol" w:hint="default"/>
      </w:rPr>
    </w:lvl>
    <w:lvl w:ilvl="7" w:tplc="080C0003" w:tentative="1">
      <w:start w:val="1"/>
      <w:numFmt w:val="bullet"/>
      <w:lvlText w:val="o"/>
      <w:lvlJc w:val="left"/>
      <w:pPr>
        <w:ind w:left="5759" w:hanging="360"/>
      </w:pPr>
      <w:rPr>
        <w:rFonts w:ascii="Courier New" w:hAnsi="Courier New" w:cs="Courier New" w:hint="default"/>
      </w:rPr>
    </w:lvl>
    <w:lvl w:ilvl="8" w:tplc="080C0005" w:tentative="1">
      <w:start w:val="1"/>
      <w:numFmt w:val="bullet"/>
      <w:lvlText w:val=""/>
      <w:lvlJc w:val="left"/>
      <w:pPr>
        <w:ind w:left="6479" w:hanging="360"/>
      </w:pPr>
      <w:rPr>
        <w:rFonts w:ascii="Wingdings" w:hAnsi="Wingdings" w:hint="default"/>
      </w:rPr>
    </w:lvl>
  </w:abstractNum>
  <w:abstractNum w:abstractNumId="38" w15:restartNumberingAfterBreak="0">
    <w:nsid w:val="08F12439"/>
    <w:multiLevelType w:val="hybridMultilevel"/>
    <w:tmpl w:val="B16C19B6"/>
    <w:lvl w:ilvl="0" w:tplc="F19C78D6">
      <w:start w:val="1"/>
      <w:numFmt w:val="bullet"/>
      <w:lvlText w:val=""/>
      <w:lvlJc w:val="left"/>
      <w:pPr>
        <w:tabs>
          <w:tab w:val="num" w:pos="2460"/>
        </w:tabs>
        <w:ind w:left="2460" w:hanging="360"/>
      </w:pPr>
      <w:rPr>
        <w:rFonts w:ascii="Wingdings 3" w:hAnsi="Wingdings 3" w:hint="default"/>
      </w:rPr>
    </w:lvl>
    <w:lvl w:ilvl="1" w:tplc="040C0003" w:tentative="1">
      <w:start w:val="1"/>
      <w:numFmt w:val="bullet"/>
      <w:lvlText w:val="o"/>
      <w:lvlJc w:val="left"/>
      <w:pPr>
        <w:tabs>
          <w:tab w:val="num" w:pos="2124"/>
        </w:tabs>
        <w:ind w:left="2124" w:hanging="360"/>
      </w:pPr>
      <w:rPr>
        <w:rFonts w:ascii="Courier New" w:hAnsi="Courier New" w:cs="Courier New" w:hint="default"/>
      </w:rPr>
    </w:lvl>
    <w:lvl w:ilvl="2" w:tplc="040C0005" w:tentative="1">
      <w:start w:val="1"/>
      <w:numFmt w:val="bullet"/>
      <w:lvlText w:val=""/>
      <w:lvlJc w:val="left"/>
      <w:pPr>
        <w:tabs>
          <w:tab w:val="num" w:pos="2844"/>
        </w:tabs>
        <w:ind w:left="2844" w:hanging="360"/>
      </w:pPr>
      <w:rPr>
        <w:rFonts w:ascii="Wingdings" w:hAnsi="Wingdings" w:hint="default"/>
      </w:rPr>
    </w:lvl>
    <w:lvl w:ilvl="3" w:tplc="040C0001" w:tentative="1">
      <w:start w:val="1"/>
      <w:numFmt w:val="bullet"/>
      <w:lvlText w:val=""/>
      <w:lvlJc w:val="left"/>
      <w:pPr>
        <w:tabs>
          <w:tab w:val="num" w:pos="3564"/>
        </w:tabs>
        <w:ind w:left="3564" w:hanging="360"/>
      </w:pPr>
      <w:rPr>
        <w:rFonts w:ascii="Symbol" w:hAnsi="Symbol" w:hint="default"/>
      </w:rPr>
    </w:lvl>
    <w:lvl w:ilvl="4" w:tplc="040C0003" w:tentative="1">
      <w:start w:val="1"/>
      <w:numFmt w:val="bullet"/>
      <w:lvlText w:val="o"/>
      <w:lvlJc w:val="left"/>
      <w:pPr>
        <w:tabs>
          <w:tab w:val="num" w:pos="4284"/>
        </w:tabs>
        <w:ind w:left="4284" w:hanging="360"/>
      </w:pPr>
      <w:rPr>
        <w:rFonts w:ascii="Courier New" w:hAnsi="Courier New" w:cs="Courier New" w:hint="default"/>
      </w:rPr>
    </w:lvl>
    <w:lvl w:ilvl="5" w:tplc="040C0005" w:tentative="1">
      <w:start w:val="1"/>
      <w:numFmt w:val="bullet"/>
      <w:lvlText w:val=""/>
      <w:lvlJc w:val="left"/>
      <w:pPr>
        <w:tabs>
          <w:tab w:val="num" w:pos="5004"/>
        </w:tabs>
        <w:ind w:left="5004" w:hanging="360"/>
      </w:pPr>
      <w:rPr>
        <w:rFonts w:ascii="Wingdings" w:hAnsi="Wingdings" w:hint="default"/>
      </w:rPr>
    </w:lvl>
    <w:lvl w:ilvl="6" w:tplc="040C0001" w:tentative="1">
      <w:start w:val="1"/>
      <w:numFmt w:val="bullet"/>
      <w:lvlText w:val=""/>
      <w:lvlJc w:val="left"/>
      <w:pPr>
        <w:tabs>
          <w:tab w:val="num" w:pos="5724"/>
        </w:tabs>
        <w:ind w:left="5724" w:hanging="360"/>
      </w:pPr>
      <w:rPr>
        <w:rFonts w:ascii="Symbol" w:hAnsi="Symbol" w:hint="default"/>
      </w:rPr>
    </w:lvl>
    <w:lvl w:ilvl="7" w:tplc="040C0003" w:tentative="1">
      <w:start w:val="1"/>
      <w:numFmt w:val="bullet"/>
      <w:lvlText w:val="o"/>
      <w:lvlJc w:val="left"/>
      <w:pPr>
        <w:tabs>
          <w:tab w:val="num" w:pos="6444"/>
        </w:tabs>
        <w:ind w:left="6444" w:hanging="360"/>
      </w:pPr>
      <w:rPr>
        <w:rFonts w:ascii="Courier New" w:hAnsi="Courier New" w:cs="Courier New" w:hint="default"/>
      </w:rPr>
    </w:lvl>
    <w:lvl w:ilvl="8" w:tplc="040C0005" w:tentative="1">
      <w:start w:val="1"/>
      <w:numFmt w:val="bullet"/>
      <w:lvlText w:val=""/>
      <w:lvlJc w:val="left"/>
      <w:pPr>
        <w:tabs>
          <w:tab w:val="num" w:pos="7164"/>
        </w:tabs>
        <w:ind w:left="7164" w:hanging="360"/>
      </w:pPr>
      <w:rPr>
        <w:rFonts w:ascii="Wingdings" w:hAnsi="Wingdings" w:hint="default"/>
      </w:rPr>
    </w:lvl>
  </w:abstractNum>
  <w:abstractNum w:abstractNumId="39" w15:restartNumberingAfterBreak="0">
    <w:nsid w:val="0A615A93"/>
    <w:multiLevelType w:val="hybridMultilevel"/>
    <w:tmpl w:val="7C28AEA0"/>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0" w15:restartNumberingAfterBreak="0">
    <w:nsid w:val="0B8B0E97"/>
    <w:multiLevelType w:val="hybridMultilevel"/>
    <w:tmpl w:val="E806E9AA"/>
    <w:lvl w:ilvl="0" w:tplc="E10C2846">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B22E2B2C"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0BAE5618"/>
    <w:multiLevelType w:val="multilevel"/>
    <w:tmpl w:val="1CD44D18"/>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0C75068B"/>
    <w:multiLevelType w:val="hybridMultilevel"/>
    <w:tmpl w:val="3CDE93BE"/>
    <w:lvl w:ilvl="0" w:tplc="902EACE8">
      <w:start w:val="1"/>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3" w15:restartNumberingAfterBreak="0">
    <w:nsid w:val="0CC4694A"/>
    <w:multiLevelType w:val="hybridMultilevel"/>
    <w:tmpl w:val="0FAA66F4"/>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4" w15:restartNumberingAfterBreak="0">
    <w:nsid w:val="0D0F28E8"/>
    <w:multiLevelType w:val="multilevel"/>
    <w:tmpl w:val="A8180B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0DC9165A"/>
    <w:multiLevelType w:val="hybridMultilevel"/>
    <w:tmpl w:val="02AE0BB0"/>
    <w:lvl w:ilvl="0" w:tplc="080C000F">
      <w:start w:val="1"/>
      <w:numFmt w:val="decimal"/>
      <w:lvlText w:val="%1."/>
      <w:lvlJc w:val="left"/>
      <w:pPr>
        <w:ind w:left="720" w:hanging="360"/>
      </w:pPr>
      <w:rPr>
        <w:rFonts w:cs="Times New Roman"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6" w15:restartNumberingAfterBreak="0">
    <w:nsid w:val="0FAB49C1"/>
    <w:multiLevelType w:val="hybridMultilevel"/>
    <w:tmpl w:val="79AAE1DC"/>
    <w:lvl w:ilvl="0" w:tplc="902EACE8">
      <w:start w:val="1"/>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7" w15:restartNumberingAfterBreak="0">
    <w:nsid w:val="11D54814"/>
    <w:multiLevelType w:val="hybridMultilevel"/>
    <w:tmpl w:val="63005100"/>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8" w15:restartNumberingAfterBreak="0">
    <w:nsid w:val="12B273BF"/>
    <w:multiLevelType w:val="multilevel"/>
    <w:tmpl w:val="54BC21DE"/>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1366713A"/>
    <w:multiLevelType w:val="hybridMultilevel"/>
    <w:tmpl w:val="BD8E9514"/>
    <w:lvl w:ilvl="0" w:tplc="388E1292">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0" w15:restartNumberingAfterBreak="0">
    <w:nsid w:val="147F79A6"/>
    <w:multiLevelType w:val="multilevel"/>
    <w:tmpl w:val="A2866F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14842EAF"/>
    <w:multiLevelType w:val="hybridMultilevel"/>
    <w:tmpl w:val="C58C208E"/>
    <w:lvl w:ilvl="0" w:tplc="4AECBCFE">
      <w:start w:val="4"/>
      <w:numFmt w:val="bullet"/>
      <w:lvlText w:val="-"/>
      <w:lvlJc w:val="left"/>
      <w:pPr>
        <w:tabs>
          <w:tab w:val="num" w:pos="360"/>
        </w:tabs>
        <w:ind w:left="360" w:hanging="360"/>
      </w:pPr>
      <w:rPr>
        <w:rFonts w:ascii="Arial" w:eastAsia="Times New Roman" w:hAnsi="Arial" w:cs="Arial" w:hint="default"/>
      </w:rPr>
    </w:lvl>
    <w:lvl w:ilvl="1" w:tplc="FE44FEEA">
      <w:start w:val="1"/>
      <w:numFmt w:val="bullet"/>
      <w:lvlText w:val="o"/>
      <w:lvlJc w:val="left"/>
      <w:pPr>
        <w:tabs>
          <w:tab w:val="num" w:pos="1440"/>
        </w:tabs>
        <w:ind w:left="1440" w:hanging="360"/>
      </w:pPr>
      <w:rPr>
        <w:rFonts w:ascii="Courier New" w:hAnsi="Courier New" w:cs="Tahoma" w:hint="default"/>
      </w:rPr>
    </w:lvl>
    <w:lvl w:ilvl="2" w:tplc="0B564384">
      <w:start w:val="1"/>
      <w:numFmt w:val="bullet"/>
      <w:lvlText w:val=""/>
      <w:lvlJc w:val="left"/>
      <w:pPr>
        <w:tabs>
          <w:tab w:val="num" w:pos="2160"/>
        </w:tabs>
        <w:ind w:left="2160" w:hanging="360"/>
      </w:pPr>
      <w:rPr>
        <w:rFonts w:ascii="Wingdings" w:hAnsi="Wingdings" w:hint="default"/>
      </w:rPr>
    </w:lvl>
    <w:lvl w:ilvl="3" w:tplc="B3D6CBEC">
      <w:start w:val="1"/>
      <w:numFmt w:val="bullet"/>
      <w:lvlText w:val=""/>
      <w:lvlJc w:val="left"/>
      <w:pPr>
        <w:tabs>
          <w:tab w:val="num" w:pos="2880"/>
        </w:tabs>
        <w:ind w:left="2880" w:hanging="360"/>
      </w:pPr>
      <w:rPr>
        <w:rFonts w:ascii="Symbol" w:hAnsi="Symbol" w:hint="default"/>
      </w:rPr>
    </w:lvl>
    <w:lvl w:ilvl="4" w:tplc="D1541FD2" w:tentative="1">
      <w:start w:val="1"/>
      <w:numFmt w:val="bullet"/>
      <w:lvlText w:val="o"/>
      <w:lvlJc w:val="left"/>
      <w:pPr>
        <w:tabs>
          <w:tab w:val="num" w:pos="3600"/>
        </w:tabs>
        <w:ind w:left="3600" w:hanging="360"/>
      </w:pPr>
      <w:rPr>
        <w:rFonts w:ascii="Courier New" w:hAnsi="Courier New" w:cs="Tahoma" w:hint="default"/>
      </w:rPr>
    </w:lvl>
    <w:lvl w:ilvl="5" w:tplc="45AAFA1C" w:tentative="1">
      <w:start w:val="1"/>
      <w:numFmt w:val="bullet"/>
      <w:lvlText w:val=""/>
      <w:lvlJc w:val="left"/>
      <w:pPr>
        <w:tabs>
          <w:tab w:val="num" w:pos="4320"/>
        </w:tabs>
        <w:ind w:left="4320" w:hanging="360"/>
      </w:pPr>
      <w:rPr>
        <w:rFonts w:ascii="Wingdings" w:hAnsi="Wingdings" w:hint="default"/>
      </w:rPr>
    </w:lvl>
    <w:lvl w:ilvl="6" w:tplc="919C817C" w:tentative="1">
      <w:start w:val="1"/>
      <w:numFmt w:val="bullet"/>
      <w:lvlText w:val=""/>
      <w:lvlJc w:val="left"/>
      <w:pPr>
        <w:tabs>
          <w:tab w:val="num" w:pos="5040"/>
        </w:tabs>
        <w:ind w:left="5040" w:hanging="360"/>
      </w:pPr>
      <w:rPr>
        <w:rFonts w:ascii="Symbol" w:hAnsi="Symbol" w:hint="default"/>
      </w:rPr>
    </w:lvl>
    <w:lvl w:ilvl="7" w:tplc="040CBC28" w:tentative="1">
      <w:start w:val="1"/>
      <w:numFmt w:val="bullet"/>
      <w:lvlText w:val="o"/>
      <w:lvlJc w:val="left"/>
      <w:pPr>
        <w:tabs>
          <w:tab w:val="num" w:pos="5760"/>
        </w:tabs>
        <w:ind w:left="5760" w:hanging="360"/>
      </w:pPr>
      <w:rPr>
        <w:rFonts w:ascii="Courier New" w:hAnsi="Courier New" w:cs="Tahoma" w:hint="default"/>
      </w:rPr>
    </w:lvl>
    <w:lvl w:ilvl="8" w:tplc="BD029742"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148D2ADC"/>
    <w:multiLevelType w:val="hybridMultilevel"/>
    <w:tmpl w:val="0EA6515C"/>
    <w:lvl w:ilvl="0" w:tplc="080C000F">
      <w:start w:val="1"/>
      <w:numFmt w:val="decimal"/>
      <w:lvlText w:val="%1."/>
      <w:lvlJc w:val="left"/>
      <w:pPr>
        <w:ind w:left="720" w:hanging="360"/>
      </w:pPr>
      <w:rPr>
        <w:rFonts w:hint="default"/>
      </w:rPr>
    </w:lvl>
    <w:lvl w:ilvl="1" w:tplc="080C0019">
      <w:start w:val="1"/>
      <w:numFmt w:val="lowerLetter"/>
      <w:lvlText w:val="%2."/>
      <w:lvlJc w:val="left"/>
      <w:pPr>
        <w:ind w:left="8724"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3" w15:restartNumberingAfterBreak="0">
    <w:nsid w:val="15B039E2"/>
    <w:multiLevelType w:val="hybridMultilevel"/>
    <w:tmpl w:val="3CE0AC0E"/>
    <w:lvl w:ilvl="0" w:tplc="6E1C92E0">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4" w15:restartNumberingAfterBreak="0">
    <w:nsid w:val="165568AC"/>
    <w:multiLevelType w:val="hybridMultilevel"/>
    <w:tmpl w:val="C66839AE"/>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5" w15:restartNumberingAfterBreak="0">
    <w:nsid w:val="193249A9"/>
    <w:multiLevelType w:val="hybridMultilevel"/>
    <w:tmpl w:val="7A102858"/>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6" w15:restartNumberingAfterBreak="0">
    <w:nsid w:val="1A9330D6"/>
    <w:multiLevelType w:val="hybridMultilevel"/>
    <w:tmpl w:val="98B268BA"/>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7" w15:restartNumberingAfterBreak="0">
    <w:nsid w:val="1AD226CE"/>
    <w:multiLevelType w:val="hybridMultilevel"/>
    <w:tmpl w:val="A294BB50"/>
    <w:lvl w:ilvl="0" w:tplc="74485AA0">
      <w:start w:val="1"/>
      <w:numFmt w:val="decimal"/>
      <w:lvlText w:val="%1."/>
      <w:lvlJc w:val="left"/>
      <w:pPr>
        <w:ind w:left="720" w:hanging="360"/>
      </w:pPr>
      <w:rPr>
        <w:rFonts w:hint="default"/>
        <w:b/>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8" w15:restartNumberingAfterBreak="0">
    <w:nsid w:val="1BB64F25"/>
    <w:multiLevelType w:val="multilevel"/>
    <w:tmpl w:val="A8180B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9" w15:restartNumberingAfterBreak="0">
    <w:nsid w:val="1BBD5B53"/>
    <w:multiLevelType w:val="hybridMultilevel"/>
    <w:tmpl w:val="8B689406"/>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0" w15:restartNumberingAfterBreak="0">
    <w:nsid w:val="1E497B45"/>
    <w:multiLevelType w:val="hybridMultilevel"/>
    <w:tmpl w:val="7A102858"/>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1" w15:restartNumberingAfterBreak="0">
    <w:nsid w:val="1EE453E9"/>
    <w:multiLevelType w:val="hybridMultilevel"/>
    <w:tmpl w:val="0760640A"/>
    <w:lvl w:ilvl="0" w:tplc="080C000F">
      <w:start w:val="1"/>
      <w:numFmt w:val="decimal"/>
      <w:lvlText w:val="%1."/>
      <w:lvlJc w:val="left"/>
      <w:pPr>
        <w:ind w:left="720" w:hanging="360"/>
      </w:pPr>
      <w:rPr>
        <w:rFonts w:hint="default"/>
      </w:rPr>
    </w:lvl>
    <w:lvl w:ilvl="1" w:tplc="080C0019">
      <w:start w:val="1"/>
      <w:numFmt w:val="lowerLetter"/>
      <w:lvlText w:val="%2."/>
      <w:lvlJc w:val="left"/>
      <w:pPr>
        <w:ind w:left="8724"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2" w15:restartNumberingAfterBreak="0">
    <w:nsid w:val="207B4641"/>
    <w:multiLevelType w:val="hybridMultilevel"/>
    <w:tmpl w:val="F44E039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2B6F7DE2"/>
    <w:multiLevelType w:val="hybridMultilevel"/>
    <w:tmpl w:val="E9E23A32"/>
    <w:lvl w:ilvl="0" w:tplc="35AC7A2A">
      <w:start w:val="5"/>
      <w:numFmt w:val="bullet"/>
      <w:lvlText w:val="-"/>
      <w:lvlJc w:val="left"/>
      <w:pPr>
        <w:ind w:left="720" w:hanging="360"/>
      </w:pPr>
      <w:rPr>
        <w:rFonts w:ascii="Times New Roman" w:eastAsia="Times New Roman" w:hAnsi="Times New Roman" w:cs="Times New Roman" w:hint="default"/>
      </w:rPr>
    </w:lvl>
    <w:lvl w:ilvl="1" w:tplc="FE6E89EA">
      <w:start w:val="1"/>
      <w:numFmt w:val="bullet"/>
      <w:lvlText w:val=""/>
      <w:lvlJc w:val="left"/>
      <w:pPr>
        <w:ind w:left="1440" w:hanging="360"/>
      </w:pPr>
      <w:rPr>
        <w:rFonts w:ascii="Wingdings" w:hAnsi="Wingdings" w:hint="default"/>
      </w:rPr>
    </w:lvl>
    <w:lvl w:ilvl="2" w:tplc="3F7ABF72" w:tentative="1">
      <w:start w:val="1"/>
      <w:numFmt w:val="bullet"/>
      <w:lvlText w:val=""/>
      <w:lvlJc w:val="left"/>
      <w:pPr>
        <w:ind w:left="2160" w:hanging="360"/>
      </w:pPr>
      <w:rPr>
        <w:rFonts w:ascii="Wingdings" w:hAnsi="Wingdings" w:hint="default"/>
      </w:rPr>
    </w:lvl>
    <w:lvl w:ilvl="3" w:tplc="279CF468" w:tentative="1">
      <w:start w:val="1"/>
      <w:numFmt w:val="bullet"/>
      <w:lvlText w:val=""/>
      <w:lvlJc w:val="left"/>
      <w:pPr>
        <w:ind w:left="2880" w:hanging="360"/>
      </w:pPr>
      <w:rPr>
        <w:rFonts w:ascii="Symbol" w:hAnsi="Symbol" w:hint="default"/>
      </w:rPr>
    </w:lvl>
    <w:lvl w:ilvl="4" w:tplc="F9B06808" w:tentative="1">
      <w:start w:val="1"/>
      <w:numFmt w:val="bullet"/>
      <w:lvlText w:val="o"/>
      <w:lvlJc w:val="left"/>
      <w:pPr>
        <w:ind w:left="3600" w:hanging="360"/>
      </w:pPr>
      <w:rPr>
        <w:rFonts w:ascii="Courier New" w:hAnsi="Courier New" w:cs="Courier New" w:hint="default"/>
      </w:rPr>
    </w:lvl>
    <w:lvl w:ilvl="5" w:tplc="65EEB046" w:tentative="1">
      <w:start w:val="1"/>
      <w:numFmt w:val="bullet"/>
      <w:lvlText w:val=""/>
      <w:lvlJc w:val="left"/>
      <w:pPr>
        <w:ind w:left="4320" w:hanging="360"/>
      </w:pPr>
      <w:rPr>
        <w:rFonts w:ascii="Wingdings" w:hAnsi="Wingdings" w:hint="default"/>
      </w:rPr>
    </w:lvl>
    <w:lvl w:ilvl="6" w:tplc="F28460C2" w:tentative="1">
      <w:start w:val="1"/>
      <w:numFmt w:val="bullet"/>
      <w:lvlText w:val=""/>
      <w:lvlJc w:val="left"/>
      <w:pPr>
        <w:ind w:left="5040" w:hanging="360"/>
      </w:pPr>
      <w:rPr>
        <w:rFonts w:ascii="Symbol" w:hAnsi="Symbol" w:hint="default"/>
      </w:rPr>
    </w:lvl>
    <w:lvl w:ilvl="7" w:tplc="68A03EC2" w:tentative="1">
      <w:start w:val="1"/>
      <w:numFmt w:val="bullet"/>
      <w:lvlText w:val="o"/>
      <w:lvlJc w:val="left"/>
      <w:pPr>
        <w:ind w:left="5760" w:hanging="360"/>
      </w:pPr>
      <w:rPr>
        <w:rFonts w:ascii="Courier New" w:hAnsi="Courier New" w:cs="Courier New" w:hint="default"/>
      </w:rPr>
    </w:lvl>
    <w:lvl w:ilvl="8" w:tplc="0D38A374" w:tentative="1">
      <w:start w:val="1"/>
      <w:numFmt w:val="bullet"/>
      <w:lvlText w:val=""/>
      <w:lvlJc w:val="left"/>
      <w:pPr>
        <w:ind w:left="6480" w:hanging="360"/>
      </w:pPr>
      <w:rPr>
        <w:rFonts w:ascii="Wingdings" w:hAnsi="Wingdings" w:hint="default"/>
      </w:rPr>
    </w:lvl>
  </w:abstractNum>
  <w:abstractNum w:abstractNumId="64" w15:restartNumberingAfterBreak="0">
    <w:nsid w:val="2D4F64FC"/>
    <w:multiLevelType w:val="hybridMultilevel"/>
    <w:tmpl w:val="5A6A2A36"/>
    <w:lvl w:ilvl="0" w:tplc="51C093B6">
      <w:start w:val="1"/>
      <w:numFmt w:val="upperRoman"/>
      <w:lvlText w:val="%1."/>
      <w:lvlJc w:val="left"/>
      <w:pPr>
        <w:ind w:left="1080" w:hanging="72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5" w15:restartNumberingAfterBreak="0">
    <w:nsid w:val="2E9D7C6C"/>
    <w:multiLevelType w:val="hybridMultilevel"/>
    <w:tmpl w:val="CADC1642"/>
    <w:lvl w:ilvl="0" w:tplc="2ECA62E0">
      <w:start w:val="1"/>
      <w:numFmt w:val="upperLetter"/>
      <w:lvlText w:val="%1."/>
      <w:lvlJc w:val="left"/>
      <w:pPr>
        <w:ind w:left="1440" w:hanging="360"/>
      </w:pPr>
      <w:rPr>
        <w:rFonts w:hint="default"/>
      </w:rPr>
    </w:lvl>
    <w:lvl w:ilvl="1" w:tplc="080C0019" w:tentative="1">
      <w:start w:val="1"/>
      <w:numFmt w:val="lowerLetter"/>
      <w:lvlText w:val="%2."/>
      <w:lvlJc w:val="left"/>
      <w:pPr>
        <w:ind w:left="2160" w:hanging="360"/>
      </w:pPr>
    </w:lvl>
    <w:lvl w:ilvl="2" w:tplc="080C001B" w:tentative="1">
      <w:start w:val="1"/>
      <w:numFmt w:val="lowerRoman"/>
      <w:lvlText w:val="%3."/>
      <w:lvlJc w:val="right"/>
      <w:pPr>
        <w:ind w:left="2880" w:hanging="180"/>
      </w:pPr>
    </w:lvl>
    <w:lvl w:ilvl="3" w:tplc="080C000F" w:tentative="1">
      <w:start w:val="1"/>
      <w:numFmt w:val="decimal"/>
      <w:lvlText w:val="%4."/>
      <w:lvlJc w:val="left"/>
      <w:pPr>
        <w:ind w:left="3600" w:hanging="360"/>
      </w:pPr>
    </w:lvl>
    <w:lvl w:ilvl="4" w:tplc="080C0019" w:tentative="1">
      <w:start w:val="1"/>
      <w:numFmt w:val="lowerLetter"/>
      <w:lvlText w:val="%5."/>
      <w:lvlJc w:val="left"/>
      <w:pPr>
        <w:ind w:left="4320" w:hanging="360"/>
      </w:pPr>
    </w:lvl>
    <w:lvl w:ilvl="5" w:tplc="080C001B" w:tentative="1">
      <w:start w:val="1"/>
      <w:numFmt w:val="lowerRoman"/>
      <w:lvlText w:val="%6."/>
      <w:lvlJc w:val="right"/>
      <w:pPr>
        <w:ind w:left="5040" w:hanging="180"/>
      </w:pPr>
    </w:lvl>
    <w:lvl w:ilvl="6" w:tplc="080C000F" w:tentative="1">
      <w:start w:val="1"/>
      <w:numFmt w:val="decimal"/>
      <w:lvlText w:val="%7."/>
      <w:lvlJc w:val="left"/>
      <w:pPr>
        <w:ind w:left="5760" w:hanging="360"/>
      </w:pPr>
    </w:lvl>
    <w:lvl w:ilvl="7" w:tplc="080C0019" w:tentative="1">
      <w:start w:val="1"/>
      <w:numFmt w:val="lowerLetter"/>
      <w:lvlText w:val="%8."/>
      <w:lvlJc w:val="left"/>
      <w:pPr>
        <w:ind w:left="6480" w:hanging="360"/>
      </w:pPr>
    </w:lvl>
    <w:lvl w:ilvl="8" w:tplc="080C001B" w:tentative="1">
      <w:start w:val="1"/>
      <w:numFmt w:val="lowerRoman"/>
      <w:lvlText w:val="%9."/>
      <w:lvlJc w:val="right"/>
      <w:pPr>
        <w:ind w:left="7200" w:hanging="180"/>
      </w:pPr>
    </w:lvl>
  </w:abstractNum>
  <w:abstractNum w:abstractNumId="66" w15:restartNumberingAfterBreak="0">
    <w:nsid w:val="304333CF"/>
    <w:multiLevelType w:val="multilevel"/>
    <w:tmpl w:val="A2866F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30450A04"/>
    <w:multiLevelType w:val="hybridMultilevel"/>
    <w:tmpl w:val="4198F3F6"/>
    <w:lvl w:ilvl="0" w:tplc="080C000F">
      <w:start w:val="1"/>
      <w:numFmt w:val="decimal"/>
      <w:pStyle w:val="Style15"/>
      <w:lvlText w:val="%1."/>
      <w:lvlJc w:val="left"/>
      <w:pPr>
        <w:ind w:left="720" w:hanging="360"/>
      </w:pPr>
      <w:rPr>
        <w:rFonts w:hint="default"/>
        <w:b/>
        <w:sz w:val="26"/>
        <w:szCs w:val="26"/>
      </w:rPr>
    </w:lvl>
    <w:lvl w:ilvl="1" w:tplc="040C0003">
      <w:start w:val="1"/>
      <w:numFmt w:val="lowerLetter"/>
      <w:lvlText w:val="%2."/>
      <w:lvlJc w:val="left"/>
      <w:pPr>
        <w:ind w:left="1440" w:hanging="360"/>
      </w:pPr>
    </w:lvl>
    <w:lvl w:ilvl="2" w:tplc="040C0005">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68" w15:restartNumberingAfterBreak="0">
    <w:nsid w:val="307A7A9B"/>
    <w:multiLevelType w:val="hybridMultilevel"/>
    <w:tmpl w:val="A5E83872"/>
    <w:lvl w:ilvl="0" w:tplc="080C000B">
      <w:start w:val="1"/>
      <w:numFmt w:val="bullet"/>
      <w:lvlText w:val=""/>
      <w:lvlJc w:val="left"/>
      <w:pPr>
        <w:ind w:left="360" w:hanging="360"/>
      </w:pPr>
      <w:rPr>
        <w:rFonts w:ascii="Wingdings" w:hAnsi="Wingdings"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69" w15:restartNumberingAfterBreak="0">
    <w:nsid w:val="30B00FA2"/>
    <w:multiLevelType w:val="hybridMultilevel"/>
    <w:tmpl w:val="BB7AE7D4"/>
    <w:lvl w:ilvl="0" w:tplc="AA9E0748">
      <w:start w:val="2018"/>
      <w:numFmt w:val="bullet"/>
      <w:lvlText w:val=""/>
      <w:lvlJc w:val="left"/>
      <w:pPr>
        <w:ind w:left="720" w:hanging="360"/>
      </w:pPr>
      <w:rPr>
        <w:rFonts w:ascii="Wingdings" w:eastAsia="Times New Roman" w:hAnsi="Wingdings"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0" w15:restartNumberingAfterBreak="0">
    <w:nsid w:val="3226096A"/>
    <w:multiLevelType w:val="hybridMultilevel"/>
    <w:tmpl w:val="9A5682C4"/>
    <w:lvl w:ilvl="0" w:tplc="DDAC919E">
      <w:start w:val="5"/>
      <w:numFmt w:val="bullet"/>
      <w:lvlText w:val="-"/>
      <w:lvlJc w:val="left"/>
      <w:pPr>
        <w:ind w:left="1428" w:hanging="360"/>
      </w:pPr>
      <w:rPr>
        <w:rFonts w:ascii="Times New Roman" w:eastAsia="Times New Roman" w:hAnsi="Times New Roman" w:cs="Times New Roman" w:hint="default"/>
      </w:rPr>
    </w:lvl>
    <w:lvl w:ilvl="1" w:tplc="BE88E5B4" w:tentative="1">
      <w:start w:val="1"/>
      <w:numFmt w:val="bullet"/>
      <w:lvlText w:val="o"/>
      <w:lvlJc w:val="left"/>
      <w:pPr>
        <w:ind w:left="2148" w:hanging="360"/>
      </w:pPr>
      <w:rPr>
        <w:rFonts w:ascii="Courier New" w:hAnsi="Courier New" w:cs="Courier New" w:hint="default"/>
      </w:rPr>
    </w:lvl>
    <w:lvl w:ilvl="2" w:tplc="E0EEC11E" w:tentative="1">
      <w:start w:val="1"/>
      <w:numFmt w:val="bullet"/>
      <w:lvlText w:val=""/>
      <w:lvlJc w:val="left"/>
      <w:pPr>
        <w:ind w:left="2868" w:hanging="360"/>
      </w:pPr>
      <w:rPr>
        <w:rFonts w:ascii="Wingdings" w:hAnsi="Wingdings" w:hint="default"/>
      </w:rPr>
    </w:lvl>
    <w:lvl w:ilvl="3" w:tplc="3A32EDDE" w:tentative="1">
      <w:start w:val="1"/>
      <w:numFmt w:val="bullet"/>
      <w:lvlText w:val=""/>
      <w:lvlJc w:val="left"/>
      <w:pPr>
        <w:ind w:left="3588" w:hanging="360"/>
      </w:pPr>
      <w:rPr>
        <w:rFonts w:ascii="Symbol" w:hAnsi="Symbol" w:hint="default"/>
      </w:rPr>
    </w:lvl>
    <w:lvl w:ilvl="4" w:tplc="E9DAE4B4" w:tentative="1">
      <w:start w:val="1"/>
      <w:numFmt w:val="bullet"/>
      <w:lvlText w:val="o"/>
      <w:lvlJc w:val="left"/>
      <w:pPr>
        <w:ind w:left="4308" w:hanging="360"/>
      </w:pPr>
      <w:rPr>
        <w:rFonts w:ascii="Courier New" w:hAnsi="Courier New" w:cs="Courier New" w:hint="default"/>
      </w:rPr>
    </w:lvl>
    <w:lvl w:ilvl="5" w:tplc="53A8E100" w:tentative="1">
      <w:start w:val="1"/>
      <w:numFmt w:val="bullet"/>
      <w:lvlText w:val=""/>
      <w:lvlJc w:val="left"/>
      <w:pPr>
        <w:ind w:left="5028" w:hanging="360"/>
      </w:pPr>
      <w:rPr>
        <w:rFonts w:ascii="Wingdings" w:hAnsi="Wingdings" w:hint="default"/>
      </w:rPr>
    </w:lvl>
    <w:lvl w:ilvl="6" w:tplc="3D986728" w:tentative="1">
      <w:start w:val="1"/>
      <w:numFmt w:val="bullet"/>
      <w:lvlText w:val=""/>
      <w:lvlJc w:val="left"/>
      <w:pPr>
        <w:ind w:left="5748" w:hanging="360"/>
      </w:pPr>
      <w:rPr>
        <w:rFonts w:ascii="Symbol" w:hAnsi="Symbol" w:hint="default"/>
      </w:rPr>
    </w:lvl>
    <w:lvl w:ilvl="7" w:tplc="D2908244" w:tentative="1">
      <w:start w:val="1"/>
      <w:numFmt w:val="bullet"/>
      <w:lvlText w:val="o"/>
      <w:lvlJc w:val="left"/>
      <w:pPr>
        <w:ind w:left="6468" w:hanging="360"/>
      </w:pPr>
      <w:rPr>
        <w:rFonts w:ascii="Courier New" w:hAnsi="Courier New" w:cs="Courier New" w:hint="default"/>
      </w:rPr>
    </w:lvl>
    <w:lvl w:ilvl="8" w:tplc="EDC2CDDC" w:tentative="1">
      <w:start w:val="1"/>
      <w:numFmt w:val="bullet"/>
      <w:lvlText w:val=""/>
      <w:lvlJc w:val="left"/>
      <w:pPr>
        <w:ind w:left="7188" w:hanging="360"/>
      </w:pPr>
      <w:rPr>
        <w:rFonts w:ascii="Wingdings" w:hAnsi="Wingdings" w:hint="default"/>
      </w:rPr>
    </w:lvl>
  </w:abstractNum>
  <w:abstractNum w:abstractNumId="71" w15:restartNumberingAfterBreak="0">
    <w:nsid w:val="322E4AD8"/>
    <w:multiLevelType w:val="hybridMultilevel"/>
    <w:tmpl w:val="F8E07356"/>
    <w:lvl w:ilvl="0" w:tplc="902EACE8">
      <w:start w:val="1"/>
      <w:numFmt w:val="bullet"/>
      <w:lvlText w:val="-"/>
      <w:lvlJc w:val="left"/>
      <w:pPr>
        <w:ind w:left="1069" w:hanging="360"/>
      </w:pPr>
      <w:rPr>
        <w:rFonts w:ascii="Calibri" w:eastAsiaTheme="minorHAnsi" w:hAnsi="Calibri" w:cs="Calibri" w:hint="default"/>
      </w:rPr>
    </w:lvl>
    <w:lvl w:ilvl="1" w:tplc="080C0003" w:tentative="1">
      <w:start w:val="1"/>
      <w:numFmt w:val="bullet"/>
      <w:lvlText w:val="o"/>
      <w:lvlJc w:val="left"/>
      <w:pPr>
        <w:ind w:left="1789" w:hanging="360"/>
      </w:pPr>
      <w:rPr>
        <w:rFonts w:ascii="Courier New" w:hAnsi="Courier New" w:cs="Courier New" w:hint="default"/>
      </w:rPr>
    </w:lvl>
    <w:lvl w:ilvl="2" w:tplc="080C0005" w:tentative="1">
      <w:start w:val="1"/>
      <w:numFmt w:val="bullet"/>
      <w:lvlText w:val=""/>
      <w:lvlJc w:val="left"/>
      <w:pPr>
        <w:ind w:left="2509" w:hanging="360"/>
      </w:pPr>
      <w:rPr>
        <w:rFonts w:ascii="Wingdings" w:hAnsi="Wingdings" w:hint="default"/>
      </w:rPr>
    </w:lvl>
    <w:lvl w:ilvl="3" w:tplc="080C0001" w:tentative="1">
      <w:start w:val="1"/>
      <w:numFmt w:val="bullet"/>
      <w:lvlText w:val=""/>
      <w:lvlJc w:val="left"/>
      <w:pPr>
        <w:ind w:left="3229" w:hanging="360"/>
      </w:pPr>
      <w:rPr>
        <w:rFonts w:ascii="Symbol" w:hAnsi="Symbol" w:hint="default"/>
      </w:rPr>
    </w:lvl>
    <w:lvl w:ilvl="4" w:tplc="080C0003" w:tentative="1">
      <w:start w:val="1"/>
      <w:numFmt w:val="bullet"/>
      <w:lvlText w:val="o"/>
      <w:lvlJc w:val="left"/>
      <w:pPr>
        <w:ind w:left="3949" w:hanging="360"/>
      </w:pPr>
      <w:rPr>
        <w:rFonts w:ascii="Courier New" w:hAnsi="Courier New" w:cs="Courier New" w:hint="default"/>
      </w:rPr>
    </w:lvl>
    <w:lvl w:ilvl="5" w:tplc="080C0005" w:tentative="1">
      <w:start w:val="1"/>
      <w:numFmt w:val="bullet"/>
      <w:lvlText w:val=""/>
      <w:lvlJc w:val="left"/>
      <w:pPr>
        <w:ind w:left="4669" w:hanging="360"/>
      </w:pPr>
      <w:rPr>
        <w:rFonts w:ascii="Wingdings" w:hAnsi="Wingdings" w:hint="default"/>
      </w:rPr>
    </w:lvl>
    <w:lvl w:ilvl="6" w:tplc="080C0001" w:tentative="1">
      <w:start w:val="1"/>
      <w:numFmt w:val="bullet"/>
      <w:lvlText w:val=""/>
      <w:lvlJc w:val="left"/>
      <w:pPr>
        <w:ind w:left="5389" w:hanging="360"/>
      </w:pPr>
      <w:rPr>
        <w:rFonts w:ascii="Symbol" w:hAnsi="Symbol" w:hint="default"/>
      </w:rPr>
    </w:lvl>
    <w:lvl w:ilvl="7" w:tplc="080C0003" w:tentative="1">
      <w:start w:val="1"/>
      <w:numFmt w:val="bullet"/>
      <w:lvlText w:val="o"/>
      <w:lvlJc w:val="left"/>
      <w:pPr>
        <w:ind w:left="6109" w:hanging="360"/>
      </w:pPr>
      <w:rPr>
        <w:rFonts w:ascii="Courier New" w:hAnsi="Courier New" w:cs="Courier New" w:hint="default"/>
      </w:rPr>
    </w:lvl>
    <w:lvl w:ilvl="8" w:tplc="080C0005" w:tentative="1">
      <w:start w:val="1"/>
      <w:numFmt w:val="bullet"/>
      <w:lvlText w:val=""/>
      <w:lvlJc w:val="left"/>
      <w:pPr>
        <w:ind w:left="6829" w:hanging="360"/>
      </w:pPr>
      <w:rPr>
        <w:rFonts w:ascii="Wingdings" w:hAnsi="Wingdings" w:hint="default"/>
      </w:rPr>
    </w:lvl>
  </w:abstractNum>
  <w:abstractNum w:abstractNumId="72" w15:restartNumberingAfterBreak="0">
    <w:nsid w:val="345725B3"/>
    <w:multiLevelType w:val="hybridMultilevel"/>
    <w:tmpl w:val="F33612DA"/>
    <w:lvl w:ilvl="0" w:tplc="080C0017">
      <w:start w:val="1"/>
      <w:numFmt w:val="lowerLetter"/>
      <w:lvlText w:val="%1)"/>
      <w:lvlJc w:val="left"/>
      <w:pPr>
        <w:ind w:left="1488" w:hanging="360"/>
      </w:pPr>
    </w:lvl>
    <w:lvl w:ilvl="1" w:tplc="080C0019" w:tentative="1">
      <w:start w:val="1"/>
      <w:numFmt w:val="lowerLetter"/>
      <w:lvlText w:val="%2."/>
      <w:lvlJc w:val="left"/>
      <w:pPr>
        <w:ind w:left="2208" w:hanging="360"/>
      </w:pPr>
    </w:lvl>
    <w:lvl w:ilvl="2" w:tplc="080C001B" w:tentative="1">
      <w:start w:val="1"/>
      <w:numFmt w:val="lowerRoman"/>
      <w:lvlText w:val="%3."/>
      <w:lvlJc w:val="right"/>
      <w:pPr>
        <w:ind w:left="2928" w:hanging="180"/>
      </w:pPr>
    </w:lvl>
    <w:lvl w:ilvl="3" w:tplc="080C000F" w:tentative="1">
      <w:start w:val="1"/>
      <w:numFmt w:val="decimal"/>
      <w:lvlText w:val="%4."/>
      <w:lvlJc w:val="left"/>
      <w:pPr>
        <w:ind w:left="3648" w:hanging="360"/>
      </w:pPr>
    </w:lvl>
    <w:lvl w:ilvl="4" w:tplc="080C0019" w:tentative="1">
      <w:start w:val="1"/>
      <w:numFmt w:val="lowerLetter"/>
      <w:lvlText w:val="%5."/>
      <w:lvlJc w:val="left"/>
      <w:pPr>
        <w:ind w:left="4368" w:hanging="360"/>
      </w:pPr>
    </w:lvl>
    <w:lvl w:ilvl="5" w:tplc="080C001B" w:tentative="1">
      <w:start w:val="1"/>
      <w:numFmt w:val="lowerRoman"/>
      <w:lvlText w:val="%6."/>
      <w:lvlJc w:val="right"/>
      <w:pPr>
        <w:ind w:left="5088" w:hanging="180"/>
      </w:pPr>
    </w:lvl>
    <w:lvl w:ilvl="6" w:tplc="080C000F" w:tentative="1">
      <w:start w:val="1"/>
      <w:numFmt w:val="decimal"/>
      <w:lvlText w:val="%7."/>
      <w:lvlJc w:val="left"/>
      <w:pPr>
        <w:ind w:left="5808" w:hanging="360"/>
      </w:pPr>
    </w:lvl>
    <w:lvl w:ilvl="7" w:tplc="080C0019" w:tentative="1">
      <w:start w:val="1"/>
      <w:numFmt w:val="lowerLetter"/>
      <w:lvlText w:val="%8."/>
      <w:lvlJc w:val="left"/>
      <w:pPr>
        <w:ind w:left="6528" w:hanging="360"/>
      </w:pPr>
    </w:lvl>
    <w:lvl w:ilvl="8" w:tplc="080C001B" w:tentative="1">
      <w:start w:val="1"/>
      <w:numFmt w:val="lowerRoman"/>
      <w:lvlText w:val="%9."/>
      <w:lvlJc w:val="right"/>
      <w:pPr>
        <w:ind w:left="7248" w:hanging="180"/>
      </w:pPr>
    </w:lvl>
  </w:abstractNum>
  <w:abstractNum w:abstractNumId="73" w15:restartNumberingAfterBreak="0">
    <w:nsid w:val="359D7D9D"/>
    <w:multiLevelType w:val="multilevel"/>
    <w:tmpl w:val="A8180B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4" w15:restartNumberingAfterBreak="0">
    <w:nsid w:val="359E3434"/>
    <w:multiLevelType w:val="multilevel"/>
    <w:tmpl w:val="64A222BA"/>
    <w:lvl w:ilvl="0">
      <w:start w:val="1"/>
      <w:numFmt w:val="decimal"/>
      <w:lvlText w:val="%1."/>
      <w:lvlJc w:val="left"/>
      <w:pPr>
        <w:ind w:left="1068" w:hanging="360"/>
      </w:pPr>
      <w:rPr>
        <w:rFonts w:ascii="Calibri" w:eastAsia="Calibri" w:hAnsi="Calibri" w:cs="Calibri" w:hint="default"/>
        <w:b w:val="0"/>
        <w:sz w:val="20"/>
        <w:szCs w:val="20"/>
      </w:rPr>
    </w:lvl>
    <w:lvl w:ilvl="1">
      <w:start w:val="4"/>
      <w:numFmt w:val="decimal"/>
      <w:isLgl/>
      <w:lvlText w:val="%1.%2."/>
      <w:lvlJc w:val="left"/>
      <w:pPr>
        <w:ind w:left="1428" w:hanging="720"/>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75" w15:restartNumberingAfterBreak="0">
    <w:nsid w:val="37DC2416"/>
    <w:multiLevelType w:val="multilevel"/>
    <w:tmpl w:val="C1963F3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6" w15:restartNumberingAfterBreak="0">
    <w:nsid w:val="38AA168D"/>
    <w:multiLevelType w:val="hybridMultilevel"/>
    <w:tmpl w:val="54D83686"/>
    <w:lvl w:ilvl="0" w:tplc="358238F6">
      <w:start w:val="1"/>
      <w:numFmt w:val="decimal"/>
      <w:lvlText w:val="%1."/>
      <w:lvlJc w:val="left"/>
      <w:pPr>
        <w:ind w:left="720" w:hanging="360"/>
      </w:pPr>
      <w:rPr>
        <w:rFonts w:ascii="Calibri" w:eastAsia="Calibri" w:hAnsi="Calibri" w:cs="Calibri" w:hint="default"/>
        <w:sz w:val="20"/>
        <w:szCs w:val="20"/>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7" w15:restartNumberingAfterBreak="0">
    <w:nsid w:val="38EE31EF"/>
    <w:multiLevelType w:val="hybridMultilevel"/>
    <w:tmpl w:val="A068339C"/>
    <w:lvl w:ilvl="0" w:tplc="E2D21AAC">
      <w:start w:val="1"/>
      <w:numFmt w:val="upp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78" w15:restartNumberingAfterBreak="0">
    <w:nsid w:val="397D335C"/>
    <w:multiLevelType w:val="hybridMultilevel"/>
    <w:tmpl w:val="3D789BF6"/>
    <w:lvl w:ilvl="0" w:tplc="080C000F">
      <w:start w:val="1"/>
      <w:numFmt w:val="decimal"/>
      <w:lvlText w:val="%1."/>
      <w:lvlJc w:val="left"/>
      <w:pPr>
        <w:ind w:left="720" w:hanging="360"/>
      </w:pPr>
      <w:rPr>
        <w:rFont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9" w15:restartNumberingAfterBreak="0">
    <w:nsid w:val="3A534649"/>
    <w:multiLevelType w:val="multilevel"/>
    <w:tmpl w:val="BFA4A40E"/>
    <w:lvl w:ilvl="0">
      <w:start w:val="1"/>
      <w:numFmt w:val="decimal"/>
      <w:lvlText w:val="%1."/>
      <w:lvlJc w:val="left"/>
      <w:pPr>
        <w:ind w:left="502" w:hanging="360"/>
      </w:pPr>
      <w:rPr>
        <w:rFonts w:hint="default"/>
        <w:b w:val="0"/>
      </w:rPr>
    </w:lvl>
    <w:lvl w:ilvl="1">
      <w:start w:val="1"/>
      <w:numFmt w:val="decimal"/>
      <w:isLgl/>
      <w:lvlText w:val="%1.%2."/>
      <w:lvlJc w:val="left"/>
      <w:pPr>
        <w:ind w:left="646" w:hanging="504"/>
      </w:pPr>
      <w:rPr>
        <w:rFonts w:hint="default"/>
      </w:rPr>
    </w:lvl>
    <w:lvl w:ilvl="2">
      <w:start w:val="5"/>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0" w15:restartNumberingAfterBreak="0">
    <w:nsid w:val="3AB151DB"/>
    <w:multiLevelType w:val="multilevel"/>
    <w:tmpl w:val="11AEBD78"/>
    <w:lvl w:ilvl="0">
      <w:start w:val="1"/>
      <w:numFmt w:val="decimal"/>
      <w:lvlText w:val="%1."/>
      <w:lvlJc w:val="left"/>
      <w:pPr>
        <w:ind w:left="720" w:hanging="360"/>
      </w:pPr>
    </w:lvl>
    <w:lvl w:ilvl="1">
      <w:start w:val="5"/>
      <w:numFmt w:val="decimal"/>
      <w:isLgl/>
      <w:lvlText w:val="%1.%2."/>
      <w:lvlJc w:val="left"/>
      <w:pPr>
        <w:ind w:left="1776" w:hanging="1416"/>
      </w:pPr>
      <w:rPr>
        <w:rFonts w:hint="default"/>
      </w:rPr>
    </w:lvl>
    <w:lvl w:ilvl="2">
      <w:start w:val="3"/>
      <w:numFmt w:val="decimal"/>
      <w:isLgl/>
      <w:lvlText w:val="%1.%2.%3."/>
      <w:lvlJc w:val="left"/>
      <w:pPr>
        <w:ind w:left="1776" w:hanging="1416"/>
      </w:pPr>
      <w:rPr>
        <w:rFonts w:hint="default"/>
      </w:rPr>
    </w:lvl>
    <w:lvl w:ilvl="3">
      <w:start w:val="1"/>
      <w:numFmt w:val="decimal"/>
      <w:isLgl/>
      <w:lvlText w:val="%1.%2.%3.%4."/>
      <w:lvlJc w:val="left"/>
      <w:pPr>
        <w:ind w:left="1776" w:hanging="1416"/>
      </w:pPr>
      <w:rPr>
        <w:rFonts w:hint="default"/>
      </w:rPr>
    </w:lvl>
    <w:lvl w:ilvl="4">
      <w:start w:val="1"/>
      <w:numFmt w:val="decimal"/>
      <w:isLgl/>
      <w:lvlText w:val="%1.%2.%3.%4.%5."/>
      <w:lvlJc w:val="left"/>
      <w:pPr>
        <w:ind w:left="1776" w:hanging="1416"/>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1" w15:restartNumberingAfterBreak="0">
    <w:nsid w:val="3B060B5C"/>
    <w:multiLevelType w:val="hybridMultilevel"/>
    <w:tmpl w:val="A8BCA544"/>
    <w:lvl w:ilvl="0" w:tplc="B11623D6">
      <w:start w:val="1"/>
      <w:numFmt w:val="bullet"/>
      <w:lvlText w:val=""/>
      <w:lvlJc w:val="left"/>
      <w:pPr>
        <w:tabs>
          <w:tab w:val="num" w:pos="2460"/>
        </w:tabs>
        <w:ind w:left="2460" w:hanging="360"/>
      </w:pPr>
      <w:rPr>
        <w:rFonts w:ascii="Wingdings 3" w:hAnsi="Wingdings 3" w:hint="default"/>
        <w:color w:val="auto"/>
      </w:rPr>
    </w:lvl>
    <w:lvl w:ilvl="1" w:tplc="040C0003" w:tentative="1">
      <w:start w:val="1"/>
      <w:numFmt w:val="bullet"/>
      <w:lvlText w:val="o"/>
      <w:lvlJc w:val="left"/>
      <w:pPr>
        <w:tabs>
          <w:tab w:val="num" w:pos="2124"/>
        </w:tabs>
        <w:ind w:left="2124" w:hanging="360"/>
      </w:pPr>
      <w:rPr>
        <w:rFonts w:ascii="Courier New" w:hAnsi="Courier New" w:cs="Courier New" w:hint="default"/>
      </w:rPr>
    </w:lvl>
    <w:lvl w:ilvl="2" w:tplc="040C0005" w:tentative="1">
      <w:start w:val="1"/>
      <w:numFmt w:val="bullet"/>
      <w:lvlText w:val=""/>
      <w:lvlJc w:val="left"/>
      <w:pPr>
        <w:tabs>
          <w:tab w:val="num" w:pos="2844"/>
        </w:tabs>
        <w:ind w:left="2844" w:hanging="360"/>
      </w:pPr>
      <w:rPr>
        <w:rFonts w:ascii="Wingdings" w:hAnsi="Wingdings" w:hint="default"/>
      </w:rPr>
    </w:lvl>
    <w:lvl w:ilvl="3" w:tplc="040C0001" w:tentative="1">
      <w:start w:val="1"/>
      <w:numFmt w:val="bullet"/>
      <w:lvlText w:val=""/>
      <w:lvlJc w:val="left"/>
      <w:pPr>
        <w:tabs>
          <w:tab w:val="num" w:pos="3564"/>
        </w:tabs>
        <w:ind w:left="3564" w:hanging="360"/>
      </w:pPr>
      <w:rPr>
        <w:rFonts w:ascii="Symbol" w:hAnsi="Symbol" w:hint="default"/>
      </w:rPr>
    </w:lvl>
    <w:lvl w:ilvl="4" w:tplc="040C0003" w:tentative="1">
      <w:start w:val="1"/>
      <w:numFmt w:val="bullet"/>
      <w:lvlText w:val="o"/>
      <w:lvlJc w:val="left"/>
      <w:pPr>
        <w:tabs>
          <w:tab w:val="num" w:pos="4284"/>
        </w:tabs>
        <w:ind w:left="4284" w:hanging="360"/>
      </w:pPr>
      <w:rPr>
        <w:rFonts w:ascii="Courier New" w:hAnsi="Courier New" w:cs="Courier New" w:hint="default"/>
      </w:rPr>
    </w:lvl>
    <w:lvl w:ilvl="5" w:tplc="040C0005" w:tentative="1">
      <w:start w:val="1"/>
      <w:numFmt w:val="bullet"/>
      <w:lvlText w:val=""/>
      <w:lvlJc w:val="left"/>
      <w:pPr>
        <w:tabs>
          <w:tab w:val="num" w:pos="5004"/>
        </w:tabs>
        <w:ind w:left="5004" w:hanging="360"/>
      </w:pPr>
      <w:rPr>
        <w:rFonts w:ascii="Wingdings" w:hAnsi="Wingdings" w:hint="default"/>
      </w:rPr>
    </w:lvl>
    <w:lvl w:ilvl="6" w:tplc="040C0001" w:tentative="1">
      <w:start w:val="1"/>
      <w:numFmt w:val="bullet"/>
      <w:lvlText w:val=""/>
      <w:lvlJc w:val="left"/>
      <w:pPr>
        <w:tabs>
          <w:tab w:val="num" w:pos="5724"/>
        </w:tabs>
        <w:ind w:left="5724" w:hanging="360"/>
      </w:pPr>
      <w:rPr>
        <w:rFonts w:ascii="Symbol" w:hAnsi="Symbol" w:hint="default"/>
      </w:rPr>
    </w:lvl>
    <w:lvl w:ilvl="7" w:tplc="040C0003" w:tentative="1">
      <w:start w:val="1"/>
      <w:numFmt w:val="bullet"/>
      <w:lvlText w:val="o"/>
      <w:lvlJc w:val="left"/>
      <w:pPr>
        <w:tabs>
          <w:tab w:val="num" w:pos="6444"/>
        </w:tabs>
        <w:ind w:left="6444" w:hanging="360"/>
      </w:pPr>
      <w:rPr>
        <w:rFonts w:ascii="Courier New" w:hAnsi="Courier New" w:cs="Courier New" w:hint="default"/>
      </w:rPr>
    </w:lvl>
    <w:lvl w:ilvl="8" w:tplc="040C0005" w:tentative="1">
      <w:start w:val="1"/>
      <w:numFmt w:val="bullet"/>
      <w:lvlText w:val=""/>
      <w:lvlJc w:val="left"/>
      <w:pPr>
        <w:tabs>
          <w:tab w:val="num" w:pos="7164"/>
        </w:tabs>
        <w:ind w:left="7164" w:hanging="360"/>
      </w:pPr>
      <w:rPr>
        <w:rFonts w:ascii="Wingdings" w:hAnsi="Wingdings" w:hint="default"/>
      </w:rPr>
    </w:lvl>
  </w:abstractNum>
  <w:abstractNum w:abstractNumId="82" w15:restartNumberingAfterBreak="0">
    <w:nsid w:val="3DEA6EA5"/>
    <w:multiLevelType w:val="multilevel"/>
    <w:tmpl w:val="DDD84EE0"/>
    <w:lvl w:ilvl="0">
      <w:start w:val="1"/>
      <w:numFmt w:val="decimal"/>
      <w:lvlText w:val="%1)"/>
      <w:lvlJc w:val="left"/>
      <w:pPr>
        <w:tabs>
          <w:tab w:val="num" w:pos="360"/>
        </w:tabs>
        <w:ind w:left="36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3" w15:restartNumberingAfterBreak="0">
    <w:nsid w:val="40AB206E"/>
    <w:multiLevelType w:val="hybridMultilevel"/>
    <w:tmpl w:val="0BC86F60"/>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4" w15:restartNumberingAfterBreak="0">
    <w:nsid w:val="423B0946"/>
    <w:multiLevelType w:val="hybridMultilevel"/>
    <w:tmpl w:val="897CC33E"/>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5" w15:restartNumberingAfterBreak="0">
    <w:nsid w:val="43AB2BA6"/>
    <w:multiLevelType w:val="hybridMultilevel"/>
    <w:tmpl w:val="4AB8EAAA"/>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6" w15:restartNumberingAfterBreak="0">
    <w:nsid w:val="48924FBA"/>
    <w:multiLevelType w:val="hybridMultilevel"/>
    <w:tmpl w:val="2B4C73E8"/>
    <w:lvl w:ilvl="0" w:tplc="F710C35E">
      <w:start w:val="1"/>
      <w:numFmt w:val="decimal"/>
      <w:lvlText w:val="%1."/>
      <w:lvlJc w:val="left"/>
      <w:pPr>
        <w:ind w:left="720" w:hanging="360"/>
      </w:pPr>
      <w:rPr>
        <w:rFonts w:hint="default"/>
        <w:b/>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7" w15:restartNumberingAfterBreak="0">
    <w:nsid w:val="49EA5374"/>
    <w:multiLevelType w:val="hybridMultilevel"/>
    <w:tmpl w:val="AB046208"/>
    <w:lvl w:ilvl="0" w:tplc="E3B648DA">
      <w:start w:val="123"/>
      <w:numFmt w:val="bullet"/>
      <w:lvlText w:val="-"/>
      <w:lvlJc w:val="left"/>
      <w:pPr>
        <w:tabs>
          <w:tab w:val="num" w:pos="785"/>
        </w:tabs>
        <w:ind w:left="785" w:hanging="360"/>
      </w:pPr>
      <w:rPr>
        <w:rFonts w:ascii="Times New Roman" w:eastAsia="Times New Roman" w:hAnsi="Times New Roman" w:cs="Times New Roman" w:hint="default"/>
      </w:rPr>
    </w:lvl>
    <w:lvl w:ilvl="1" w:tplc="040C0003">
      <w:start w:val="1"/>
      <w:numFmt w:val="bullet"/>
      <w:lvlText w:val="o"/>
      <w:lvlJc w:val="left"/>
      <w:pPr>
        <w:tabs>
          <w:tab w:val="num" w:pos="1505"/>
        </w:tabs>
        <w:ind w:left="1505" w:hanging="360"/>
      </w:pPr>
      <w:rPr>
        <w:rFonts w:ascii="Courier New" w:hAnsi="Courier New" w:cs="Courier New" w:hint="default"/>
      </w:rPr>
    </w:lvl>
    <w:lvl w:ilvl="2" w:tplc="040C0005" w:tentative="1">
      <w:start w:val="1"/>
      <w:numFmt w:val="bullet"/>
      <w:lvlText w:val=""/>
      <w:lvlJc w:val="left"/>
      <w:pPr>
        <w:tabs>
          <w:tab w:val="num" w:pos="2225"/>
        </w:tabs>
        <w:ind w:left="2225" w:hanging="360"/>
      </w:pPr>
      <w:rPr>
        <w:rFonts w:ascii="Wingdings" w:hAnsi="Wingdings" w:hint="default"/>
      </w:rPr>
    </w:lvl>
    <w:lvl w:ilvl="3" w:tplc="040C0001" w:tentative="1">
      <w:start w:val="1"/>
      <w:numFmt w:val="bullet"/>
      <w:lvlText w:val=""/>
      <w:lvlJc w:val="left"/>
      <w:pPr>
        <w:tabs>
          <w:tab w:val="num" w:pos="2945"/>
        </w:tabs>
        <w:ind w:left="2945" w:hanging="360"/>
      </w:pPr>
      <w:rPr>
        <w:rFonts w:ascii="Symbol" w:hAnsi="Symbol" w:hint="default"/>
      </w:rPr>
    </w:lvl>
    <w:lvl w:ilvl="4" w:tplc="040C0003" w:tentative="1">
      <w:start w:val="1"/>
      <w:numFmt w:val="bullet"/>
      <w:lvlText w:val="o"/>
      <w:lvlJc w:val="left"/>
      <w:pPr>
        <w:tabs>
          <w:tab w:val="num" w:pos="3665"/>
        </w:tabs>
        <w:ind w:left="3665" w:hanging="360"/>
      </w:pPr>
      <w:rPr>
        <w:rFonts w:ascii="Courier New" w:hAnsi="Courier New" w:cs="Courier New" w:hint="default"/>
      </w:rPr>
    </w:lvl>
    <w:lvl w:ilvl="5" w:tplc="040C0005" w:tentative="1">
      <w:start w:val="1"/>
      <w:numFmt w:val="bullet"/>
      <w:lvlText w:val=""/>
      <w:lvlJc w:val="left"/>
      <w:pPr>
        <w:tabs>
          <w:tab w:val="num" w:pos="4385"/>
        </w:tabs>
        <w:ind w:left="4385" w:hanging="360"/>
      </w:pPr>
      <w:rPr>
        <w:rFonts w:ascii="Wingdings" w:hAnsi="Wingdings" w:hint="default"/>
      </w:rPr>
    </w:lvl>
    <w:lvl w:ilvl="6" w:tplc="040C0001" w:tentative="1">
      <w:start w:val="1"/>
      <w:numFmt w:val="bullet"/>
      <w:lvlText w:val=""/>
      <w:lvlJc w:val="left"/>
      <w:pPr>
        <w:tabs>
          <w:tab w:val="num" w:pos="5105"/>
        </w:tabs>
        <w:ind w:left="5105" w:hanging="360"/>
      </w:pPr>
      <w:rPr>
        <w:rFonts w:ascii="Symbol" w:hAnsi="Symbol" w:hint="default"/>
      </w:rPr>
    </w:lvl>
    <w:lvl w:ilvl="7" w:tplc="040C0003" w:tentative="1">
      <w:start w:val="1"/>
      <w:numFmt w:val="bullet"/>
      <w:lvlText w:val="o"/>
      <w:lvlJc w:val="left"/>
      <w:pPr>
        <w:tabs>
          <w:tab w:val="num" w:pos="5825"/>
        </w:tabs>
        <w:ind w:left="5825" w:hanging="360"/>
      </w:pPr>
      <w:rPr>
        <w:rFonts w:ascii="Courier New" w:hAnsi="Courier New" w:cs="Courier New" w:hint="default"/>
      </w:rPr>
    </w:lvl>
    <w:lvl w:ilvl="8" w:tplc="040C0005" w:tentative="1">
      <w:start w:val="1"/>
      <w:numFmt w:val="bullet"/>
      <w:lvlText w:val=""/>
      <w:lvlJc w:val="left"/>
      <w:pPr>
        <w:tabs>
          <w:tab w:val="num" w:pos="6545"/>
        </w:tabs>
        <w:ind w:left="6545" w:hanging="360"/>
      </w:pPr>
      <w:rPr>
        <w:rFonts w:ascii="Wingdings" w:hAnsi="Wingdings" w:hint="default"/>
      </w:rPr>
    </w:lvl>
  </w:abstractNum>
  <w:abstractNum w:abstractNumId="88" w15:restartNumberingAfterBreak="0">
    <w:nsid w:val="4A1263A7"/>
    <w:multiLevelType w:val="hybridMultilevel"/>
    <w:tmpl w:val="3564C4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9" w15:restartNumberingAfterBreak="0">
    <w:nsid w:val="4ACD68A0"/>
    <w:multiLevelType w:val="multilevel"/>
    <w:tmpl w:val="55E8149A"/>
    <w:lvl w:ilvl="0">
      <w:start w:val="1"/>
      <w:numFmt w:val="decimal"/>
      <w:lvlText w:val="%1."/>
      <w:lvlJc w:val="left"/>
      <w:pPr>
        <w:ind w:left="720" w:hanging="360"/>
      </w:pPr>
      <w:rPr>
        <w:rFonts w:hint="default"/>
      </w:rPr>
    </w:lvl>
    <w:lvl w:ilvl="1">
      <w:start w:val="2"/>
      <w:numFmt w:val="decimal"/>
      <w:isLgl/>
      <w:lvlText w:val="%1.%2."/>
      <w:lvlJc w:val="left"/>
      <w:pPr>
        <w:ind w:left="870" w:hanging="51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0" w15:restartNumberingAfterBreak="0">
    <w:nsid w:val="4B3453A4"/>
    <w:multiLevelType w:val="hybridMultilevel"/>
    <w:tmpl w:val="7E589100"/>
    <w:lvl w:ilvl="0" w:tplc="88745516">
      <w:numFmt w:val="bullet"/>
      <w:lvlText w:val="-"/>
      <w:lvlJc w:val="left"/>
      <w:pPr>
        <w:ind w:left="1713" w:hanging="360"/>
      </w:pPr>
      <w:rPr>
        <w:rFonts w:ascii="Arial" w:eastAsia="Calibri" w:hAnsi="Arial" w:cs="Arial" w:hint="default"/>
        <w:i/>
        <w:sz w:val="21"/>
      </w:rPr>
    </w:lvl>
    <w:lvl w:ilvl="1" w:tplc="080C0003" w:tentative="1">
      <w:start w:val="1"/>
      <w:numFmt w:val="bullet"/>
      <w:lvlText w:val="o"/>
      <w:lvlJc w:val="left"/>
      <w:pPr>
        <w:ind w:left="2433" w:hanging="360"/>
      </w:pPr>
      <w:rPr>
        <w:rFonts w:ascii="Courier New" w:hAnsi="Courier New" w:cs="Courier New" w:hint="default"/>
      </w:rPr>
    </w:lvl>
    <w:lvl w:ilvl="2" w:tplc="080C0005" w:tentative="1">
      <w:start w:val="1"/>
      <w:numFmt w:val="bullet"/>
      <w:lvlText w:val=""/>
      <w:lvlJc w:val="left"/>
      <w:pPr>
        <w:ind w:left="3153" w:hanging="360"/>
      </w:pPr>
      <w:rPr>
        <w:rFonts w:ascii="Wingdings" w:hAnsi="Wingdings" w:hint="default"/>
      </w:rPr>
    </w:lvl>
    <w:lvl w:ilvl="3" w:tplc="080C0001" w:tentative="1">
      <w:start w:val="1"/>
      <w:numFmt w:val="bullet"/>
      <w:lvlText w:val=""/>
      <w:lvlJc w:val="left"/>
      <w:pPr>
        <w:ind w:left="3873" w:hanging="360"/>
      </w:pPr>
      <w:rPr>
        <w:rFonts w:ascii="Symbol" w:hAnsi="Symbol" w:hint="default"/>
      </w:rPr>
    </w:lvl>
    <w:lvl w:ilvl="4" w:tplc="080C0003" w:tentative="1">
      <w:start w:val="1"/>
      <w:numFmt w:val="bullet"/>
      <w:lvlText w:val="o"/>
      <w:lvlJc w:val="left"/>
      <w:pPr>
        <w:ind w:left="4593" w:hanging="360"/>
      </w:pPr>
      <w:rPr>
        <w:rFonts w:ascii="Courier New" w:hAnsi="Courier New" w:cs="Courier New" w:hint="default"/>
      </w:rPr>
    </w:lvl>
    <w:lvl w:ilvl="5" w:tplc="080C0005" w:tentative="1">
      <w:start w:val="1"/>
      <w:numFmt w:val="bullet"/>
      <w:lvlText w:val=""/>
      <w:lvlJc w:val="left"/>
      <w:pPr>
        <w:ind w:left="5313" w:hanging="360"/>
      </w:pPr>
      <w:rPr>
        <w:rFonts w:ascii="Wingdings" w:hAnsi="Wingdings" w:hint="default"/>
      </w:rPr>
    </w:lvl>
    <w:lvl w:ilvl="6" w:tplc="080C0001" w:tentative="1">
      <w:start w:val="1"/>
      <w:numFmt w:val="bullet"/>
      <w:lvlText w:val=""/>
      <w:lvlJc w:val="left"/>
      <w:pPr>
        <w:ind w:left="6033" w:hanging="360"/>
      </w:pPr>
      <w:rPr>
        <w:rFonts w:ascii="Symbol" w:hAnsi="Symbol" w:hint="default"/>
      </w:rPr>
    </w:lvl>
    <w:lvl w:ilvl="7" w:tplc="080C0003" w:tentative="1">
      <w:start w:val="1"/>
      <w:numFmt w:val="bullet"/>
      <w:lvlText w:val="o"/>
      <w:lvlJc w:val="left"/>
      <w:pPr>
        <w:ind w:left="6753" w:hanging="360"/>
      </w:pPr>
      <w:rPr>
        <w:rFonts w:ascii="Courier New" w:hAnsi="Courier New" w:cs="Courier New" w:hint="default"/>
      </w:rPr>
    </w:lvl>
    <w:lvl w:ilvl="8" w:tplc="080C0005" w:tentative="1">
      <w:start w:val="1"/>
      <w:numFmt w:val="bullet"/>
      <w:lvlText w:val=""/>
      <w:lvlJc w:val="left"/>
      <w:pPr>
        <w:ind w:left="7473" w:hanging="360"/>
      </w:pPr>
      <w:rPr>
        <w:rFonts w:ascii="Wingdings" w:hAnsi="Wingdings" w:hint="default"/>
      </w:rPr>
    </w:lvl>
  </w:abstractNum>
  <w:abstractNum w:abstractNumId="91" w15:restartNumberingAfterBreak="0">
    <w:nsid w:val="4C272659"/>
    <w:multiLevelType w:val="multilevel"/>
    <w:tmpl w:val="1BA05074"/>
    <w:lvl w:ilvl="0">
      <w:start w:val="1"/>
      <w:numFmt w:val="decimal"/>
      <w:pStyle w:val="SG3"/>
      <w:lvlText w:val="%1."/>
      <w:lvlJc w:val="left"/>
      <w:pPr>
        <w:ind w:left="720" w:hanging="360"/>
      </w:pPr>
      <w:rPr>
        <w:rFonts w:hint="default"/>
      </w:rPr>
    </w:lvl>
    <w:lvl w:ilvl="1">
      <w:start w:val="1"/>
      <w:numFmt w:val="decimal"/>
      <w:pStyle w:val="Annexe0Titre3"/>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2" w15:restartNumberingAfterBreak="0">
    <w:nsid w:val="4EF67DF1"/>
    <w:multiLevelType w:val="hybridMultilevel"/>
    <w:tmpl w:val="A1F0EA44"/>
    <w:lvl w:ilvl="0" w:tplc="ECA05D22">
      <w:start w:val="1"/>
      <w:numFmt w:val="decimal"/>
      <w:lvlText w:val="%1."/>
      <w:lvlJc w:val="left"/>
      <w:pPr>
        <w:ind w:left="720" w:hanging="360"/>
      </w:pPr>
      <w:rPr>
        <w:rFonts w:hint="default"/>
        <w:b/>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3" w15:restartNumberingAfterBreak="0">
    <w:nsid w:val="4F9840CF"/>
    <w:multiLevelType w:val="hybridMultilevel"/>
    <w:tmpl w:val="43BC1642"/>
    <w:lvl w:ilvl="0" w:tplc="C8E0C67E">
      <w:start w:val="1"/>
      <w:numFmt w:val="upperRoman"/>
      <w:lvlText w:val="%1."/>
      <w:lvlJc w:val="left"/>
      <w:pPr>
        <w:ind w:left="1080" w:hanging="72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4" w15:restartNumberingAfterBreak="0">
    <w:nsid w:val="519034F8"/>
    <w:multiLevelType w:val="hybridMultilevel"/>
    <w:tmpl w:val="2B4C73E8"/>
    <w:lvl w:ilvl="0" w:tplc="F710C35E">
      <w:start w:val="1"/>
      <w:numFmt w:val="decimal"/>
      <w:lvlText w:val="%1."/>
      <w:lvlJc w:val="left"/>
      <w:pPr>
        <w:ind w:left="720" w:hanging="360"/>
      </w:pPr>
      <w:rPr>
        <w:rFonts w:hint="default"/>
        <w:b/>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5" w15:restartNumberingAfterBreak="0">
    <w:nsid w:val="531B0A59"/>
    <w:multiLevelType w:val="hybridMultilevel"/>
    <w:tmpl w:val="07FCBE10"/>
    <w:lvl w:ilvl="0" w:tplc="902EACE8">
      <w:start w:val="1"/>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6" w15:restartNumberingAfterBreak="0">
    <w:nsid w:val="53216D8F"/>
    <w:multiLevelType w:val="hybridMultilevel"/>
    <w:tmpl w:val="C66839AE"/>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7" w15:restartNumberingAfterBreak="0">
    <w:nsid w:val="536D4B4A"/>
    <w:multiLevelType w:val="hybridMultilevel"/>
    <w:tmpl w:val="F69EAF68"/>
    <w:lvl w:ilvl="0" w:tplc="902EACE8">
      <w:start w:val="1"/>
      <w:numFmt w:val="bullet"/>
      <w:lvlText w:val="-"/>
      <w:lvlJc w:val="left"/>
      <w:pPr>
        <w:ind w:left="1494"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8" w15:restartNumberingAfterBreak="0">
    <w:nsid w:val="54F33DAC"/>
    <w:multiLevelType w:val="hybridMultilevel"/>
    <w:tmpl w:val="76B09DCE"/>
    <w:lvl w:ilvl="0" w:tplc="902EACE8">
      <w:start w:val="1"/>
      <w:numFmt w:val="bullet"/>
      <w:lvlText w:val="-"/>
      <w:lvlJc w:val="left"/>
      <w:pPr>
        <w:ind w:left="2433" w:hanging="360"/>
      </w:pPr>
      <w:rPr>
        <w:rFonts w:ascii="Calibri" w:eastAsiaTheme="minorHAnsi" w:hAnsi="Calibri" w:cs="Calibri" w:hint="default"/>
      </w:rPr>
    </w:lvl>
    <w:lvl w:ilvl="1" w:tplc="080C0003" w:tentative="1">
      <w:start w:val="1"/>
      <w:numFmt w:val="bullet"/>
      <w:lvlText w:val="o"/>
      <w:lvlJc w:val="left"/>
      <w:pPr>
        <w:ind w:left="3153" w:hanging="360"/>
      </w:pPr>
      <w:rPr>
        <w:rFonts w:ascii="Courier New" w:hAnsi="Courier New" w:cs="Courier New" w:hint="default"/>
      </w:rPr>
    </w:lvl>
    <w:lvl w:ilvl="2" w:tplc="080C0005" w:tentative="1">
      <w:start w:val="1"/>
      <w:numFmt w:val="bullet"/>
      <w:lvlText w:val=""/>
      <w:lvlJc w:val="left"/>
      <w:pPr>
        <w:ind w:left="3873" w:hanging="360"/>
      </w:pPr>
      <w:rPr>
        <w:rFonts w:ascii="Wingdings" w:hAnsi="Wingdings" w:hint="default"/>
      </w:rPr>
    </w:lvl>
    <w:lvl w:ilvl="3" w:tplc="080C0001" w:tentative="1">
      <w:start w:val="1"/>
      <w:numFmt w:val="bullet"/>
      <w:lvlText w:val=""/>
      <w:lvlJc w:val="left"/>
      <w:pPr>
        <w:ind w:left="4593" w:hanging="360"/>
      </w:pPr>
      <w:rPr>
        <w:rFonts w:ascii="Symbol" w:hAnsi="Symbol" w:hint="default"/>
      </w:rPr>
    </w:lvl>
    <w:lvl w:ilvl="4" w:tplc="080C0003" w:tentative="1">
      <w:start w:val="1"/>
      <w:numFmt w:val="bullet"/>
      <w:lvlText w:val="o"/>
      <w:lvlJc w:val="left"/>
      <w:pPr>
        <w:ind w:left="5313" w:hanging="360"/>
      </w:pPr>
      <w:rPr>
        <w:rFonts w:ascii="Courier New" w:hAnsi="Courier New" w:cs="Courier New" w:hint="default"/>
      </w:rPr>
    </w:lvl>
    <w:lvl w:ilvl="5" w:tplc="080C0005" w:tentative="1">
      <w:start w:val="1"/>
      <w:numFmt w:val="bullet"/>
      <w:lvlText w:val=""/>
      <w:lvlJc w:val="left"/>
      <w:pPr>
        <w:ind w:left="6033" w:hanging="360"/>
      </w:pPr>
      <w:rPr>
        <w:rFonts w:ascii="Wingdings" w:hAnsi="Wingdings" w:hint="default"/>
      </w:rPr>
    </w:lvl>
    <w:lvl w:ilvl="6" w:tplc="080C0001" w:tentative="1">
      <w:start w:val="1"/>
      <w:numFmt w:val="bullet"/>
      <w:lvlText w:val=""/>
      <w:lvlJc w:val="left"/>
      <w:pPr>
        <w:ind w:left="6753" w:hanging="360"/>
      </w:pPr>
      <w:rPr>
        <w:rFonts w:ascii="Symbol" w:hAnsi="Symbol" w:hint="default"/>
      </w:rPr>
    </w:lvl>
    <w:lvl w:ilvl="7" w:tplc="080C0003" w:tentative="1">
      <w:start w:val="1"/>
      <w:numFmt w:val="bullet"/>
      <w:lvlText w:val="o"/>
      <w:lvlJc w:val="left"/>
      <w:pPr>
        <w:ind w:left="7473" w:hanging="360"/>
      </w:pPr>
      <w:rPr>
        <w:rFonts w:ascii="Courier New" w:hAnsi="Courier New" w:cs="Courier New" w:hint="default"/>
      </w:rPr>
    </w:lvl>
    <w:lvl w:ilvl="8" w:tplc="080C0005" w:tentative="1">
      <w:start w:val="1"/>
      <w:numFmt w:val="bullet"/>
      <w:lvlText w:val=""/>
      <w:lvlJc w:val="left"/>
      <w:pPr>
        <w:ind w:left="8193" w:hanging="360"/>
      </w:pPr>
      <w:rPr>
        <w:rFonts w:ascii="Wingdings" w:hAnsi="Wingdings" w:hint="default"/>
      </w:rPr>
    </w:lvl>
  </w:abstractNum>
  <w:abstractNum w:abstractNumId="99" w15:restartNumberingAfterBreak="0">
    <w:nsid w:val="54FF78B4"/>
    <w:multiLevelType w:val="hybridMultilevel"/>
    <w:tmpl w:val="D5D0057A"/>
    <w:lvl w:ilvl="0" w:tplc="080C000F">
      <w:start w:val="1"/>
      <w:numFmt w:val="decimal"/>
      <w:lvlText w:val="%1."/>
      <w:lvlJc w:val="left"/>
      <w:pPr>
        <w:ind w:left="720" w:hanging="360"/>
      </w:pPr>
      <w:rPr>
        <w:rFonts w:cs="Times New Roman"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0" w15:restartNumberingAfterBreak="0">
    <w:nsid w:val="563E5FB3"/>
    <w:multiLevelType w:val="hybridMultilevel"/>
    <w:tmpl w:val="44EEA9FC"/>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1" w15:restartNumberingAfterBreak="0">
    <w:nsid w:val="57407E96"/>
    <w:multiLevelType w:val="hybridMultilevel"/>
    <w:tmpl w:val="C4349C16"/>
    <w:lvl w:ilvl="0" w:tplc="CC846D50">
      <w:start w:val="1"/>
      <w:numFmt w:val="decimal"/>
      <w:lvlText w:val="%1."/>
      <w:lvlJc w:val="left"/>
      <w:pPr>
        <w:ind w:left="720" w:hanging="360"/>
      </w:pPr>
      <w:rPr>
        <w:b/>
      </w:rPr>
    </w:lvl>
    <w:lvl w:ilvl="1" w:tplc="F5FC4FDA">
      <w:start w:val="1"/>
      <w:numFmt w:val="lowerLetter"/>
      <w:lvlText w:val="%2)"/>
      <w:lvlJc w:val="left"/>
      <w:pPr>
        <w:ind w:left="1440" w:hanging="360"/>
      </w:pPr>
      <w:rPr>
        <w:rFonts w:hint="default"/>
      </w:rPr>
    </w:lvl>
    <w:lvl w:ilvl="2" w:tplc="FEB04E64">
      <w:start w:val="1"/>
      <w:numFmt w:val="lowerRoman"/>
      <w:lvlText w:val="%3."/>
      <w:lvlJc w:val="right"/>
      <w:pPr>
        <w:ind w:left="2160" w:hanging="180"/>
      </w:pPr>
    </w:lvl>
    <w:lvl w:ilvl="3" w:tplc="819EF06C">
      <w:start w:val="1"/>
      <w:numFmt w:val="decimal"/>
      <w:lvlText w:val="%4."/>
      <w:lvlJc w:val="left"/>
      <w:pPr>
        <w:ind w:left="1069" w:hanging="360"/>
      </w:pPr>
      <w:rPr>
        <w:b/>
      </w:rPr>
    </w:lvl>
    <w:lvl w:ilvl="4" w:tplc="E1A4FBB4">
      <w:start w:val="1"/>
      <w:numFmt w:val="upperLetter"/>
      <w:lvlText w:val="%5)"/>
      <w:lvlJc w:val="left"/>
      <w:pPr>
        <w:ind w:left="3600" w:hanging="360"/>
      </w:pPr>
      <w:rPr>
        <w:rFonts w:hint="default"/>
      </w:rPr>
    </w:lvl>
    <w:lvl w:ilvl="5" w:tplc="2DC43400">
      <w:start w:val="1"/>
      <w:numFmt w:val="upperLetter"/>
      <w:lvlText w:val="%6."/>
      <w:lvlJc w:val="left"/>
      <w:pPr>
        <w:ind w:left="4500" w:hanging="360"/>
      </w:pPr>
      <w:rPr>
        <w:rFonts w:hint="default"/>
      </w:r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2" w15:restartNumberingAfterBreak="0">
    <w:nsid w:val="57C32084"/>
    <w:multiLevelType w:val="multilevel"/>
    <w:tmpl w:val="A2866F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3" w15:restartNumberingAfterBreak="0">
    <w:nsid w:val="58910577"/>
    <w:multiLevelType w:val="hybridMultilevel"/>
    <w:tmpl w:val="44EEA9FC"/>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4" w15:restartNumberingAfterBreak="0">
    <w:nsid w:val="5928102C"/>
    <w:multiLevelType w:val="multilevel"/>
    <w:tmpl w:val="54BC21DE"/>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5" w15:restartNumberingAfterBreak="0">
    <w:nsid w:val="59CF2F6D"/>
    <w:multiLevelType w:val="hybridMultilevel"/>
    <w:tmpl w:val="6C84A0AA"/>
    <w:lvl w:ilvl="0" w:tplc="F19C78D6">
      <w:start w:val="1"/>
      <w:numFmt w:val="bullet"/>
      <w:lvlText w:val=""/>
      <w:lvlJc w:val="left"/>
      <w:pPr>
        <w:tabs>
          <w:tab w:val="num" w:pos="2460"/>
        </w:tabs>
        <w:ind w:left="2460" w:hanging="360"/>
      </w:pPr>
      <w:rPr>
        <w:rFonts w:ascii="Wingdings 3" w:hAnsi="Wingdings 3" w:hint="default"/>
      </w:rPr>
    </w:lvl>
    <w:lvl w:ilvl="1" w:tplc="040C0003" w:tentative="1">
      <w:start w:val="1"/>
      <w:numFmt w:val="bullet"/>
      <w:lvlText w:val="o"/>
      <w:lvlJc w:val="left"/>
      <w:pPr>
        <w:tabs>
          <w:tab w:val="num" w:pos="2124"/>
        </w:tabs>
        <w:ind w:left="2124" w:hanging="360"/>
      </w:pPr>
      <w:rPr>
        <w:rFonts w:ascii="Courier New" w:hAnsi="Courier New" w:cs="Courier New" w:hint="default"/>
      </w:rPr>
    </w:lvl>
    <w:lvl w:ilvl="2" w:tplc="040C0005" w:tentative="1">
      <w:start w:val="1"/>
      <w:numFmt w:val="bullet"/>
      <w:lvlText w:val=""/>
      <w:lvlJc w:val="left"/>
      <w:pPr>
        <w:tabs>
          <w:tab w:val="num" w:pos="2844"/>
        </w:tabs>
        <w:ind w:left="2844" w:hanging="360"/>
      </w:pPr>
      <w:rPr>
        <w:rFonts w:ascii="Wingdings" w:hAnsi="Wingdings" w:hint="default"/>
      </w:rPr>
    </w:lvl>
    <w:lvl w:ilvl="3" w:tplc="040C0001" w:tentative="1">
      <w:start w:val="1"/>
      <w:numFmt w:val="bullet"/>
      <w:lvlText w:val=""/>
      <w:lvlJc w:val="left"/>
      <w:pPr>
        <w:tabs>
          <w:tab w:val="num" w:pos="3564"/>
        </w:tabs>
        <w:ind w:left="3564" w:hanging="360"/>
      </w:pPr>
      <w:rPr>
        <w:rFonts w:ascii="Symbol" w:hAnsi="Symbol" w:hint="default"/>
      </w:rPr>
    </w:lvl>
    <w:lvl w:ilvl="4" w:tplc="040C0003" w:tentative="1">
      <w:start w:val="1"/>
      <w:numFmt w:val="bullet"/>
      <w:lvlText w:val="o"/>
      <w:lvlJc w:val="left"/>
      <w:pPr>
        <w:tabs>
          <w:tab w:val="num" w:pos="4284"/>
        </w:tabs>
        <w:ind w:left="4284" w:hanging="360"/>
      </w:pPr>
      <w:rPr>
        <w:rFonts w:ascii="Courier New" w:hAnsi="Courier New" w:cs="Courier New" w:hint="default"/>
      </w:rPr>
    </w:lvl>
    <w:lvl w:ilvl="5" w:tplc="040C0005" w:tentative="1">
      <w:start w:val="1"/>
      <w:numFmt w:val="bullet"/>
      <w:lvlText w:val=""/>
      <w:lvlJc w:val="left"/>
      <w:pPr>
        <w:tabs>
          <w:tab w:val="num" w:pos="5004"/>
        </w:tabs>
        <w:ind w:left="5004" w:hanging="360"/>
      </w:pPr>
      <w:rPr>
        <w:rFonts w:ascii="Wingdings" w:hAnsi="Wingdings" w:hint="default"/>
      </w:rPr>
    </w:lvl>
    <w:lvl w:ilvl="6" w:tplc="040C0001" w:tentative="1">
      <w:start w:val="1"/>
      <w:numFmt w:val="bullet"/>
      <w:lvlText w:val=""/>
      <w:lvlJc w:val="left"/>
      <w:pPr>
        <w:tabs>
          <w:tab w:val="num" w:pos="5724"/>
        </w:tabs>
        <w:ind w:left="5724" w:hanging="360"/>
      </w:pPr>
      <w:rPr>
        <w:rFonts w:ascii="Symbol" w:hAnsi="Symbol" w:hint="default"/>
      </w:rPr>
    </w:lvl>
    <w:lvl w:ilvl="7" w:tplc="040C0003" w:tentative="1">
      <w:start w:val="1"/>
      <w:numFmt w:val="bullet"/>
      <w:lvlText w:val="o"/>
      <w:lvlJc w:val="left"/>
      <w:pPr>
        <w:tabs>
          <w:tab w:val="num" w:pos="6444"/>
        </w:tabs>
        <w:ind w:left="6444" w:hanging="360"/>
      </w:pPr>
      <w:rPr>
        <w:rFonts w:ascii="Courier New" w:hAnsi="Courier New" w:cs="Courier New" w:hint="default"/>
      </w:rPr>
    </w:lvl>
    <w:lvl w:ilvl="8" w:tplc="040C0005" w:tentative="1">
      <w:start w:val="1"/>
      <w:numFmt w:val="bullet"/>
      <w:lvlText w:val=""/>
      <w:lvlJc w:val="left"/>
      <w:pPr>
        <w:tabs>
          <w:tab w:val="num" w:pos="7164"/>
        </w:tabs>
        <w:ind w:left="7164" w:hanging="360"/>
      </w:pPr>
      <w:rPr>
        <w:rFonts w:ascii="Wingdings" w:hAnsi="Wingdings" w:hint="default"/>
      </w:rPr>
    </w:lvl>
  </w:abstractNum>
  <w:abstractNum w:abstractNumId="106" w15:restartNumberingAfterBreak="0">
    <w:nsid w:val="5AE66068"/>
    <w:multiLevelType w:val="hybridMultilevel"/>
    <w:tmpl w:val="B0C87F10"/>
    <w:lvl w:ilvl="0" w:tplc="3EDE3CB0">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07" w15:restartNumberingAfterBreak="0">
    <w:nsid w:val="5AED0BD3"/>
    <w:multiLevelType w:val="hybridMultilevel"/>
    <w:tmpl w:val="D4426686"/>
    <w:lvl w:ilvl="0" w:tplc="BE8A3556">
      <w:start w:val="1"/>
      <w:numFmt w:val="bullet"/>
      <w:lvlText w:val="-"/>
      <w:lvlJc w:val="left"/>
      <w:pPr>
        <w:ind w:left="720" w:hanging="360"/>
      </w:pPr>
      <w:rPr>
        <w:rFonts w:asciiTheme="minorHAnsi" w:eastAsiaTheme="minorHAnsi" w:hAnsiTheme="minorHAnsi" w:cstheme="minorHAnsi" w:hint="default"/>
        <w:sz w:val="20"/>
        <w:szCs w:val="20"/>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8" w15:restartNumberingAfterBreak="0">
    <w:nsid w:val="5BFA5B85"/>
    <w:multiLevelType w:val="hybridMultilevel"/>
    <w:tmpl w:val="9332915A"/>
    <w:lvl w:ilvl="0" w:tplc="1382C2C4">
      <w:start w:val="2"/>
      <w:numFmt w:val="bullet"/>
      <w:lvlText w:val="-"/>
      <w:lvlJc w:val="left"/>
      <w:pPr>
        <w:ind w:left="720" w:hanging="360"/>
      </w:pPr>
      <w:rPr>
        <w:rFonts w:ascii="Calibri" w:eastAsia="Times New Roman" w:hAnsi="Calibri" w:cs="Calibri" w:hint="default"/>
        <w:color w:val="auto"/>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9" w15:restartNumberingAfterBreak="0">
    <w:nsid w:val="5C057FF6"/>
    <w:multiLevelType w:val="hybridMultilevel"/>
    <w:tmpl w:val="9F80733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0" w15:restartNumberingAfterBreak="0">
    <w:nsid w:val="5C4E7326"/>
    <w:multiLevelType w:val="multilevel"/>
    <w:tmpl w:val="A8180B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1" w15:restartNumberingAfterBreak="0">
    <w:nsid w:val="5C881251"/>
    <w:multiLevelType w:val="hybridMultilevel"/>
    <w:tmpl w:val="D5B419B0"/>
    <w:lvl w:ilvl="0" w:tplc="4B62517E">
      <w:start w:val="1"/>
      <w:numFmt w:val="bullet"/>
      <w:lvlText w:val="-"/>
      <w:lvlJc w:val="left"/>
      <w:pPr>
        <w:ind w:left="720" w:hanging="360"/>
      </w:pPr>
      <w:rPr>
        <w:rFonts w:ascii="Calibri" w:eastAsia="Calibri" w:hAnsi="Calibri" w:cs="Times New Roman"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12" w15:restartNumberingAfterBreak="0">
    <w:nsid w:val="5CAA2DA9"/>
    <w:multiLevelType w:val="multilevel"/>
    <w:tmpl w:val="A2866F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3" w15:restartNumberingAfterBreak="0">
    <w:nsid w:val="5ED42BF8"/>
    <w:multiLevelType w:val="hybridMultilevel"/>
    <w:tmpl w:val="2EC485EC"/>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4" w15:restartNumberingAfterBreak="0">
    <w:nsid w:val="5EFC3AD5"/>
    <w:multiLevelType w:val="hybridMultilevel"/>
    <w:tmpl w:val="3C6A23FE"/>
    <w:lvl w:ilvl="0" w:tplc="87043BAA">
      <w:start w:val="1"/>
      <w:numFmt w:val="decimal"/>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15" w15:restartNumberingAfterBreak="0">
    <w:nsid w:val="5FCC60BE"/>
    <w:multiLevelType w:val="hybridMultilevel"/>
    <w:tmpl w:val="1234A924"/>
    <w:lvl w:ilvl="0" w:tplc="9A38E9BE">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6" w15:restartNumberingAfterBreak="0">
    <w:nsid w:val="60184DCE"/>
    <w:multiLevelType w:val="hybridMultilevel"/>
    <w:tmpl w:val="7DD83A82"/>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7" w15:restartNumberingAfterBreak="0">
    <w:nsid w:val="60F55D77"/>
    <w:multiLevelType w:val="hybridMultilevel"/>
    <w:tmpl w:val="20ACD720"/>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8" w15:restartNumberingAfterBreak="0">
    <w:nsid w:val="620D697C"/>
    <w:multiLevelType w:val="multilevel"/>
    <w:tmpl w:val="1284C72E"/>
    <w:lvl w:ilvl="0">
      <w:start w:val="1"/>
      <w:numFmt w:val="decimal"/>
      <w:lvlText w:val="%1."/>
      <w:lvlJc w:val="left"/>
      <w:pPr>
        <w:tabs>
          <w:tab w:val="num" w:pos="502"/>
        </w:tabs>
        <w:ind w:left="502" w:hanging="360"/>
      </w:pPr>
      <w:rPr>
        <w:lang w:val="fr-BE"/>
      </w:rPr>
    </w:lvl>
    <w:lvl w:ilvl="1">
      <w:start w:val="1"/>
      <w:numFmt w:val="bullet"/>
      <w:lvlText w:val="o"/>
      <w:lvlJc w:val="left"/>
      <w:pPr>
        <w:tabs>
          <w:tab w:val="num" w:pos="724"/>
        </w:tabs>
        <w:ind w:left="724" w:hanging="360"/>
      </w:pPr>
      <w:rPr>
        <w:rFonts w:ascii="Courier New" w:hAnsi="Courier New" w:cs="Wingdings" w:hint="default"/>
        <w:color w:val="auto"/>
      </w:rPr>
    </w:lvl>
    <w:lvl w:ilvl="2">
      <w:start w:val="1"/>
      <w:numFmt w:val="bullet"/>
      <w:lvlText w:val=""/>
      <w:lvlJc w:val="left"/>
      <w:pPr>
        <w:tabs>
          <w:tab w:val="num" w:pos="1444"/>
        </w:tabs>
        <w:ind w:left="1444" w:hanging="360"/>
      </w:pPr>
      <w:rPr>
        <w:rFonts w:ascii="Wingdings" w:hAnsi="Wingdings" w:cs="Symbol" w:hint="default"/>
        <w:color w:val="auto"/>
      </w:rPr>
    </w:lvl>
    <w:lvl w:ilvl="3">
      <w:start w:val="1"/>
      <w:numFmt w:val="bullet"/>
      <w:lvlText w:val=""/>
      <w:lvlJc w:val="left"/>
      <w:pPr>
        <w:tabs>
          <w:tab w:val="num" w:pos="2164"/>
        </w:tabs>
        <w:ind w:left="2164" w:hanging="360"/>
      </w:pPr>
      <w:rPr>
        <w:rFonts w:ascii="Symbol" w:hAnsi="Symbol"/>
      </w:rPr>
    </w:lvl>
    <w:lvl w:ilvl="4">
      <w:start w:val="1"/>
      <w:numFmt w:val="bullet"/>
      <w:lvlText w:val="o"/>
      <w:lvlJc w:val="left"/>
      <w:pPr>
        <w:tabs>
          <w:tab w:val="num" w:pos="2884"/>
        </w:tabs>
        <w:ind w:left="2884" w:hanging="360"/>
      </w:pPr>
      <w:rPr>
        <w:rFonts w:ascii="Courier New" w:hAnsi="Courier New" w:cs="Wingdings" w:hint="default"/>
        <w:color w:val="auto"/>
      </w:rPr>
    </w:lvl>
    <w:lvl w:ilvl="5">
      <w:start w:val="1"/>
      <w:numFmt w:val="bullet"/>
      <w:lvlText w:val=""/>
      <w:lvlJc w:val="left"/>
      <w:pPr>
        <w:tabs>
          <w:tab w:val="num" w:pos="3604"/>
        </w:tabs>
        <w:ind w:left="3604" w:hanging="360"/>
      </w:pPr>
      <w:rPr>
        <w:rFonts w:ascii="Wingdings" w:hAnsi="Wingdings" w:cs="Symbol" w:hint="default"/>
        <w:color w:val="auto"/>
      </w:rPr>
    </w:lvl>
    <w:lvl w:ilvl="6">
      <w:start w:val="1"/>
      <w:numFmt w:val="bullet"/>
      <w:lvlText w:val=""/>
      <w:lvlJc w:val="left"/>
      <w:pPr>
        <w:tabs>
          <w:tab w:val="num" w:pos="4324"/>
        </w:tabs>
        <w:ind w:left="4324" w:hanging="360"/>
      </w:pPr>
      <w:rPr>
        <w:rFonts w:ascii="Symbol" w:hAnsi="Symbol"/>
      </w:rPr>
    </w:lvl>
    <w:lvl w:ilvl="7">
      <w:start w:val="1"/>
      <w:numFmt w:val="bullet"/>
      <w:lvlText w:val="o"/>
      <w:lvlJc w:val="left"/>
      <w:pPr>
        <w:tabs>
          <w:tab w:val="num" w:pos="5044"/>
        </w:tabs>
        <w:ind w:left="5044" w:hanging="360"/>
      </w:pPr>
      <w:rPr>
        <w:rFonts w:ascii="Courier New" w:hAnsi="Courier New" w:cs="Wingdings" w:hint="default"/>
        <w:color w:val="auto"/>
      </w:rPr>
    </w:lvl>
    <w:lvl w:ilvl="8">
      <w:start w:val="1"/>
      <w:numFmt w:val="bullet"/>
      <w:lvlText w:val=""/>
      <w:lvlJc w:val="left"/>
      <w:pPr>
        <w:tabs>
          <w:tab w:val="num" w:pos="5764"/>
        </w:tabs>
        <w:ind w:left="5764" w:hanging="360"/>
      </w:pPr>
      <w:rPr>
        <w:rFonts w:ascii="Wingdings" w:hAnsi="Wingdings" w:cs="Symbol" w:hint="default"/>
        <w:color w:val="auto"/>
      </w:rPr>
    </w:lvl>
  </w:abstractNum>
  <w:abstractNum w:abstractNumId="119" w15:restartNumberingAfterBreak="0">
    <w:nsid w:val="625819C6"/>
    <w:multiLevelType w:val="hybridMultilevel"/>
    <w:tmpl w:val="5226E704"/>
    <w:lvl w:ilvl="0" w:tplc="308232FC">
      <w:start w:val="2"/>
      <w:numFmt w:val="upp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20" w15:restartNumberingAfterBreak="0">
    <w:nsid w:val="62CD155D"/>
    <w:multiLevelType w:val="hybridMultilevel"/>
    <w:tmpl w:val="A288ADA4"/>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1" w15:restartNumberingAfterBreak="0">
    <w:nsid w:val="62D850C7"/>
    <w:multiLevelType w:val="multilevel"/>
    <w:tmpl w:val="A8180B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5823"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2" w15:restartNumberingAfterBreak="0">
    <w:nsid w:val="63935101"/>
    <w:multiLevelType w:val="hybridMultilevel"/>
    <w:tmpl w:val="7C28AEA0"/>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3" w15:restartNumberingAfterBreak="0">
    <w:nsid w:val="66FB69A8"/>
    <w:multiLevelType w:val="hybridMultilevel"/>
    <w:tmpl w:val="C7A47C30"/>
    <w:lvl w:ilvl="0" w:tplc="991AE4D0">
      <w:start w:val="1"/>
      <w:numFmt w:val="decimal"/>
      <w:lvlText w:val="%1)"/>
      <w:lvlJc w:val="left"/>
      <w:pPr>
        <w:ind w:left="720" w:hanging="360"/>
      </w:pPr>
      <w:rPr>
        <w:rFonts w:cstheme="minorBidi"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4" w15:restartNumberingAfterBreak="0">
    <w:nsid w:val="674A5FBC"/>
    <w:multiLevelType w:val="hybridMultilevel"/>
    <w:tmpl w:val="3FA4E6A6"/>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5" w15:restartNumberingAfterBreak="0">
    <w:nsid w:val="693A35B1"/>
    <w:multiLevelType w:val="hybridMultilevel"/>
    <w:tmpl w:val="52B08186"/>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6" w15:restartNumberingAfterBreak="0">
    <w:nsid w:val="6B3E7FC5"/>
    <w:multiLevelType w:val="hybridMultilevel"/>
    <w:tmpl w:val="DC902DF6"/>
    <w:lvl w:ilvl="0" w:tplc="99B2AACE">
      <w:start w:val="1"/>
      <w:numFmt w:val="decimal"/>
      <w:lvlText w:val="%1."/>
      <w:lvlJc w:val="left"/>
      <w:pPr>
        <w:ind w:left="720" w:hanging="360"/>
      </w:pPr>
      <w:rPr>
        <w:rFonts w:hint="default"/>
        <w:b/>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7" w15:restartNumberingAfterBreak="0">
    <w:nsid w:val="6D0939F9"/>
    <w:multiLevelType w:val="hybridMultilevel"/>
    <w:tmpl w:val="F33612DA"/>
    <w:lvl w:ilvl="0" w:tplc="080C0017">
      <w:start w:val="1"/>
      <w:numFmt w:val="lowerLetter"/>
      <w:lvlText w:val="%1)"/>
      <w:lvlJc w:val="left"/>
      <w:pPr>
        <w:ind w:left="1488" w:hanging="360"/>
      </w:pPr>
    </w:lvl>
    <w:lvl w:ilvl="1" w:tplc="080C0019" w:tentative="1">
      <w:start w:val="1"/>
      <w:numFmt w:val="lowerLetter"/>
      <w:lvlText w:val="%2."/>
      <w:lvlJc w:val="left"/>
      <w:pPr>
        <w:ind w:left="2208" w:hanging="360"/>
      </w:pPr>
    </w:lvl>
    <w:lvl w:ilvl="2" w:tplc="080C001B" w:tentative="1">
      <w:start w:val="1"/>
      <w:numFmt w:val="lowerRoman"/>
      <w:lvlText w:val="%3."/>
      <w:lvlJc w:val="right"/>
      <w:pPr>
        <w:ind w:left="2928" w:hanging="180"/>
      </w:pPr>
    </w:lvl>
    <w:lvl w:ilvl="3" w:tplc="080C000F" w:tentative="1">
      <w:start w:val="1"/>
      <w:numFmt w:val="decimal"/>
      <w:lvlText w:val="%4."/>
      <w:lvlJc w:val="left"/>
      <w:pPr>
        <w:ind w:left="3648" w:hanging="360"/>
      </w:pPr>
    </w:lvl>
    <w:lvl w:ilvl="4" w:tplc="080C0019" w:tentative="1">
      <w:start w:val="1"/>
      <w:numFmt w:val="lowerLetter"/>
      <w:lvlText w:val="%5."/>
      <w:lvlJc w:val="left"/>
      <w:pPr>
        <w:ind w:left="4368" w:hanging="360"/>
      </w:pPr>
    </w:lvl>
    <w:lvl w:ilvl="5" w:tplc="080C001B" w:tentative="1">
      <w:start w:val="1"/>
      <w:numFmt w:val="lowerRoman"/>
      <w:lvlText w:val="%6."/>
      <w:lvlJc w:val="right"/>
      <w:pPr>
        <w:ind w:left="5088" w:hanging="180"/>
      </w:pPr>
    </w:lvl>
    <w:lvl w:ilvl="6" w:tplc="080C000F" w:tentative="1">
      <w:start w:val="1"/>
      <w:numFmt w:val="decimal"/>
      <w:lvlText w:val="%7."/>
      <w:lvlJc w:val="left"/>
      <w:pPr>
        <w:ind w:left="5808" w:hanging="360"/>
      </w:pPr>
    </w:lvl>
    <w:lvl w:ilvl="7" w:tplc="080C0019" w:tentative="1">
      <w:start w:val="1"/>
      <w:numFmt w:val="lowerLetter"/>
      <w:lvlText w:val="%8."/>
      <w:lvlJc w:val="left"/>
      <w:pPr>
        <w:ind w:left="6528" w:hanging="360"/>
      </w:pPr>
    </w:lvl>
    <w:lvl w:ilvl="8" w:tplc="080C001B" w:tentative="1">
      <w:start w:val="1"/>
      <w:numFmt w:val="lowerRoman"/>
      <w:lvlText w:val="%9."/>
      <w:lvlJc w:val="right"/>
      <w:pPr>
        <w:ind w:left="7248" w:hanging="180"/>
      </w:pPr>
    </w:lvl>
  </w:abstractNum>
  <w:abstractNum w:abstractNumId="128" w15:restartNumberingAfterBreak="0">
    <w:nsid w:val="6F7A6504"/>
    <w:multiLevelType w:val="hybridMultilevel"/>
    <w:tmpl w:val="149E42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9" w15:restartNumberingAfterBreak="0">
    <w:nsid w:val="6FA67391"/>
    <w:multiLevelType w:val="hybridMultilevel"/>
    <w:tmpl w:val="1D6E7436"/>
    <w:lvl w:ilvl="0" w:tplc="BE8A3556">
      <w:start w:val="1"/>
      <w:numFmt w:val="bullet"/>
      <w:lvlText w:val="-"/>
      <w:lvlJc w:val="left"/>
      <w:pPr>
        <w:ind w:left="720" w:hanging="360"/>
      </w:pPr>
      <w:rPr>
        <w:rFonts w:asciiTheme="minorHAnsi" w:eastAsiaTheme="minorHAnsi" w:hAnsiTheme="minorHAnsi" w:cstheme="minorHAnsi" w:hint="default"/>
        <w:sz w:val="20"/>
        <w:szCs w:val="20"/>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0" w15:restartNumberingAfterBreak="0">
    <w:nsid w:val="71866B8B"/>
    <w:multiLevelType w:val="hybridMultilevel"/>
    <w:tmpl w:val="B0C87F10"/>
    <w:lvl w:ilvl="0" w:tplc="3EDE3CB0">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31" w15:restartNumberingAfterBreak="0">
    <w:nsid w:val="71E068B7"/>
    <w:multiLevelType w:val="hybridMultilevel"/>
    <w:tmpl w:val="12268EAA"/>
    <w:lvl w:ilvl="0" w:tplc="AC98D64A">
      <w:numFmt w:val="bullet"/>
      <w:lvlText w:val="-"/>
      <w:lvlJc w:val="left"/>
      <w:pPr>
        <w:ind w:left="1440" w:hanging="360"/>
      </w:pPr>
      <w:rPr>
        <w:rFonts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32" w15:restartNumberingAfterBreak="0">
    <w:nsid w:val="71F3360C"/>
    <w:multiLevelType w:val="hybridMultilevel"/>
    <w:tmpl w:val="2E16738E"/>
    <w:lvl w:ilvl="0" w:tplc="902EACE8">
      <w:start w:val="1"/>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3" w15:restartNumberingAfterBreak="0">
    <w:nsid w:val="72725659"/>
    <w:multiLevelType w:val="hybridMultilevel"/>
    <w:tmpl w:val="3162FE98"/>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4" w15:restartNumberingAfterBreak="0">
    <w:nsid w:val="73E32727"/>
    <w:multiLevelType w:val="hybridMultilevel"/>
    <w:tmpl w:val="F8CE9CF4"/>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5" w15:restartNumberingAfterBreak="0">
    <w:nsid w:val="73F41FEE"/>
    <w:multiLevelType w:val="multilevel"/>
    <w:tmpl w:val="3ED4D40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6" w15:restartNumberingAfterBreak="0">
    <w:nsid w:val="74984AD0"/>
    <w:multiLevelType w:val="multilevel"/>
    <w:tmpl w:val="B282C590"/>
    <w:lvl w:ilvl="0">
      <w:start w:val="3"/>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7" w15:restartNumberingAfterBreak="0">
    <w:nsid w:val="78BC2992"/>
    <w:multiLevelType w:val="hybridMultilevel"/>
    <w:tmpl w:val="6582B3EE"/>
    <w:lvl w:ilvl="0" w:tplc="9454CE0E">
      <w:start w:val="1"/>
      <w:numFmt w:val="decimal"/>
      <w:lvlText w:val="%1."/>
      <w:lvlJc w:val="left"/>
      <w:pPr>
        <w:ind w:left="720" w:hanging="360"/>
      </w:pPr>
      <w:rPr>
        <w:rFonts w:cs="Times New Roman" w:hint="default"/>
        <w:b/>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8" w15:restartNumberingAfterBreak="0">
    <w:nsid w:val="7AC07958"/>
    <w:multiLevelType w:val="hybridMultilevel"/>
    <w:tmpl w:val="7C28AEA0"/>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9" w15:restartNumberingAfterBreak="0">
    <w:nsid w:val="7DB96656"/>
    <w:multiLevelType w:val="hybridMultilevel"/>
    <w:tmpl w:val="FF8AFD82"/>
    <w:lvl w:ilvl="0" w:tplc="DC2E6D42">
      <w:start w:val="1"/>
      <w:numFmt w:val="decimal"/>
      <w:lvlText w:val="%1."/>
      <w:lvlJc w:val="left"/>
      <w:pPr>
        <w:ind w:left="720" w:hanging="360"/>
      </w:pPr>
      <w:rPr>
        <w:rFonts w:cs="Times New Roman" w:hint="default"/>
        <w:b/>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0" w15:restartNumberingAfterBreak="0">
    <w:nsid w:val="7E7949B3"/>
    <w:multiLevelType w:val="hybridMultilevel"/>
    <w:tmpl w:val="20582048"/>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16cid:durableId="1368988126">
    <w:abstractNumId w:val="2"/>
  </w:num>
  <w:num w:numId="2" w16cid:durableId="1613973950">
    <w:abstractNumId w:val="3"/>
  </w:num>
  <w:num w:numId="3" w16cid:durableId="1209337181">
    <w:abstractNumId w:val="5"/>
  </w:num>
  <w:num w:numId="4" w16cid:durableId="2120488470">
    <w:abstractNumId w:val="6"/>
  </w:num>
  <w:num w:numId="5" w16cid:durableId="965698581">
    <w:abstractNumId w:val="7"/>
  </w:num>
  <w:num w:numId="6" w16cid:durableId="1331175306">
    <w:abstractNumId w:val="8"/>
  </w:num>
  <w:num w:numId="7" w16cid:durableId="1209144462">
    <w:abstractNumId w:val="9"/>
  </w:num>
  <w:num w:numId="8" w16cid:durableId="1699967376">
    <w:abstractNumId w:val="17"/>
  </w:num>
  <w:num w:numId="9" w16cid:durableId="1374815338">
    <w:abstractNumId w:val="19"/>
  </w:num>
  <w:num w:numId="10" w16cid:durableId="253587106">
    <w:abstractNumId w:val="21"/>
  </w:num>
  <w:num w:numId="11" w16cid:durableId="1360472150">
    <w:abstractNumId w:val="23"/>
  </w:num>
  <w:num w:numId="12" w16cid:durableId="949169596">
    <w:abstractNumId w:val="25"/>
  </w:num>
  <w:num w:numId="13" w16cid:durableId="59718886">
    <w:abstractNumId w:val="26"/>
  </w:num>
  <w:num w:numId="14" w16cid:durableId="2077506156">
    <w:abstractNumId w:val="27"/>
  </w:num>
  <w:num w:numId="15" w16cid:durableId="190413553">
    <w:abstractNumId w:val="28"/>
  </w:num>
  <w:num w:numId="16" w16cid:durableId="1890872242">
    <w:abstractNumId w:val="0"/>
  </w:num>
  <w:num w:numId="17" w16cid:durableId="76365488">
    <w:abstractNumId w:val="67"/>
  </w:num>
  <w:num w:numId="18" w16cid:durableId="1635477459">
    <w:abstractNumId w:val="70"/>
  </w:num>
  <w:num w:numId="19" w16cid:durableId="1305962906">
    <w:abstractNumId w:val="63"/>
  </w:num>
  <w:num w:numId="20" w16cid:durableId="1644112955">
    <w:abstractNumId w:val="40"/>
  </w:num>
  <w:num w:numId="21" w16cid:durableId="2020890794">
    <w:abstractNumId w:val="82"/>
  </w:num>
  <w:num w:numId="22" w16cid:durableId="122962914">
    <w:abstractNumId w:val="81"/>
  </w:num>
  <w:num w:numId="23" w16cid:durableId="414472613">
    <w:abstractNumId w:val="105"/>
  </w:num>
  <w:num w:numId="24" w16cid:durableId="2146385572">
    <w:abstractNumId w:val="38"/>
  </w:num>
  <w:num w:numId="25" w16cid:durableId="1137527150">
    <w:abstractNumId w:val="62"/>
  </w:num>
  <w:num w:numId="26" w16cid:durableId="1131288703">
    <w:abstractNumId w:val="128"/>
  </w:num>
  <w:num w:numId="27" w16cid:durableId="1105689339">
    <w:abstractNumId w:val="88"/>
  </w:num>
  <w:num w:numId="28" w16cid:durableId="1437825000">
    <w:abstractNumId w:val="67"/>
    <w:lvlOverride w:ilvl="0">
      <w:startOverride w:val="1"/>
    </w:lvlOverride>
  </w:num>
  <w:num w:numId="29" w16cid:durableId="895429641">
    <w:abstractNumId w:val="87"/>
  </w:num>
  <w:num w:numId="30" w16cid:durableId="1515414768">
    <w:abstractNumId w:val="131"/>
  </w:num>
  <w:num w:numId="31" w16cid:durableId="518204365">
    <w:abstractNumId w:val="111"/>
  </w:num>
  <w:num w:numId="32" w16cid:durableId="903296977">
    <w:abstractNumId w:val="53"/>
  </w:num>
  <w:num w:numId="33" w16cid:durableId="106047676">
    <w:abstractNumId w:val="51"/>
  </w:num>
  <w:num w:numId="34" w16cid:durableId="1352757333">
    <w:abstractNumId w:val="91"/>
  </w:num>
  <w:num w:numId="35" w16cid:durableId="797067295">
    <w:abstractNumId w:val="57"/>
  </w:num>
  <w:num w:numId="36" w16cid:durableId="864244691">
    <w:abstractNumId w:val="76"/>
  </w:num>
  <w:num w:numId="37" w16cid:durableId="2096513354">
    <w:abstractNumId w:val="56"/>
  </w:num>
  <w:num w:numId="38" w16cid:durableId="411128827">
    <w:abstractNumId w:val="118"/>
  </w:num>
  <w:num w:numId="39" w16cid:durableId="974258836">
    <w:abstractNumId w:val="32"/>
  </w:num>
  <w:num w:numId="40" w16cid:durableId="1364286573">
    <w:abstractNumId w:val="114"/>
  </w:num>
  <w:num w:numId="41" w16cid:durableId="18167196">
    <w:abstractNumId w:val="10"/>
  </w:num>
  <w:num w:numId="42" w16cid:durableId="619459221">
    <w:abstractNumId w:val="18"/>
  </w:num>
  <w:num w:numId="43" w16cid:durableId="166672004">
    <w:abstractNumId w:val="24"/>
  </w:num>
  <w:num w:numId="44" w16cid:durableId="1730954917">
    <w:abstractNumId w:val="78"/>
  </w:num>
  <w:num w:numId="45" w16cid:durableId="931402055">
    <w:abstractNumId w:val="68"/>
  </w:num>
  <w:num w:numId="46" w16cid:durableId="1650744380">
    <w:abstractNumId w:val="115"/>
  </w:num>
  <w:num w:numId="47" w16cid:durableId="986206778">
    <w:abstractNumId w:val="85"/>
  </w:num>
  <w:num w:numId="48" w16cid:durableId="1865509232">
    <w:abstractNumId w:val="99"/>
  </w:num>
  <w:num w:numId="49" w16cid:durableId="664011138">
    <w:abstractNumId w:val="45"/>
  </w:num>
  <w:num w:numId="50" w16cid:durableId="600800192">
    <w:abstractNumId w:val="139"/>
  </w:num>
  <w:num w:numId="51" w16cid:durableId="859781878">
    <w:abstractNumId w:val="137"/>
  </w:num>
  <w:num w:numId="52" w16cid:durableId="1520895791">
    <w:abstractNumId w:val="69"/>
  </w:num>
  <w:num w:numId="53" w16cid:durableId="178589258">
    <w:abstractNumId w:val="108"/>
  </w:num>
  <w:num w:numId="54" w16cid:durableId="1745566851">
    <w:abstractNumId w:val="120"/>
  </w:num>
  <w:num w:numId="55" w16cid:durableId="1563633569">
    <w:abstractNumId w:val="67"/>
    <w:lvlOverride w:ilvl="0">
      <w:startOverride w:val="4"/>
    </w:lvlOverride>
  </w:num>
  <w:num w:numId="56" w16cid:durableId="1961450981">
    <w:abstractNumId w:val="138"/>
  </w:num>
  <w:num w:numId="57" w16cid:durableId="389039547">
    <w:abstractNumId w:val="122"/>
  </w:num>
  <w:num w:numId="58" w16cid:durableId="935745610">
    <w:abstractNumId w:val="125"/>
  </w:num>
  <w:num w:numId="59" w16cid:durableId="175197386">
    <w:abstractNumId w:val="98"/>
  </w:num>
  <w:num w:numId="60" w16cid:durableId="780340077">
    <w:abstractNumId w:val="101"/>
  </w:num>
  <w:num w:numId="61" w16cid:durableId="522478637">
    <w:abstractNumId w:val="58"/>
  </w:num>
  <w:num w:numId="62" w16cid:durableId="2138641356">
    <w:abstractNumId w:val="73"/>
  </w:num>
  <w:num w:numId="63" w16cid:durableId="1730180844">
    <w:abstractNumId w:val="101"/>
    <w:lvlOverride w:ilvl="0">
      <w:startOverride w:val="1"/>
    </w:lvlOverride>
  </w:num>
  <w:num w:numId="64" w16cid:durableId="1815947406">
    <w:abstractNumId w:val="48"/>
  </w:num>
  <w:num w:numId="65" w16cid:durableId="1417634315">
    <w:abstractNumId w:val="101"/>
    <w:lvlOverride w:ilvl="0">
      <w:startOverride w:val="1"/>
    </w:lvlOverride>
  </w:num>
  <w:num w:numId="66" w16cid:durableId="915045472">
    <w:abstractNumId w:val="101"/>
    <w:lvlOverride w:ilvl="0">
      <w:startOverride w:val="1"/>
    </w:lvlOverride>
  </w:num>
  <w:num w:numId="67" w16cid:durableId="879434921">
    <w:abstractNumId w:val="110"/>
  </w:num>
  <w:num w:numId="68" w16cid:durableId="980111619">
    <w:abstractNumId w:val="97"/>
  </w:num>
  <w:num w:numId="69" w16cid:durableId="1426919810">
    <w:abstractNumId w:val="74"/>
  </w:num>
  <w:num w:numId="70" w16cid:durableId="220867731">
    <w:abstractNumId w:val="117"/>
  </w:num>
  <w:num w:numId="71" w16cid:durableId="2031636260">
    <w:abstractNumId w:val="101"/>
    <w:lvlOverride w:ilvl="0">
      <w:startOverride w:val="1"/>
    </w:lvlOverride>
  </w:num>
  <w:num w:numId="72" w16cid:durableId="1463309163">
    <w:abstractNumId w:val="129"/>
  </w:num>
  <w:num w:numId="73" w16cid:durableId="1135412756">
    <w:abstractNumId w:val="80"/>
  </w:num>
  <w:num w:numId="74" w16cid:durableId="29376276">
    <w:abstractNumId w:val="37"/>
  </w:num>
  <w:num w:numId="75" w16cid:durableId="1969116801">
    <w:abstractNumId w:val="72"/>
  </w:num>
  <w:num w:numId="76" w16cid:durableId="988748741">
    <w:abstractNumId w:val="49"/>
  </w:num>
  <w:num w:numId="77" w16cid:durableId="1491631449">
    <w:abstractNumId w:val="33"/>
  </w:num>
  <w:num w:numId="78" w16cid:durableId="809053278">
    <w:abstractNumId w:val="127"/>
  </w:num>
  <w:num w:numId="79" w16cid:durableId="961961243">
    <w:abstractNumId w:val="95"/>
  </w:num>
  <w:num w:numId="80" w16cid:durableId="58288983">
    <w:abstractNumId w:val="79"/>
  </w:num>
  <w:num w:numId="81" w16cid:durableId="1376737162">
    <w:abstractNumId w:val="86"/>
  </w:num>
  <w:num w:numId="82" w16cid:durableId="1379164549">
    <w:abstractNumId w:val="107"/>
  </w:num>
  <w:num w:numId="83" w16cid:durableId="774977205">
    <w:abstractNumId w:val="116"/>
  </w:num>
  <w:num w:numId="84" w16cid:durableId="1716155691">
    <w:abstractNumId w:val="104"/>
  </w:num>
  <w:num w:numId="85" w16cid:durableId="1876380314">
    <w:abstractNumId w:val="94"/>
  </w:num>
  <w:num w:numId="86" w16cid:durableId="139032630">
    <w:abstractNumId w:val="113"/>
  </w:num>
  <w:num w:numId="87" w16cid:durableId="1865703161">
    <w:abstractNumId w:val="47"/>
  </w:num>
  <w:num w:numId="88" w16cid:durableId="251278347">
    <w:abstractNumId w:val="136"/>
  </w:num>
  <w:num w:numId="89" w16cid:durableId="148525059">
    <w:abstractNumId w:val="102"/>
  </w:num>
  <w:num w:numId="90" w16cid:durableId="268467704">
    <w:abstractNumId w:val="89"/>
  </w:num>
  <w:num w:numId="91" w16cid:durableId="1857427180">
    <w:abstractNumId w:val="59"/>
  </w:num>
  <w:num w:numId="92" w16cid:durableId="2129858921">
    <w:abstractNumId w:val="133"/>
  </w:num>
  <w:num w:numId="93" w16cid:durableId="834222200">
    <w:abstractNumId w:val="126"/>
  </w:num>
  <w:num w:numId="94" w16cid:durableId="316886498">
    <w:abstractNumId w:val="92"/>
  </w:num>
  <w:num w:numId="95" w16cid:durableId="127862431">
    <w:abstractNumId w:val="71"/>
  </w:num>
  <w:num w:numId="96" w16cid:durableId="526479787">
    <w:abstractNumId w:val="84"/>
  </w:num>
  <w:num w:numId="97" w16cid:durableId="927538454">
    <w:abstractNumId w:val="41"/>
  </w:num>
  <w:num w:numId="98" w16cid:durableId="496773614">
    <w:abstractNumId w:val="61"/>
  </w:num>
  <w:num w:numId="99" w16cid:durableId="389773181">
    <w:abstractNumId w:val="43"/>
  </w:num>
  <w:num w:numId="100" w16cid:durableId="1208297477">
    <w:abstractNumId w:val="90"/>
  </w:num>
  <w:num w:numId="101" w16cid:durableId="1743942730">
    <w:abstractNumId w:val="31"/>
  </w:num>
  <w:num w:numId="102" w16cid:durableId="1704136813">
    <w:abstractNumId w:val="60"/>
  </w:num>
  <w:num w:numId="103" w16cid:durableId="1442189185">
    <w:abstractNumId w:val="134"/>
  </w:num>
  <w:num w:numId="104" w16cid:durableId="2093157220">
    <w:abstractNumId w:val="50"/>
  </w:num>
  <w:num w:numId="105" w16cid:durableId="1373312266">
    <w:abstractNumId w:val="66"/>
  </w:num>
  <w:num w:numId="106" w16cid:durableId="241837050">
    <w:abstractNumId w:val="52"/>
  </w:num>
  <w:num w:numId="107" w16cid:durableId="95633832">
    <w:abstractNumId w:val="132"/>
  </w:num>
  <w:num w:numId="108" w16cid:durableId="18548473">
    <w:abstractNumId w:val="121"/>
  </w:num>
  <w:num w:numId="109" w16cid:durableId="372661008">
    <w:abstractNumId w:val="42"/>
  </w:num>
  <w:num w:numId="110" w16cid:durableId="50424515">
    <w:abstractNumId w:val="130"/>
  </w:num>
  <w:num w:numId="111" w16cid:durableId="983391827">
    <w:abstractNumId w:val="106"/>
  </w:num>
  <w:num w:numId="112" w16cid:durableId="220406717">
    <w:abstractNumId w:val="36"/>
  </w:num>
  <w:num w:numId="113" w16cid:durableId="1254437282">
    <w:abstractNumId w:val="77"/>
  </w:num>
  <w:num w:numId="114" w16cid:durableId="410321703">
    <w:abstractNumId w:val="65"/>
  </w:num>
  <w:num w:numId="115" w16cid:durableId="1241017705">
    <w:abstractNumId w:val="96"/>
  </w:num>
  <w:num w:numId="116" w16cid:durableId="1219391052">
    <w:abstractNumId w:val="54"/>
  </w:num>
  <w:num w:numId="117" w16cid:durableId="870411026">
    <w:abstractNumId w:val="44"/>
  </w:num>
  <w:num w:numId="118" w16cid:durableId="1423913827">
    <w:abstractNumId w:val="83"/>
  </w:num>
  <w:num w:numId="119" w16cid:durableId="659233820">
    <w:abstractNumId w:val="46"/>
  </w:num>
  <w:num w:numId="120" w16cid:durableId="1117872929">
    <w:abstractNumId w:val="39"/>
  </w:num>
  <w:num w:numId="121" w16cid:durableId="1902058438">
    <w:abstractNumId w:val="119"/>
  </w:num>
  <w:num w:numId="122" w16cid:durableId="2132166024">
    <w:abstractNumId w:val="64"/>
  </w:num>
  <w:num w:numId="123" w16cid:durableId="569313738">
    <w:abstractNumId w:val="93"/>
  </w:num>
  <w:num w:numId="124" w16cid:durableId="1833638139">
    <w:abstractNumId w:val="55"/>
  </w:num>
  <w:num w:numId="125" w16cid:durableId="1865050169">
    <w:abstractNumId w:val="103"/>
  </w:num>
  <w:num w:numId="126" w16cid:durableId="215238217">
    <w:abstractNumId w:val="100"/>
  </w:num>
  <w:num w:numId="127" w16cid:durableId="975722135">
    <w:abstractNumId w:val="35"/>
  </w:num>
  <w:num w:numId="128" w16cid:durableId="1952782159">
    <w:abstractNumId w:val="123"/>
  </w:num>
  <w:num w:numId="129" w16cid:durableId="983237619">
    <w:abstractNumId w:val="112"/>
  </w:num>
  <w:num w:numId="130" w16cid:durableId="1691836057">
    <w:abstractNumId w:val="1"/>
  </w:num>
  <w:num w:numId="131" w16cid:durableId="1897932824">
    <w:abstractNumId w:val="140"/>
  </w:num>
  <w:num w:numId="132" w16cid:durableId="212546471">
    <w:abstractNumId w:val="109"/>
  </w:num>
  <w:num w:numId="133" w16cid:durableId="583497627">
    <w:abstractNumId w:val="135"/>
  </w:num>
  <w:num w:numId="134" w16cid:durableId="155146280">
    <w:abstractNumId w:val="34"/>
  </w:num>
  <w:num w:numId="135" w16cid:durableId="989483076">
    <w:abstractNumId w:val="30"/>
  </w:num>
  <w:num w:numId="136" w16cid:durableId="867256107">
    <w:abstractNumId w:val="91"/>
  </w:num>
  <w:num w:numId="137" w16cid:durableId="135535483">
    <w:abstractNumId w:val="91"/>
  </w:num>
  <w:num w:numId="138" w16cid:durableId="830491043">
    <w:abstractNumId w:val="91"/>
  </w:num>
  <w:num w:numId="139" w16cid:durableId="1240138552">
    <w:abstractNumId w:val="91"/>
  </w:num>
  <w:num w:numId="140" w16cid:durableId="623734579">
    <w:abstractNumId w:val="91"/>
  </w:num>
  <w:num w:numId="141" w16cid:durableId="1264530105">
    <w:abstractNumId w:val="75"/>
  </w:num>
  <w:num w:numId="142" w16cid:durableId="335815022">
    <w:abstractNumId w:val="91"/>
  </w:num>
  <w:num w:numId="143" w16cid:durableId="1394543935">
    <w:abstractNumId w:val="91"/>
  </w:num>
  <w:num w:numId="144" w16cid:durableId="661273229">
    <w:abstractNumId w:val="91"/>
  </w:num>
  <w:num w:numId="145" w16cid:durableId="636762021">
    <w:abstractNumId w:val="91"/>
  </w:num>
  <w:num w:numId="146" w16cid:durableId="1153451618">
    <w:abstractNumId w:val="124"/>
  </w:num>
  <w:num w:numId="147" w16cid:durableId="1885825841">
    <w:abstractNumId w:val="91"/>
  </w:num>
  <w:num w:numId="148" w16cid:durableId="876085840">
    <w:abstractNumId w:val="91"/>
  </w:num>
  <w:num w:numId="149" w16cid:durableId="379867661">
    <w:abstractNumId w:val="91"/>
  </w:num>
  <w:numIdMacAtCleanup w:val="1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20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5AE"/>
    <w:rsid w:val="000107D0"/>
    <w:rsid w:val="005C55AE"/>
    <w:rsid w:val="00907A50"/>
    <w:rsid w:val="00EF163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1FB093C"/>
  <w15:docId w15:val="{CE606677-812D-4CF4-937B-2BACA5406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ar-SA"/>
    </w:rPr>
  </w:style>
  <w:style w:type="paragraph" w:styleId="Titre1">
    <w:name w:val="heading 1"/>
    <w:basedOn w:val="Normal"/>
    <w:next w:val="Normal"/>
    <w:link w:val="Titre1Car"/>
    <w:uiPriority w:val="9"/>
    <w:qFormat/>
    <w:pPr>
      <w:keepNext/>
      <w:numPr>
        <w:numId w:val="1"/>
      </w:numPr>
      <w:outlineLvl w:val="0"/>
    </w:pPr>
    <w:rPr>
      <w:sz w:val="24"/>
      <w:szCs w:val="24"/>
      <w:lang w:val="x-none"/>
    </w:rPr>
  </w:style>
  <w:style w:type="paragraph" w:styleId="Titre2">
    <w:name w:val="heading 2"/>
    <w:basedOn w:val="Normal"/>
    <w:next w:val="Normal"/>
    <w:link w:val="Titre2Car"/>
    <w:uiPriority w:val="9"/>
    <w:qFormat/>
    <w:pPr>
      <w:keepNext/>
      <w:spacing w:before="240" w:after="60"/>
      <w:outlineLvl w:val="1"/>
    </w:pPr>
    <w:rPr>
      <w:rFonts w:ascii="Arial" w:hAnsi="Arial"/>
      <w:b/>
      <w:bCs/>
      <w:i/>
      <w:iCs/>
      <w:sz w:val="28"/>
      <w:szCs w:val="28"/>
      <w:lang w:val="x-none"/>
    </w:rPr>
  </w:style>
  <w:style w:type="paragraph" w:styleId="Titre3">
    <w:name w:val="heading 3"/>
    <w:basedOn w:val="Normal"/>
    <w:next w:val="Normal"/>
    <w:link w:val="Titre3Car"/>
    <w:uiPriority w:val="9"/>
    <w:qFormat/>
    <w:pPr>
      <w:keepNext/>
      <w:numPr>
        <w:numId w:val="12"/>
      </w:numPr>
      <w:spacing w:before="240" w:after="60"/>
      <w:outlineLvl w:val="2"/>
    </w:pPr>
    <w:rPr>
      <w:rFonts w:ascii="Arial" w:hAnsi="Arial"/>
      <w:sz w:val="24"/>
      <w:szCs w:val="24"/>
      <w:lang w:val="x-none"/>
    </w:rPr>
  </w:style>
  <w:style w:type="paragraph" w:styleId="Titre4">
    <w:name w:val="heading 4"/>
    <w:basedOn w:val="Normal"/>
    <w:next w:val="Normal"/>
    <w:link w:val="Titre4Car"/>
    <w:uiPriority w:val="9"/>
    <w:qFormat/>
    <w:pPr>
      <w:keepNext/>
      <w:spacing w:before="240" w:after="60"/>
      <w:outlineLvl w:val="3"/>
    </w:pPr>
    <w:rPr>
      <w:b/>
      <w:bCs/>
      <w:sz w:val="28"/>
      <w:szCs w:val="28"/>
      <w:lang w:val="x-none"/>
    </w:rPr>
  </w:style>
  <w:style w:type="paragraph" w:styleId="Titre5">
    <w:name w:val="heading 5"/>
    <w:basedOn w:val="Normal"/>
    <w:next w:val="Normal"/>
    <w:link w:val="Titre5Car"/>
    <w:qFormat/>
    <w:pPr>
      <w:spacing w:before="240" w:after="60"/>
      <w:outlineLvl w:val="4"/>
    </w:pPr>
    <w:rPr>
      <w:b/>
      <w:bCs/>
      <w:i/>
      <w:iCs/>
      <w:sz w:val="26"/>
      <w:szCs w:val="26"/>
      <w:lang w:val="x-none"/>
    </w:rPr>
  </w:style>
  <w:style w:type="paragraph" w:styleId="Titre7">
    <w:name w:val="heading 7"/>
    <w:basedOn w:val="Normal"/>
    <w:next w:val="Normal"/>
    <w:link w:val="Titre7Car"/>
    <w:unhideWhenUsed/>
    <w:qFormat/>
    <w:pPr>
      <w:spacing w:before="240" w:after="60"/>
      <w:outlineLvl w:val="6"/>
    </w:pPr>
    <w:rPr>
      <w:rFonts w:ascii="Calibri" w:hAnsi="Calibri"/>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Calibri" w:hAnsi="Calibri" w:cs="Calibri"/>
      <w:sz w:val="18"/>
      <w:szCs w:val="18"/>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color w:val="auto"/>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rPr>
      <w:rFonts w:ascii="Wingdings 3" w:hAnsi="Wingdings 3" w:cs="Wingdings 3" w:hint="default"/>
      <w:sz w:val="20"/>
      <w:szCs w:val="20"/>
    </w:rPr>
  </w:style>
  <w:style w:type="character" w:customStyle="1" w:styleId="WW8Num5z0">
    <w:name w:val="WW8Num5z0"/>
    <w:rPr>
      <w:rFonts w:ascii="Wingdings 3" w:hAnsi="Wingdings 3" w:cs="Wingdings 3" w:hint="default"/>
      <w:sz w:val="20"/>
      <w:szCs w:val="20"/>
    </w:rPr>
  </w:style>
  <w:style w:type="character" w:customStyle="1" w:styleId="WW8Num6z0">
    <w:name w:val="WW8Num6z0"/>
    <w:rPr>
      <w:rFonts w:ascii="Wingdings" w:hAnsi="Wingdings" w:cs="Wingdings" w:hint="default"/>
    </w:rPr>
  </w:style>
  <w:style w:type="character" w:customStyle="1" w:styleId="WW8Num7z0">
    <w:name w:val="WW8Num7z0"/>
    <w:rPr>
      <w:rFonts w:ascii="Wingdings" w:eastAsia="Times New Roman" w:hAnsi="Wingdings" w:cs="Times New Roman"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Symbol" w:hint="default"/>
      <w:color w:val="auto"/>
    </w:rPr>
  </w:style>
  <w:style w:type="character" w:customStyle="1" w:styleId="WW8Num9z0">
    <w:name w:val="WW8Num9z0"/>
    <w:rPr>
      <w:rFonts w:ascii="Arial" w:eastAsia="Times New Roman" w:hAnsi="Arial" w:cs="Arial" w:hint="default"/>
    </w:rPr>
  </w:style>
  <w:style w:type="character" w:customStyle="1" w:styleId="WW8Num10z0">
    <w:name w:val="WW8Num10z0"/>
    <w:rPr>
      <w:rFonts w:cs="Calibri" w:hint="default"/>
    </w:rPr>
  </w:style>
  <w:style w:type="character" w:customStyle="1" w:styleId="WW8Num11z0">
    <w:name w:val="WW8Num11z0"/>
    <w:rPr>
      <w:rFonts w:cs="Calibri"/>
      <w:lang w:val="fr-BE"/>
    </w:rPr>
  </w:style>
  <w:style w:type="character" w:customStyle="1" w:styleId="WW8Num11z1">
    <w:name w:val="WW8Num11z1"/>
    <w:rPr>
      <w:rFonts w:ascii="Wingdings" w:hAnsi="Wingdings" w:cs="Wingdings" w:hint="default"/>
      <w:color w:val="auto"/>
    </w:rPr>
  </w:style>
  <w:style w:type="character" w:customStyle="1" w:styleId="WW8Num11z2">
    <w:name w:val="WW8Num11z2"/>
    <w:rPr>
      <w:rFonts w:ascii="Symbol" w:hAnsi="Symbol" w:cs="Symbol" w:hint="default"/>
      <w:color w:val="auto"/>
    </w:rPr>
  </w:style>
  <w:style w:type="character" w:customStyle="1" w:styleId="WW8Num11z3">
    <w:name w:val="WW8Num11z3"/>
  </w:style>
  <w:style w:type="character" w:customStyle="1" w:styleId="WW8Num12z0">
    <w:name w:val="WW8Num12z0"/>
    <w:rPr>
      <w:rFonts w:ascii="Wingdings" w:hAnsi="Wingdings" w:cs="Wingdings" w:hint="default"/>
      <w:lang w:val="fr-BE"/>
    </w:rPr>
  </w:style>
  <w:style w:type="character" w:customStyle="1" w:styleId="WW8Num12z1">
    <w:name w:val="WW8Num12z1"/>
    <w:rPr>
      <w:rFonts w:ascii="Courier New" w:hAnsi="Courier New" w:cs="Courier New" w:hint="default"/>
    </w:rPr>
  </w:style>
  <w:style w:type="character" w:customStyle="1" w:styleId="WW8Num12z3">
    <w:name w:val="WW8Num12z3"/>
    <w:rPr>
      <w:rFonts w:ascii="Symbol" w:hAnsi="Symbol" w:cs="Symbol" w:hint="default"/>
    </w:rPr>
  </w:style>
  <w:style w:type="character" w:customStyle="1" w:styleId="WW8Num13z0">
    <w:name w:val="WW8Num13z0"/>
    <w:rPr>
      <w:rFonts w:ascii="Wingdings" w:hAnsi="Wingdings" w:cs="Wingdings" w:hint="default"/>
      <w:color w:val="auto"/>
    </w:rPr>
  </w:style>
  <w:style w:type="character" w:customStyle="1" w:styleId="WW8Num14z0">
    <w:name w:val="WW8Num14z0"/>
    <w:rPr>
      <w:rFonts w:ascii="Wingdings 3" w:hAnsi="Wingdings 3" w:cs="Wingdings 3" w:hint="default"/>
      <w:color w:val="FF0000"/>
      <w:sz w:val="18"/>
      <w:szCs w:val="18"/>
    </w:rPr>
  </w:style>
  <w:style w:type="character" w:customStyle="1" w:styleId="WW8Num15z0">
    <w:name w:val="WW8Num15z0"/>
    <w:rPr>
      <w:rFonts w:hint="default"/>
    </w:rPr>
  </w:style>
  <w:style w:type="character" w:customStyle="1" w:styleId="WW8Num16z0">
    <w:name w:val="WW8Num16z0"/>
    <w:rPr>
      <w:rFonts w:ascii="Symbol" w:hAnsi="Symbol" w:cs="Symbol" w:hint="default"/>
      <w:color w:val="auto"/>
    </w:rPr>
  </w:style>
  <w:style w:type="character" w:customStyle="1" w:styleId="WW8Num17z0">
    <w:name w:val="WW8Num17z0"/>
    <w:rPr>
      <w:rFonts w:ascii="Symbol" w:eastAsia="MS Mincho" w:hAnsi="Symbol" w:cs="Symbol" w:hint="default"/>
      <w:color w:val="auto"/>
      <w:sz w:val="22"/>
      <w:szCs w:val="22"/>
      <w:lang w:val="fr-BE"/>
    </w:rPr>
  </w:style>
  <w:style w:type="character" w:customStyle="1" w:styleId="WW8Num18z0">
    <w:name w:val="WW8Num18z0"/>
    <w:rPr>
      <w:rFonts w:ascii="Wingdings" w:hAnsi="Wingdings" w:cs="Wingdings" w:hint="default"/>
    </w:rPr>
  </w:style>
  <w:style w:type="character" w:customStyle="1" w:styleId="WW8Num19z0">
    <w:name w:val="WW8Num19z0"/>
    <w:rPr>
      <w:rFonts w:ascii="Wingdings" w:hAnsi="Wingdings" w:cs="Wingdings" w:hint="default"/>
    </w:rPr>
  </w:style>
  <w:style w:type="character" w:customStyle="1" w:styleId="WW8Num20z0">
    <w:name w:val="WW8Num20z0"/>
    <w:rPr>
      <w:rFonts w:ascii="Symbol" w:hAnsi="Symbol" w:cs="Symbol" w:hint="default"/>
      <w:sz w:val="22"/>
      <w:szCs w:val="22"/>
    </w:rPr>
  </w:style>
  <w:style w:type="character" w:customStyle="1" w:styleId="WW8Num21z0">
    <w:name w:val="WW8Num21z0"/>
    <w:rPr>
      <w:rFonts w:cs="Calibri" w:hint="default"/>
    </w:rPr>
  </w:style>
  <w:style w:type="character" w:customStyle="1" w:styleId="WW8Num22z0">
    <w:name w:val="WW8Num22z0"/>
    <w:rPr>
      <w:rFonts w:cs="Calibri" w:hint="default"/>
    </w:rPr>
  </w:style>
  <w:style w:type="character" w:customStyle="1" w:styleId="WW8Num23z0">
    <w:name w:val="WW8Num23z0"/>
    <w:rPr>
      <w:rFonts w:ascii="Wingdings 3" w:hAnsi="Wingdings 3" w:cs="Wingdings 3" w:hint="default"/>
    </w:rPr>
  </w:style>
  <w:style w:type="character" w:customStyle="1" w:styleId="WW8Num24z0">
    <w:name w:val="WW8Num24z0"/>
    <w:rPr>
      <w:rFonts w:ascii="Symbol" w:hAnsi="Symbol" w:cs="Symbol" w:hint="default"/>
      <w:sz w:val="22"/>
      <w:szCs w:val="22"/>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cs="Calibri"/>
    </w:rPr>
  </w:style>
  <w:style w:type="character" w:customStyle="1" w:styleId="WW8Num26z0">
    <w:name w:val="WW8Num26z0"/>
    <w:rPr>
      <w:rFonts w:ascii="Wingdings 3" w:hAnsi="Wingdings 3" w:cs="Wingdings 3" w:hint="default"/>
      <w:color w:val="FF0000"/>
      <w:sz w:val="18"/>
      <w:szCs w:val="18"/>
    </w:rPr>
  </w:style>
  <w:style w:type="character" w:customStyle="1" w:styleId="WW8Num27z0">
    <w:name w:val="WW8Num27z0"/>
    <w:rPr>
      <w:rFonts w:ascii="Wingdings" w:hAnsi="Wingdings" w:cs="Wingdings" w:hint="default"/>
    </w:rPr>
  </w:style>
  <w:style w:type="character" w:customStyle="1" w:styleId="WW8Num27z1">
    <w:name w:val="WW8Num27z1"/>
    <w:rPr>
      <w:rFonts w:ascii="Courier New" w:hAnsi="Courier New" w:cs="Courier New" w:hint="default"/>
    </w:rPr>
  </w:style>
  <w:style w:type="character" w:customStyle="1" w:styleId="WW8Num27z3">
    <w:name w:val="WW8Num27z3"/>
    <w:rPr>
      <w:rFonts w:ascii="Symbol" w:hAnsi="Symbol" w:cs="Symbol" w:hint="default"/>
    </w:rPr>
  </w:style>
  <w:style w:type="character" w:customStyle="1" w:styleId="WW8Num28z0">
    <w:name w:val="WW8Num28z0"/>
    <w:rPr>
      <w:rFonts w:ascii="Symbol" w:hAnsi="Symbol" w:cs="Symbol" w:hint="default"/>
      <w:color w:val="auto"/>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7z2">
    <w:name w:val="WW8Num27z2"/>
    <w:rPr>
      <w:rFonts w:ascii="Wingdings" w:hAnsi="Wingdings" w:cs="Wingdings" w:hint="default"/>
    </w:rPr>
  </w:style>
  <w:style w:type="character" w:customStyle="1" w:styleId="WW8Num3z1">
    <w:name w:val="WW8Num3z1"/>
    <w:rPr>
      <w:rFonts w:ascii="Wingdings 3" w:hAnsi="Wingdings 3" w:cs="Wingdings 3" w:hint="default"/>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2z2">
    <w:name w:val="WW8Num12z2"/>
    <w:rPr>
      <w:rFonts w:ascii="Wingdings" w:hAnsi="Wingdings" w:cs="Wingdings" w:hint="default"/>
    </w:rPr>
  </w:style>
  <w:style w:type="character" w:customStyle="1" w:styleId="WW8Num13z1">
    <w:name w:val="WW8Num13z1"/>
    <w:rPr>
      <w:rFonts w:ascii="Courier New" w:hAnsi="Courier New" w:cs="Courier New" w:hint="default"/>
    </w:rPr>
  </w:style>
  <w:style w:type="character" w:customStyle="1" w:styleId="WW8Num13z3">
    <w:name w:val="WW8Num13z3"/>
    <w:rPr>
      <w:rFonts w:ascii="Symbol" w:hAnsi="Symbol" w:cs="Symbol" w:hint="default"/>
    </w:rPr>
  </w:style>
  <w:style w:type="character" w:customStyle="1" w:styleId="WW8Num25z1">
    <w:name w:val="WW8Num25z1"/>
    <w:rPr>
      <w:rFonts w:hint="default"/>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hint="default"/>
    </w:rPr>
  </w:style>
  <w:style w:type="character" w:customStyle="1" w:styleId="WW8Num6z3">
    <w:name w:val="WW8Num6z3"/>
    <w:rPr>
      <w:rFonts w:ascii="Symbol" w:hAnsi="Symbol" w:cs="Symbol" w:hint="default"/>
    </w:rPr>
  </w:style>
  <w:style w:type="character" w:customStyle="1" w:styleId="WW8Num9z1">
    <w:name w:val="WW8Num9z1"/>
    <w:rPr>
      <w:rFonts w:ascii="Courier New" w:hAnsi="Courier New" w:cs="Tahoma"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2">
    <w:name w:val="WW8Num13z2"/>
    <w:rPr>
      <w:rFonts w:ascii="Wingdings" w:hAnsi="Wingdings" w:cs="Wingdings"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sz w:val="22"/>
      <w:szCs w:val="22"/>
    </w:rPr>
  </w:style>
  <w:style w:type="character" w:customStyle="1" w:styleId="WW8Num18z1">
    <w:name w:val="WW8Num18z1"/>
    <w:rPr>
      <w:rFonts w:ascii="Courier New" w:hAnsi="Courier New" w:cs="Courier New" w:hint="default"/>
    </w:rPr>
  </w:style>
  <w:style w:type="character" w:customStyle="1" w:styleId="WW8Num18z3">
    <w:name w:val="WW8Num18z3"/>
    <w:rPr>
      <w:rFonts w:ascii="Symbol" w:hAnsi="Symbol" w:cs="Symbol" w:hint="default"/>
    </w:rPr>
  </w:style>
  <w:style w:type="character" w:customStyle="1" w:styleId="WW8Num19z1">
    <w:name w:val="WW8Num19z1"/>
    <w:rPr>
      <w:rFonts w:ascii="Courier New" w:hAnsi="Courier New" w:cs="Courier New" w:hint="default"/>
      <w:sz w:val="22"/>
      <w:szCs w:val="22"/>
    </w:rPr>
  </w:style>
  <w:style w:type="character" w:customStyle="1" w:styleId="WW8Num19z3">
    <w:name w:val="WW8Num19z3"/>
    <w:rPr>
      <w:rFonts w:ascii="Symbol" w:hAnsi="Symbol" w:cs="Symbol"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29z0">
    <w:name w:val="WW8Num29z0"/>
    <w:rPr>
      <w:rFonts w:ascii="Symbol" w:hAnsi="Symbol" w:cs="Symbol" w:hint="default"/>
      <w:sz w:val="22"/>
      <w:szCs w:val="22"/>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rPr>
      <w:rFonts w:ascii="Wingdings 3" w:hAnsi="Wingdings 3" w:cs="Wingdings 3" w:hint="default"/>
      <w:color w:val="auto"/>
    </w:rPr>
  </w:style>
  <w:style w:type="character" w:customStyle="1" w:styleId="WW8Num30z1">
    <w:name w:val="WW8Num30z1"/>
    <w:rPr>
      <w:rFonts w:ascii="Courier New" w:hAnsi="Courier New" w:cs="Courier New" w:hint="default"/>
    </w:rPr>
  </w:style>
  <w:style w:type="character" w:customStyle="1" w:styleId="WW8Num30z2">
    <w:name w:val="WW8Num30z2"/>
    <w:rPr>
      <w:rFonts w:hint="default"/>
    </w:rPr>
  </w:style>
  <w:style w:type="character" w:customStyle="1" w:styleId="WW8Num30z3">
    <w:name w:val="WW8Num30z3"/>
    <w:rPr>
      <w:rFonts w:ascii="Symbol" w:hAnsi="Symbol" w:cs="Symbol" w:hint="default"/>
    </w:rPr>
  </w:style>
  <w:style w:type="character" w:customStyle="1" w:styleId="WW8Num30z5">
    <w:name w:val="WW8Num30z5"/>
    <w:rPr>
      <w:rFonts w:ascii="Wingdings" w:hAnsi="Wingdings" w:cs="Wingdings" w:hint="default"/>
    </w:rPr>
  </w:style>
  <w:style w:type="character" w:customStyle="1" w:styleId="WW8Num31z0">
    <w:name w:val="WW8Num31z0"/>
    <w:rPr>
      <w:rFonts w:ascii="Wingdings 3" w:hAnsi="Wingdings 3" w:cs="Wingdings 3"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ascii="Symbol" w:hAnsi="Symbol" w:cs="Symbol" w:hint="default"/>
      <w:sz w:val="22"/>
      <w:szCs w:val="22"/>
    </w:rPr>
  </w:style>
  <w:style w:type="character" w:customStyle="1" w:styleId="WW8Num32z1">
    <w:name w:val="WW8Num32z1"/>
    <w:rPr>
      <w:rFonts w:ascii="Courier New" w:hAnsi="Courier New" w:cs="Courier New" w:hint="default"/>
    </w:rPr>
  </w:style>
  <w:style w:type="character" w:customStyle="1" w:styleId="WW8Num32z2">
    <w:name w:val="WW8Num32z2"/>
    <w:rPr>
      <w:rFonts w:ascii="Wingdings" w:hAnsi="Wingdings" w:cs="Wingdings" w:hint="default"/>
    </w:rPr>
  </w:style>
  <w:style w:type="character" w:customStyle="1" w:styleId="WW8Num33z0">
    <w:name w:val="WW8Num33z0"/>
    <w:rPr>
      <w:rFonts w:ascii="Wingdings" w:hAnsi="Wingdings" w:cs="Wingdings" w:hint="default"/>
    </w:rPr>
  </w:style>
  <w:style w:type="character" w:customStyle="1" w:styleId="WW8Num33z1">
    <w:name w:val="WW8Num33z1"/>
    <w:rPr>
      <w:rFonts w:ascii="Wingdings 3" w:hAnsi="Wingdings 3" w:cs="Wingdings 3" w:hint="default"/>
    </w:rPr>
  </w:style>
  <w:style w:type="character" w:customStyle="1" w:styleId="WW8Num33z3">
    <w:name w:val="WW8Num33z3"/>
    <w:rPr>
      <w:rFonts w:ascii="Symbol" w:hAnsi="Symbol" w:cs="Symbol" w:hint="default"/>
    </w:rPr>
  </w:style>
  <w:style w:type="character" w:customStyle="1" w:styleId="WW8Num33z4">
    <w:name w:val="WW8Num33z4"/>
    <w:rPr>
      <w:rFonts w:ascii="Courier New" w:hAnsi="Courier New" w:cs="Courier New" w:hint="default"/>
    </w:rPr>
  </w:style>
  <w:style w:type="character" w:customStyle="1" w:styleId="WW8Num34z0">
    <w:name w:val="WW8Num34z0"/>
    <w:rPr>
      <w:rFonts w:ascii="Wingdings" w:hAnsi="Wingdings" w:cs="Wingdings" w:hint="default"/>
    </w:rPr>
  </w:style>
  <w:style w:type="character" w:customStyle="1" w:styleId="WW8Num34z1">
    <w:name w:val="WW8Num34z1"/>
    <w:rPr>
      <w:rFonts w:ascii="Courier New" w:hAnsi="Courier New" w:cs="Courier New" w:hint="default"/>
    </w:rPr>
  </w:style>
  <w:style w:type="character" w:customStyle="1" w:styleId="WW8Num34z3">
    <w:name w:val="WW8Num34z3"/>
    <w:rPr>
      <w:rFonts w:ascii="Symbol" w:hAnsi="Symbol" w:cs="Symbol" w:hint="default"/>
    </w:rPr>
  </w:style>
  <w:style w:type="character" w:customStyle="1" w:styleId="WW8Num35z0">
    <w:name w:val="WW8Num35z0"/>
    <w:rPr>
      <w:rFonts w:ascii="Wingdings" w:hAnsi="Wingdings" w:cs="Wingdings" w:hint="default"/>
      <w:color w:val="auto"/>
      <w:sz w:val="22"/>
      <w:szCs w:val="22"/>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5z3">
    <w:name w:val="WW8Num35z3"/>
    <w:rPr>
      <w:rFonts w:ascii="Symbol" w:hAnsi="Symbol" w:cs="Symbol" w:hint="default"/>
    </w:rPr>
  </w:style>
  <w:style w:type="character" w:customStyle="1" w:styleId="WW8Num36z0">
    <w:name w:val="WW8Num36z0"/>
    <w:rPr>
      <w:rFonts w:ascii="Wingdings 3" w:hAnsi="Wingdings 3" w:cs="Wingdings 3" w:hint="default"/>
      <w:color w:val="FF0000"/>
      <w:sz w:val="18"/>
      <w:szCs w:val="18"/>
    </w:rPr>
  </w:style>
  <w:style w:type="character" w:customStyle="1" w:styleId="WW8Num36z1">
    <w:name w:val="WW8Num36z1"/>
    <w:rPr>
      <w:rFonts w:ascii="Courier New" w:hAnsi="Courier New" w:cs="Courier New" w:hint="default"/>
    </w:rPr>
  </w:style>
  <w:style w:type="character" w:customStyle="1" w:styleId="WW8Num36z2">
    <w:name w:val="WW8Num36z2"/>
    <w:rPr>
      <w:rFonts w:ascii="Wingdings" w:hAnsi="Wingdings" w:cs="Wingdings" w:hint="default"/>
    </w:rPr>
  </w:style>
  <w:style w:type="character" w:customStyle="1" w:styleId="WW8Num36z3">
    <w:name w:val="WW8Num36z3"/>
    <w:rPr>
      <w:rFonts w:ascii="Symbol" w:hAnsi="Symbol" w:cs="Symbol" w:hint="default"/>
    </w:rPr>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Wingdings" w:hAnsi="Wingdings" w:cs="Wingdings" w:hint="default"/>
      <w:color w:val="auto"/>
      <w:sz w:val="22"/>
      <w:szCs w:val="22"/>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9z0">
    <w:name w:val="WW8Num39z0"/>
    <w:rPr>
      <w:rFonts w:ascii="Symbol" w:hAnsi="Symbol" w:cs="Symbol" w:hint="default"/>
      <w:color w:val="auto"/>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0z0">
    <w:name w:val="WW8Num40z0"/>
    <w:rPr>
      <w:rFonts w:hint="default"/>
    </w:rPr>
  </w:style>
  <w:style w:type="character" w:customStyle="1" w:styleId="Policepardfaut1">
    <w:name w:val="Police par défaut1"/>
  </w:style>
  <w:style w:type="character" w:customStyle="1" w:styleId="Caractresdenotedebasdepage">
    <w:name w:val="Caractères de note de bas de page"/>
    <w:rPr>
      <w:vertAlign w:val="superscript"/>
    </w:rPr>
  </w:style>
  <w:style w:type="character" w:styleId="Lienhypertexte">
    <w:name w:val="Hyperlink"/>
    <w:uiPriority w:val="99"/>
    <w:rPr>
      <w:color w:val="0000FF"/>
      <w:u w:val="single"/>
    </w:rPr>
  </w:style>
  <w:style w:type="character" w:customStyle="1" w:styleId="Marquedecommentaire1">
    <w:name w:val="Marque de commentaire1"/>
    <w:rPr>
      <w:sz w:val="16"/>
      <w:szCs w:val="16"/>
    </w:rPr>
  </w:style>
  <w:style w:type="character" w:styleId="Numrodepage">
    <w:name w:val="page number"/>
    <w:basedOn w:val="Policepardfaut1"/>
  </w:style>
  <w:style w:type="character" w:customStyle="1" w:styleId="Style2Car">
    <w:name w:val="Style2 Car"/>
    <w:rPr>
      <w:rFonts w:ascii="Century Schoolbook" w:hAnsi="Century Schoolbook" w:cs="Century Schoolbook"/>
      <w:b/>
      <w:sz w:val="18"/>
      <w:szCs w:val="18"/>
      <w:lang w:val="fr-FR" w:eastAsia="ar-SA" w:bidi="ar-SA"/>
    </w:rPr>
  </w:style>
  <w:style w:type="character" w:customStyle="1" w:styleId="Style6Car">
    <w:name w:val="Style6 Car"/>
    <w:rPr>
      <w:rFonts w:ascii="Century Schoolbook" w:hAnsi="Century Schoolbook" w:cs="Century Schoolbook"/>
      <w:color w:val="FF0000"/>
      <w:sz w:val="18"/>
      <w:szCs w:val="18"/>
      <w:u w:val="single"/>
      <w:lang w:val="fr-FR" w:eastAsia="ar-SA" w:bidi="ar-SA"/>
    </w:rPr>
  </w:style>
  <w:style w:type="character" w:customStyle="1" w:styleId="Style10Car">
    <w:name w:val="Style10 Car"/>
    <w:rPr>
      <w:rFonts w:ascii="Century Schoolbook" w:eastAsia="Times New Roman" w:hAnsi="Century Schoolbook" w:cs="Century Schoolbook"/>
      <w:sz w:val="18"/>
      <w:szCs w:val="18"/>
    </w:rPr>
  </w:style>
  <w:style w:type="character" w:customStyle="1" w:styleId="Style11Car">
    <w:name w:val="Style11 Car"/>
    <w:basedOn w:val="Style10Car"/>
    <w:rPr>
      <w:rFonts w:ascii="Century Schoolbook" w:eastAsia="Times New Roman" w:hAnsi="Century Schoolbook" w:cs="Century Schoolbook"/>
      <w:sz w:val="18"/>
      <w:szCs w:val="18"/>
    </w:rPr>
  </w:style>
  <w:style w:type="character" w:customStyle="1" w:styleId="Style9Car">
    <w:name w:val="Style9 Car"/>
    <w:rPr>
      <w:rFonts w:ascii="Century Schoolbook" w:hAnsi="Century Schoolbook" w:cs="Century Schoolbook"/>
      <w:i/>
      <w:color w:val="FF0000"/>
      <w:sz w:val="18"/>
      <w:szCs w:val="18"/>
      <w:u w:val="single"/>
      <w:lang w:val="fr-FR" w:eastAsia="ar-SA" w:bidi="ar-SA"/>
    </w:rPr>
  </w:style>
  <w:style w:type="character" w:customStyle="1" w:styleId="ListepucesCar">
    <w:name w:val="Liste à puces Car"/>
    <w:link w:val="Listepuces"/>
    <w:rPr>
      <w:lang w:val="fr-FR" w:eastAsia="ar-SA" w:bidi="ar-SA"/>
    </w:rPr>
  </w:style>
  <w:style w:type="character" w:customStyle="1" w:styleId="Style3Car">
    <w:name w:val="Style3 Car"/>
    <w:rPr>
      <w:rFonts w:ascii="Century Schoolbook" w:eastAsia="Times New Roman" w:hAnsi="Century Schoolbook" w:cs="Century Schoolbook"/>
      <w:sz w:val="18"/>
      <w:szCs w:val="18"/>
      <w:lang w:val="fr-FR" w:eastAsia="ar-SA" w:bidi="ar-SA"/>
    </w:rPr>
  </w:style>
  <w:style w:type="character" w:customStyle="1" w:styleId="ListenumrosCar">
    <w:name w:val="Liste à numéros Car"/>
    <w:rPr>
      <w:lang w:val="fr-FR" w:eastAsia="ar-SA" w:bidi="ar-SA"/>
    </w:rPr>
  </w:style>
  <w:style w:type="character" w:customStyle="1" w:styleId="Style5Car">
    <w:name w:val="Style5 Car"/>
    <w:rPr>
      <w:rFonts w:ascii="Century Schoolbook" w:eastAsia="Times New Roman" w:hAnsi="Century Schoolbook" w:cs="Century Schoolbook"/>
      <w:sz w:val="18"/>
      <w:szCs w:val="18"/>
      <w:lang w:val="fr-FR" w:eastAsia="ar-SA" w:bidi="ar-SA"/>
    </w:rPr>
  </w:style>
  <w:style w:type="character" w:customStyle="1" w:styleId="PieddepageCar">
    <w:name w:val="Pied de page Car"/>
    <w:uiPriority w:val="99"/>
    <w:rPr>
      <w:rFonts w:eastAsia="Times New Roman"/>
      <w:lang w:val="fr-FR"/>
    </w:rPr>
  </w:style>
  <w:style w:type="character" w:styleId="Lienhypertextesuivivisit">
    <w:name w:val="FollowedHyperlink"/>
    <w:uiPriority w:val="99"/>
    <w:rPr>
      <w:color w:val="800080"/>
      <w:u w:val="single"/>
    </w:rPr>
  </w:style>
  <w:style w:type="character" w:customStyle="1" w:styleId="Retraitcorpsdetexte2Car">
    <w:name w:val="Retrait corps de texte 2 Car"/>
    <w:link w:val="Retraitcorpsdetexte2"/>
    <w:rPr>
      <w:rFonts w:eastAsia="Times New Roman"/>
      <w:b/>
      <w:bCs/>
      <w:sz w:val="22"/>
      <w:szCs w:val="22"/>
      <w:lang w:val="fr-FR"/>
    </w:rPr>
  </w:style>
  <w:style w:type="character" w:customStyle="1" w:styleId="NotedebasdepageCar">
    <w:name w:val="Note de bas de page Car"/>
    <w:rPr>
      <w:rFonts w:eastAsia="Times New Roman"/>
      <w:lang w:val="fr-FR"/>
    </w:rPr>
  </w:style>
  <w:style w:type="character" w:customStyle="1" w:styleId="NotedefinCar">
    <w:name w:val="Note de fin Car"/>
    <w:rPr>
      <w:rFonts w:eastAsia="Times New Roman"/>
      <w:lang w:val="fr-FR"/>
    </w:rPr>
  </w:style>
  <w:style w:type="character" w:customStyle="1" w:styleId="Caractresdenotedefin">
    <w:name w:val="Caractères de note de fin"/>
    <w:rPr>
      <w:vertAlign w:val="superscript"/>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umrotation">
    <w:name w:val="Caractères de numérotatio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pPr>
      <w:spacing w:after="120"/>
    </w:pPr>
    <w:rPr>
      <w:lang w:val="x-none"/>
    </w:rPr>
  </w:style>
  <w:style w:type="paragraph" w:styleId="Liste">
    <w:name w:val="List"/>
    <w:basedOn w:val="Corpsdetexte"/>
    <w:rPr>
      <w:rFonts w:cs="Mangal"/>
    </w:rPr>
  </w:style>
  <w:style w:type="paragraph" w:customStyle="1" w:styleId="Lgende1">
    <w:name w:val="Légende1"/>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Corpsdetexte21">
    <w:name w:val="Corps de texte 21"/>
    <w:basedOn w:val="Normal"/>
    <w:pPr>
      <w:ind w:left="1134" w:hanging="1135"/>
      <w:jc w:val="both"/>
    </w:pPr>
    <w:rPr>
      <w:b/>
      <w:bCs/>
      <w:sz w:val="24"/>
      <w:szCs w:val="24"/>
    </w:rPr>
  </w:style>
  <w:style w:type="paragraph" w:styleId="Retraitcorpsdetexte">
    <w:name w:val="Body Text Indent"/>
    <w:basedOn w:val="Normal"/>
    <w:link w:val="RetraitcorpsdetexteCar"/>
    <w:pPr>
      <w:ind w:left="4608"/>
    </w:pPr>
    <w:rPr>
      <w:lang w:val="x-none"/>
    </w:rPr>
  </w:style>
  <w:style w:type="paragraph" w:customStyle="1" w:styleId="Retraitcorpsdetexte21">
    <w:name w:val="Retrait corps de texte 21"/>
    <w:basedOn w:val="Normal"/>
    <w:pPr>
      <w:ind w:left="709" w:hanging="709"/>
    </w:pPr>
    <w:rPr>
      <w:b/>
      <w:bCs/>
      <w:sz w:val="22"/>
      <w:szCs w:val="22"/>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link w:val="ObjetducommentaireCar"/>
    <w:uiPriority w:val="99"/>
    <w:rPr>
      <w:b/>
      <w:bCs/>
    </w:rPr>
  </w:style>
  <w:style w:type="paragraph" w:styleId="Textedebulles">
    <w:name w:val="Balloon Text"/>
    <w:basedOn w:val="Normal"/>
    <w:link w:val="TextedebullesCar"/>
    <w:uiPriority w:val="99"/>
    <w:rPr>
      <w:rFonts w:ascii="Tahoma" w:hAnsi="Tahoma"/>
      <w:sz w:val="16"/>
      <w:szCs w:val="16"/>
      <w:lang w:val="x-none"/>
    </w:rPr>
  </w:style>
  <w:style w:type="paragraph" w:customStyle="1" w:styleId="Retraitcorpsdetexte31">
    <w:name w:val="Retrait corps de texte 31"/>
    <w:basedOn w:val="Normal"/>
    <w:pPr>
      <w:spacing w:after="120"/>
      <w:ind w:left="283"/>
    </w:pPr>
    <w:rPr>
      <w:sz w:val="16"/>
      <w:szCs w:val="16"/>
    </w:rPr>
  </w:style>
  <w:style w:type="paragraph" w:styleId="Pieddepage">
    <w:name w:val="footer"/>
    <w:basedOn w:val="Normal"/>
    <w:uiPriority w:val="99"/>
    <w:pPr>
      <w:tabs>
        <w:tab w:val="center" w:pos="4536"/>
        <w:tab w:val="right" w:pos="9072"/>
      </w:tabs>
    </w:pPr>
  </w:style>
  <w:style w:type="paragraph" w:styleId="En-tte">
    <w:name w:val="header"/>
    <w:basedOn w:val="Normal"/>
    <w:link w:val="En-tteCar"/>
    <w:uiPriority w:val="99"/>
    <w:pPr>
      <w:tabs>
        <w:tab w:val="center" w:pos="4536"/>
        <w:tab w:val="right" w:pos="9072"/>
      </w:tabs>
    </w:pPr>
    <w:rPr>
      <w:lang w:val="x-none"/>
    </w:rPr>
  </w:style>
  <w:style w:type="paragraph" w:styleId="TM1">
    <w:name w:val="toc 1"/>
    <w:basedOn w:val="Normal"/>
    <w:next w:val="Normal"/>
    <w:uiPriority w:val="39"/>
    <w:qFormat/>
    <w:pPr>
      <w:spacing w:before="120"/>
    </w:pPr>
    <w:rPr>
      <w:rFonts w:ascii="Calibri" w:hAnsi="Calibri" w:cs="Calibri"/>
      <w:b/>
      <w:bCs/>
      <w:i/>
      <w:iCs/>
      <w:sz w:val="24"/>
      <w:szCs w:val="24"/>
    </w:rPr>
  </w:style>
  <w:style w:type="paragraph" w:styleId="TM2">
    <w:name w:val="toc 2"/>
    <w:basedOn w:val="Normal"/>
    <w:next w:val="Normal"/>
    <w:uiPriority w:val="39"/>
    <w:qFormat/>
    <w:pPr>
      <w:spacing w:before="120"/>
      <w:ind w:left="200"/>
    </w:pPr>
    <w:rPr>
      <w:rFonts w:ascii="Calibri" w:hAnsi="Calibri" w:cs="Calibri"/>
      <w:b/>
      <w:bCs/>
      <w:sz w:val="22"/>
      <w:szCs w:val="22"/>
    </w:rPr>
  </w:style>
  <w:style w:type="paragraph" w:styleId="TM3">
    <w:name w:val="toc 3"/>
    <w:basedOn w:val="Normal"/>
    <w:next w:val="Normal"/>
    <w:uiPriority w:val="39"/>
    <w:qFormat/>
    <w:pPr>
      <w:ind w:left="400"/>
    </w:pPr>
    <w:rPr>
      <w:rFonts w:ascii="Calibri" w:hAnsi="Calibri" w:cs="Calibri"/>
    </w:rPr>
  </w:style>
  <w:style w:type="paragraph" w:customStyle="1" w:styleId="OmniPage2">
    <w:name w:val="OmniPage #2"/>
    <w:basedOn w:val="Normal"/>
    <w:rPr>
      <w:lang w:val="fr-BE"/>
    </w:rPr>
  </w:style>
  <w:style w:type="paragraph" w:customStyle="1" w:styleId="Style1">
    <w:name w:val="Style1"/>
    <w:basedOn w:val="Normal"/>
    <w:rPr>
      <w:rFonts w:ascii="Century Schoolbook" w:hAnsi="Century Schoolbook" w:cs="Century Schoolbook"/>
      <w:b/>
      <w:sz w:val="18"/>
      <w:szCs w:val="26"/>
      <w:u w:val="single"/>
    </w:rPr>
  </w:style>
  <w:style w:type="paragraph" w:customStyle="1" w:styleId="Style2">
    <w:name w:val="Style2"/>
    <w:basedOn w:val="Normal"/>
    <w:rPr>
      <w:rFonts w:ascii="Century Schoolbook" w:hAnsi="Century Schoolbook" w:cs="Century Schoolbook"/>
      <w:b/>
      <w:sz w:val="18"/>
      <w:szCs w:val="18"/>
    </w:rPr>
  </w:style>
  <w:style w:type="paragraph" w:customStyle="1" w:styleId="Listepuces1">
    <w:name w:val="Liste à puces1"/>
    <w:basedOn w:val="Normal"/>
  </w:style>
  <w:style w:type="paragraph" w:customStyle="1" w:styleId="Style3">
    <w:name w:val="Style3"/>
    <w:basedOn w:val="Listepuces1"/>
    <w:pPr>
      <w:numPr>
        <w:numId w:val="2"/>
      </w:numPr>
    </w:pPr>
    <w:rPr>
      <w:rFonts w:ascii="Century Schoolbook" w:hAnsi="Century Schoolbook" w:cs="Century Schoolbook"/>
      <w:sz w:val="18"/>
      <w:szCs w:val="18"/>
    </w:rPr>
  </w:style>
  <w:style w:type="paragraph" w:customStyle="1" w:styleId="Style4">
    <w:name w:val="Style4"/>
    <w:basedOn w:val="Normal"/>
    <w:pPr>
      <w:numPr>
        <w:numId w:val="9"/>
      </w:numPr>
    </w:pPr>
    <w:rPr>
      <w:rFonts w:ascii="Century Schoolbook" w:hAnsi="Century Schoolbook" w:cs="Century Schoolbook"/>
      <w:sz w:val="18"/>
    </w:rPr>
  </w:style>
  <w:style w:type="paragraph" w:customStyle="1" w:styleId="Listenumros1">
    <w:name w:val="Liste à numéros1"/>
    <w:basedOn w:val="Normal"/>
    <w:link w:val="Listenumros1Car"/>
  </w:style>
  <w:style w:type="paragraph" w:customStyle="1" w:styleId="Style5">
    <w:name w:val="Style5"/>
    <w:basedOn w:val="Listenumros1"/>
    <w:link w:val="Style5Car1"/>
    <w:pPr>
      <w:numPr>
        <w:numId w:val="15"/>
      </w:numPr>
    </w:pPr>
    <w:rPr>
      <w:rFonts w:ascii="Century Schoolbook" w:hAnsi="Century Schoolbook"/>
      <w:sz w:val="18"/>
      <w:szCs w:val="18"/>
      <w:lang w:val="x-none"/>
    </w:rPr>
  </w:style>
  <w:style w:type="paragraph" w:customStyle="1" w:styleId="Style6">
    <w:name w:val="Style6"/>
    <w:basedOn w:val="Normal"/>
    <w:rPr>
      <w:rFonts w:ascii="Century Schoolbook" w:hAnsi="Century Schoolbook" w:cs="Century Schoolbook"/>
      <w:color w:val="FF0000"/>
      <w:sz w:val="18"/>
      <w:szCs w:val="18"/>
      <w:u w:val="single"/>
    </w:rPr>
  </w:style>
  <w:style w:type="paragraph" w:customStyle="1" w:styleId="Style7">
    <w:name w:val="Style7"/>
    <w:basedOn w:val="Normal"/>
    <w:pPr>
      <w:numPr>
        <w:numId w:val="6"/>
      </w:numPr>
    </w:pPr>
    <w:rPr>
      <w:rFonts w:ascii="Century Schoolbook" w:hAnsi="Century Schoolbook" w:cs="Century Schoolbook"/>
      <w:sz w:val="18"/>
      <w:szCs w:val="18"/>
    </w:rPr>
  </w:style>
  <w:style w:type="paragraph" w:customStyle="1" w:styleId="Style8">
    <w:name w:val="Style8"/>
    <w:basedOn w:val="Style7"/>
    <w:pPr>
      <w:numPr>
        <w:numId w:val="14"/>
      </w:numPr>
    </w:pPr>
    <w:rPr>
      <w:b/>
    </w:rPr>
  </w:style>
  <w:style w:type="paragraph" w:customStyle="1" w:styleId="Style9">
    <w:name w:val="Style9"/>
    <w:basedOn w:val="Normal"/>
    <w:rPr>
      <w:rFonts w:ascii="Century Schoolbook" w:hAnsi="Century Schoolbook" w:cs="Century Schoolbook"/>
      <w:i/>
      <w:color w:val="FF0000"/>
      <w:sz w:val="18"/>
      <w:szCs w:val="18"/>
      <w:u w:val="single"/>
    </w:rPr>
  </w:style>
  <w:style w:type="paragraph" w:customStyle="1" w:styleId="Style10">
    <w:name w:val="Style10"/>
    <w:basedOn w:val="Normal"/>
    <w:pPr>
      <w:numPr>
        <w:numId w:val="10"/>
      </w:numPr>
    </w:pPr>
    <w:rPr>
      <w:rFonts w:ascii="Century Schoolbook" w:hAnsi="Century Schoolbook" w:cs="Century Schoolbook"/>
      <w:sz w:val="18"/>
      <w:szCs w:val="18"/>
    </w:rPr>
  </w:style>
  <w:style w:type="paragraph" w:customStyle="1" w:styleId="Style11">
    <w:name w:val="Style11"/>
    <w:basedOn w:val="Style10"/>
    <w:pPr>
      <w:numPr>
        <w:numId w:val="3"/>
      </w:numPr>
    </w:pPr>
  </w:style>
  <w:style w:type="paragraph" w:customStyle="1" w:styleId="Style12">
    <w:name w:val="Style12"/>
    <w:basedOn w:val="Normal"/>
    <w:pPr>
      <w:pBdr>
        <w:top w:val="double" w:sz="40" w:space="1" w:color="000000"/>
        <w:left w:val="double" w:sz="40" w:space="4" w:color="000000"/>
        <w:bottom w:val="double" w:sz="40" w:space="1" w:color="000000"/>
        <w:right w:val="double" w:sz="40" w:space="4" w:color="000000"/>
      </w:pBdr>
    </w:pPr>
    <w:rPr>
      <w:rFonts w:ascii="Century Schoolbook" w:hAnsi="Century Schoolbook" w:cs="Century Schoolbook"/>
      <w:b/>
      <w:sz w:val="18"/>
      <w:szCs w:val="18"/>
      <w14:shadow w14:blurRad="50800" w14:dist="38100" w14:dir="2700000" w14:sx="100000" w14:sy="100000" w14:kx="0" w14:ky="0" w14:algn="tl">
        <w14:srgbClr w14:val="000000">
          <w14:alpha w14:val="60000"/>
        </w14:srgbClr>
      </w14:shadow>
    </w:rPr>
  </w:style>
  <w:style w:type="paragraph" w:customStyle="1" w:styleId="Style13">
    <w:name w:val="Style13"/>
    <w:basedOn w:val="Listenumros1"/>
    <w:pPr>
      <w:numPr>
        <w:numId w:val="8"/>
      </w:numPr>
    </w:pPr>
    <w:rPr>
      <w:rFonts w:ascii="Century Schoolbook" w:hAnsi="Century Schoolbook" w:cs="Century Schoolbook"/>
      <w:b/>
      <w:sz w:val="18"/>
      <w14:shadow w14:blurRad="50800" w14:dist="38100" w14:dir="2700000" w14:sx="100000" w14:sy="100000" w14:kx="0" w14:ky="0" w14:algn="tl">
        <w14:srgbClr w14:val="000000">
          <w14:alpha w14:val="60000"/>
        </w14:srgbClr>
      </w14:shadow>
    </w:rPr>
  </w:style>
  <w:style w:type="paragraph" w:customStyle="1" w:styleId="Style14">
    <w:name w:val="Style14"/>
    <w:basedOn w:val="Normal"/>
    <w:pPr>
      <w:ind w:firstLine="360"/>
    </w:pPr>
    <w:rPr>
      <w:rFonts w:ascii="Century Schoolbook" w:hAnsi="Century Schoolbook" w:cs="Century Schoolbook"/>
      <w:outline/>
      <w:color w:val="000000"/>
      <w:sz w:val="18"/>
      <w:szCs w:val="18"/>
      <w14:textOutline w14:w="9525" w14:cap="flat" w14:cmpd="sng" w14:algn="ctr">
        <w14:solidFill>
          <w14:srgbClr w14:val="000000"/>
        </w14:solidFill>
        <w14:prstDash w14:val="solid"/>
        <w14:round/>
      </w14:textOutline>
      <w14:textFill>
        <w14:noFill/>
      </w14:textFill>
    </w:rPr>
  </w:style>
  <w:style w:type="paragraph" w:customStyle="1" w:styleId="BodyText22">
    <w:name w:val="Body Text 22"/>
    <w:basedOn w:val="Normal"/>
    <w:pPr>
      <w:tabs>
        <w:tab w:val="left" w:pos="744"/>
      </w:tabs>
      <w:ind w:left="744"/>
      <w:jc w:val="both"/>
    </w:pPr>
    <w:rPr>
      <w:sz w:val="24"/>
    </w:rPr>
  </w:style>
  <w:style w:type="paragraph" w:styleId="Notedefin">
    <w:name w:val="endnote text"/>
    <w:basedOn w:val="Normal"/>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ucadre">
    <w:name w:val="Contenu du cadre"/>
    <w:basedOn w:val="Corpsdetexte"/>
  </w:style>
  <w:style w:type="paragraph" w:customStyle="1" w:styleId="Corpsdetexte210">
    <w:name w:val="Corps de texte 210"/>
    <w:basedOn w:val="Normal"/>
    <w:pPr>
      <w:suppressAutoHyphens w:val="0"/>
      <w:ind w:left="360"/>
    </w:pPr>
    <w:rPr>
      <w:lang w:eastAsia="fr-FR"/>
    </w:rPr>
  </w:style>
  <w:style w:type="paragraph" w:styleId="Listenumros">
    <w:name w:val="List Number"/>
    <w:basedOn w:val="Normal"/>
    <w:unhideWhenUsed/>
    <w:pPr>
      <w:numPr>
        <w:numId w:val="16"/>
      </w:numPr>
      <w:contextualSpacing/>
    </w:pPr>
  </w:style>
  <w:style w:type="paragraph" w:styleId="Listepuces">
    <w:name w:val="List Bullet"/>
    <w:basedOn w:val="Normal"/>
    <w:link w:val="ListepucesCar"/>
    <w:pPr>
      <w:suppressAutoHyphens w:val="0"/>
    </w:pPr>
  </w:style>
  <w:style w:type="paragraph" w:styleId="Paragraphedeliste">
    <w:name w:val="List Paragraph"/>
    <w:basedOn w:val="Normal"/>
    <w:uiPriority w:val="34"/>
    <w:qFormat/>
    <w:pPr>
      <w:ind w:left="708"/>
    </w:pPr>
  </w:style>
  <w:style w:type="paragraph" w:styleId="Titre">
    <w:name w:val="Title"/>
    <w:basedOn w:val="Normal"/>
    <w:next w:val="Normal"/>
    <w:link w:val="TitreCar"/>
    <w:uiPriority w:val="10"/>
    <w:qFormat/>
    <w:pPr>
      <w:spacing w:before="240" w:after="60"/>
      <w:jc w:val="center"/>
      <w:outlineLvl w:val="0"/>
    </w:pPr>
    <w:rPr>
      <w:rFonts w:ascii="Cambria" w:hAnsi="Cambria"/>
      <w:b/>
      <w:bCs/>
      <w:kern w:val="28"/>
      <w:sz w:val="32"/>
      <w:szCs w:val="32"/>
    </w:rPr>
  </w:style>
  <w:style w:type="character" w:customStyle="1" w:styleId="TitreCar">
    <w:name w:val="Titre Car"/>
    <w:link w:val="Titre"/>
    <w:uiPriority w:val="10"/>
    <w:rPr>
      <w:rFonts w:ascii="Cambria" w:eastAsia="Times New Roman" w:hAnsi="Cambria" w:cs="Times New Roman"/>
      <w:b/>
      <w:bCs/>
      <w:kern w:val="28"/>
      <w:sz w:val="32"/>
      <w:szCs w:val="32"/>
      <w:lang w:val="fr-FR" w:eastAsia="ar-SA"/>
    </w:rPr>
  </w:style>
  <w:style w:type="paragraph" w:customStyle="1" w:styleId="Style15">
    <w:name w:val="Style15"/>
    <w:basedOn w:val="Listenumros1"/>
    <w:link w:val="Style15Car"/>
    <w:qFormat/>
    <w:pPr>
      <w:numPr>
        <w:numId w:val="17"/>
      </w:numPr>
    </w:pPr>
    <w:rPr>
      <w:rFonts w:ascii="Calibri" w:hAnsi="Calibri"/>
      <w:b/>
      <w:bCs/>
      <w:sz w:val="26"/>
      <w:szCs w:val="26"/>
      <w:lang w:val="x-none"/>
    </w:rPr>
  </w:style>
  <w:style w:type="paragraph" w:customStyle="1" w:styleId="Titre3SG">
    <w:name w:val="Titre 3SG"/>
    <w:basedOn w:val="Style5"/>
    <w:link w:val="Titre3SGCar"/>
    <w:qFormat/>
    <w:pPr>
      <w:numPr>
        <w:numId w:val="0"/>
      </w:numPr>
      <w:jc w:val="both"/>
    </w:pPr>
    <w:rPr>
      <w:rFonts w:ascii="Calibri" w:hAnsi="Calibri" w:cs="Calibri"/>
      <w:spacing w:val="-3"/>
      <w:sz w:val="24"/>
      <w:szCs w:val="24"/>
      <w:u w:val="single"/>
    </w:rPr>
  </w:style>
  <w:style w:type="character" w:customStyle="1" w:styleId="Listenumros1Car">
    <w:name w:val="Liste à numéros1 Car"/>
    <w:link w:val="Listenumros1"/>
    <w:rPr>
      <w:lang w:val="fr-FR" w:eastAsia="ar-SA"/>
    </w:rPr>
  </w:style>
  <w:style w:type="character" w:customStyle="1" w:styleId="Style15Car">
    <w:name w:val="Style15 Car"/>
    <w:link w:val="Style15"/>
    <w:rPr>
      <w:rFonts w:ascii="Calibri" w:hAnsi="Calibri"/>
      <w:b/>
      <w:bCs/>
      <w:sz w:val="26"/>
      <w:szCs w:val="26"/>
      <w:lang w:val="x-none" w:eastAsia="ar-SA"/>
    </w:rPr>
  </w:style>
  <w:style w:type="paragraph" w:customStyle="1" w:styleId="titre4SG">
    <w:name w:val="titre4SG"/>
    <w:basedOn w:val="Normal"/>
    <w:link w:val="titre4SGCar"/>
    <w:qFormat/>
    <w:pPr>
      <w:jc w:val="both"/>
    </w:pPr>
    <w:rPr>
      <w:rFonts w:ascii="Calibri" w:hAnsi="Calibri"/>
      <w:b/>
      <w:sz w:val="24"/>
      <w:szCs w:val="24"/>
    </w:rPr>
  </w:style>
  <w:style w:type="character" w:customStyle="1" w:styleId="Style5Car1">
    <w:name w:val="Style5 Car1"/>
    <w:link w:val="Style5"/>
    <w:rPr>
      <w:rFonts w:ascii="Century Schoolbook" w:hAnsi="Century Schoolbook"/>
      <w:sz w:val="18"/>
      <w:szCs w:val="18"/>
      <w:lang w:val="x-none" w:eastAsia="ar-SA"/>
    </w:rPr>
  </w:style>
  <w:style w:type="character" w:customStyle="1" w:styleId="Titre3SGCar">
    <w:name w:val="Titre 3SG Car"/>
    <w:basedOn w:val="Style5Car1"/>
    <w:link w:val="Titre3SG"/>
    <w:rPr>
      <w:rFonts w:ascii="Century Schoolbook" w:hAnsi="Century Schoolbook"/>
      <w:sz w:val="18"/>
      <w:szCs w:val="18"/>
      <w:lang w:val="x-none" w:eastAsia="ar-SA"/>
    </w:rPr>
  </w:style>
  <w:style w:type="paragraph" w:styleId="En-ttedetabledesmatires">
    <w:name w:val="TOC Heading"/>
    <w:basedOn w:val="Titre1"/>
    <w:next w:val="Normal"/>
    <w:uiPriority w:val="39"/>
    <w:semiHidden/>
    <w:unhideWhenUsed/>
    <w:qFormat/>
    <w:pPr>
      <w:keepLines/>
      <w:numPr>
        <w:numId w:val="0"/>
      </w:numPr>
      <w:suppressAutoHyphens w:val="0"/>
      <w:spacing w:before="480" w:line="276" w:lineRule="auto"/>
      <w:outlineLvl w:val="9"/>
    </w:pPr>
    <w:rPr>
      <w:rFonts w:ascii="Cambria" w:hAnsi="Cambria"/>
      <w:b/>
      <w:bCs/>
      <w:color w:val="365F91"/>
      <w:sz w:val="28"/>
      <w:szCs w:val="28"/>
      <w:lang w:eastAsia="en-US"/>
    </w:rPr>
  </w:style>
  <w:style w:type="character" w:customStyle="1" w:styleId="titre4SGCar">
    <w:name w:val="titre4SG Car"/>
    <w:link w:val="titre4SG"/>
    <w:rPr>
      <w:rFonts w:ascii="Calibri" w:hAnsi="Calibri" w:cs="Calibri"/>
      <w:b/>
      <w:sz w:val="24"/>
      <w:szCs w:val="24"/>
      <w:lang w:val="fr-FR" w:eastAsia="ar-SA"/>
    </w:rPr>
  </w:style>
  <w:style w:type="paragraph" w:styleId="TM4">
    <w:name w:val="toc 4"/>
    <w:basedOn w:val="Normal"/>
    <w:next w:val="Normal"/>
    <w:autoRedefine/>
    <w:uiPriority w:val="39"/>
    <w:unhideWhenUsed/>
    <w:pPr>
      <w:tabs>
        <w:tab w:val="right" w:leader="underscore" w:pos="9061"/>
      </w:tabs>
      <w:ind w:left="600"/>
    </w:pPr>
    <w:rPr>
      <w:rFonts w:ascii="Calibri" w:hAnsi="Calibri" w:cs="Calibri"/>
    </w:rPr>
  </w:style>
  <w:style w:type="paragraph" w:styleId="TM5">
    <w:name w:val="toc 5"/>
    <w:basedOn w:val="Normal"/>
    <w:next w:val="Normal"/>
    <w:autoRedefine/>
    <w:uiPriority w:val="39"/>
    <w:unhideWhenUsed/>
    <w:pPr>
      <w:ind w:left="800"/>
    </w:pPr>
    <w:rPr>
      <w:rFonts w:ascii="Calibri" w:hAnsi="Calibri" w:cs="Calibri"/>
    </w:rPr>
  </w:style>
  <w:style w:type="paragraph" w:styleId="TM6">
    <w:name w:val="toc 6"/>
    <w:basedOn w:val="Normal"/>
    <w:next w:val="Normal"/>
    <w:autoRedefine/>
    <w:uiPriority w:val="39"/>
    <w:unhideWhenUsed/>
    <w:pPr>
      <w:ind w:left="1000"/>
    </w:pPr>
    <w:rPr>
      <w:rFonts w:ascii="Calibri" w:hAnsi="Calibri" w:cs="Calibri"/>
    </w:rPr>
  </w:style>
  <w:style w:type="paragraph" w:styleId="TM7">
    <w:name w:val="toc 7"/>
    <w:basedOn w:val="Normal"/>
    <w:next w:val="Normal"/>
    <w:autoRedefine/>
    <w:uiPriority w:val="39"/>
    <w:unhideWhenUsed/>
    <w:pPr>
      <w:ind w:left="1200"/>
    </w:pPr>
    <w:rPr>
      <w:rFonts w:ascii="Calibri" w:hAnsi="Calibri" w:cs="Calibri"/>
    </w:rPr>
  </w:style>
  <w:style w:type="paragraph" w:styleId="TM8">
    <w:name w:val="toc 8"/>
    <w:basedOn w:val="Normal"/>
    <w:next w:val="Normal"/>
    <w:autoRedefine/>
    <w:uiPriority w:val="39"/>
    <w:unhideWhenUsed/>
    <w:pPr>
      <w:ind w:left="1400"/>
    </w:pPr>
    <w:rPr>
      <w:rFonts w:ascii="Calibri" w:hAnsi="Calibri" w:cs="Calibri"/>
    </w:rPr>
  </w:style>
  <w:style w:type="paragraph" w:styleId="TM9">
    <w:name w:val="toc 9"/>
    <w:basedOn w:val="Normal"/>
    <w:next w:val="Normal"/>
    <w:autoRedefine/>
    <w:uiPriority w:val="39"/>
    <w:unhideWhenUsed/>
    <w:pPr>
      <w:ind w:left="1600"/>
    </w:pPr>
    <w:rPr>
      <w:rFonts w:ascii="Calibri" w:hAnsi="Calibri" w:cs="Calibri"/>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nhideWhenUsed/>
    <w:rPr>
      <w:sz w:val="16"/>
      <w:szCs w:val="16"/>
    </w:rPr>
  </w:style>
  <w:style w:type="paragraph" w:styleId="Commentaire">
    <w:name w:val="annotation text"/>
    <w:basedOn w:val="Normal"/>
    <w:link w:val="CommentaireCar"/>
    <w:unhideWhenUsed/>
  </w:style>
  <w:style w:type="character" w:customStyle="1" w:styleId="CommentaireCar">
    <w:name w:val="Commentaire Car"/>
    <w:link w:val="Commentaire"/>
    <w:rPr>
      <w:lang w:val="fr-FR" w:eastAsia="ar-SA"/>
    </w:rPr>
  </w:style>
  <w:style w:type="paragraph" w:customStyle="1" w:styleId="Default">
    <w:name w:val="Default"/>
    <w:pPr>
      <w:autoSpaceDE w:val="0"/>
      <w:autoSpaceDN w:val="0"/>
      <w:adjustRightInd w:val="0"/>
    </w:pPr>
    <w:rPr>
      <w:rFonts w:ascii="Calibri" w:hAnsi="Calibri" w:cs="Calibri"/>
      <w:color w:val="000000"/>
      <w:sz w:val="24"/>
      <w:szCs w:val="24"/>
      <w:lang w:val="fr-BE" w:eastAsia="fr-BE"/>
    </w:rPr>
  </w:style>
  <w:style w:type="character" w:customStyle="1" w:styleId="Titre1Car">
    <w:name w:val="Titre 1 Car"/>
    <w:link w:val="Titre1"/>
    <w:uiPriority w:val="9"/>
    <w:rPr>
      <w:sz w:val="24"/>
      <w:szCs w:val="24"/>
      <w:lang w:val="x-none" w:eastAsia="ar-SA"/>
    </w:rPr>
  </w:style>
  <w:style w:type="character" w:customStyle="1" w:styleId="Titre2Car">
    <w:name w:val="Titre 2 Car"/>
    <w:link w:val="Titre2"/>
    <w:uiPriority w:val="9"/>
    <w:rPr>
      <w:rFonts w:ascii="Arial" w:hAnsi="Arial" w:cs="Arial"/>
      <w:b/>
      <w:bCs/>
      <w:i/>
      <w:iCs/>
      <w:sz w:val="28"/>
      <w:szCs w:val="28"/>
      <w:lang w:eastAsia="ar-SA"/>
    </w:rPr>
  </w:style>
  <w:style w:type="character" w:customStyle="1" w:styleId="Titre3Car">
    <w:name w:val="Titre 3 Car"/>
    <w:link w:val="Titre3"/>
    <w:uiPriority w:val="9"/>
    <w:rPr>
      <w:rFonts w:ascii="Arial" w:hAnsi="Arial"/>
      <w:sz w:val="24"/>
      <w:szCs w:val="24"/>
      <w:lang w:val="x-none" w:eastAsia="ar-SA"/>
    </w:rPr>
  </w:style>
  <w:style w:type="character" w:customStyle="1" w:styleId="Titre4Car">
    <w:name w:val="Titre 4 Car"/>
    <w:link w:val="Titre4"/>
    <w:uiPriority w:val="9"/>
    <w:rPr>
      <w:b/>
      <w:bCs/>
      <w:sz w:val="28"/>
      <w:szCs w:val="28"/>
      <w:lang w:eastAsia="ar-SA"/>
    </w:rPr>
  </w:style>
  <w:style w:type="character" w:customStyle="1" w:styleId="Titre5Car">
    <w:name w:val="Titre 5 Car"/>
    <w:link w:val="Titre5"/>
    <w:rPr>
      <w:b/>
      <w:bCs/>
      <w:i/>
      <w:iCs/>
      <w:sz w:val="26"/>
      <w:szCs w:val="26"/>
      <w:lang w:eastAsia="ar-SA"/>
    </w:rPr>
  </w:style>
  <w:style w:type="paragraph" w:customStyle="1" w:styleId="Corpsdetexte22">
    <w:name w:val="Corps de texte 22"/>
    <w:basedOn w:val="Normal"/>
    <w:pPr>
      <w:suppressAutoHyphens w:val="0"/>
      <w:ind w:left="1134" w:hanging="1135"/>
      <w:jc w:val="both"/>
    </w:pPr>
    <w:rPr>
      <w:b/>
      <w:bCs/>
      <w:sz w:val="24"/>
      <w:szCs w:val="24"/>
      <w:lang w:eastAsia="fr-FR"/>
    </w:rPr>
  </w:style>
  <w:style w:type="character" w:customStyle="1" w:styleId="RetraitcorpsdetexteCar">
    <w:name w:val="Retrait corps de texte Car"/>
    <w:link w:val="Retraitcorpsdetexte"/>
    <w:rPr>
      <w:lang w:eastAsia="ar-SA"/>
    </w:rPr>
  </w:style>
  <w:style w:type="paragraph" w:styleId="Retraitcorpsdetexte2">
    <w:name w:val="Body Text Indent 2"/>
    <w:basedOn w:val="Normal"/>
    <w:link w:val="Retraitcorpsdetexte2Car"/>
    <w:pPr>
      <w:suppressAutoHyphens w:val="0"/>
      <w:ind w:left="709" w:hanging="709"/>
    </w:pPr>
    <w:rPr>
      <w:b/>
      <w:bCs/>
      <w:sz w:val="22"/>
      <w:szCs w:val="22"/>
      <w:lang w:eastAsia="x-none"/>
    </w:rPr>
  </w:style>
  <w:style w:type="character" w:customStyle="1" w:styleId="Retraitcorpsdetexte2Car1">
    <w:name w:val="Retrait corps de texte 2 Car1"/>
    <w:uiPriority w:val="99"/>
    <w:semiHidden/>
    <w:rPr>
      <w:lang w:eastAsia="ar-SA"/>
    </w:rPr>
  </w:style>
  <w:style w:type="character" w:customStyle="1" w:styleId="ObjetducommentaireCar">
    <w:name w:val="Objet du commentaire Car"/>
    <w:link w:val="Objetducommentaire"/>
    <w:uiPriority w:val="99"/>
    <w:rPr>
      <w:b/>
      <w:bCs/>
      <w:lang w:val="fr-FR" w:eastAsia="ar-SA"/>
    </w:rPr>
  </w:style>
  <w:style w:type="character" w:customStyle="1" w:styleId="TextedebullesCar">
    <w:name w:val="Texte de bulles Car"/>
    <w:link w:val="Textedebulles"/>
    <w:uiPriority w:val="99"/>
    <w:rPr>
      <w:rFonts w:ascii="Tahoma" w:hAnsi="Tahoma" w:cs="Tahoma"/>
      <w:sz w:val="16"/>
      <w:szCs w:val="16"/>
      <w:lang w:eastAsia="ar-SA"/>
    </w:rPr>
  </w:style>
  <w:style w:type="character" w:customStyle="1" w:styleId="CorpsdetexteCar">
    <w:name w:val="Corps de texte Car"/>
    <w:link w:val="Corpsdetexte"/>
    <w:rPr>
      <w:lang w:eastAsia="ar-SA"/>
    </w:rPr>
  </w:style>
  <w:style w:type="paragraph" w:styleId="Retraitcorpsdetexte3">
    <w:name w:val="Body Text Indent 3"/>
    <w:basedOn w:val="Normal"/>
    <w:link w:val="Retraitcorpsdetexte3Car"/>
    <w:pPr>
      <w:suppressAutoHyphens w:val="0"/>
      <w:spacing w:after="120"/>
      <w:ind w:left="283"/>
    </w:pPr>
    <w:rPr>
      <w:sz w:val="16"/>
      <w:szCs w:val="16"/>
      <w:lang w:val="x-none" w:eastAsia="x-none"/>
    </w:rPr>
  </w:style>
  <w:style w:type="character" w:customStyle="1" w:styleId="Retraitcorpsdetexte3Car">
    <w:name w:val="Retrait corps de texte 3 Car"/>
    <w:link w:val="Retraitcorpsdetexte3"/>
    <w:rPr>
      <w:sz w:val="16"/>
      <w:szCs w:val="16"/>
    </w:rPr>
  </w:style>
  <w:style w:type="character" w:customStyle="1" w:styleId="En-tteCar">
    <w:name w:val="En-tête Car"/>
    <w:link w:val="En-tte"/>
    <w:uiPriority w:val="99"/>
    <w:rPr>
      <w:lang w:eastAsia="ar-SA"/>
    </w:rPr>
  </w:style>
  <w:style w:type="paragraph" w:styleId="NormalWeb">
    <w:name w:val="Normal (Web)"/>
    <w:basedOn w:val="Normal"/>
    <w:uiPriority w:val="99"/>
    <w:unhideWhenUsed/>
    <w:pPr>
      <w:suppressAutoHyphens w:val="0"/>
    </w:pPr>
    <w:rPr>
      <w:rFonts w:eastAsia="Calibri"/>
      <w:sz w:val="24"/>
      <w:szCs w:val="24"/>
      <w:lang w:val="fr-BE" w:eastAsia="fr-BE"/>
    </w:rPr>
  </w:style>
  <w:style w:type="character" w:customStyle="1" w:styleId="Titre7Car">
    <w:name w:val="Titre 7 Car"/>
    <w:link w:val="Titre7"/>
    <w:rPr>
      <w:rFonts w:ascii="Calibri" w:hAnsi="Calibri"/>
      <w:sz w:val="24"/>
      <w:szCs w:val="24"/>
      <w:lang w:val="fr-FR" w:eastAsia="ar-SA"/>
    </w:rPr>
  </w:style>
  <w:style w:type="paragraph" w:customStyle="1" w:styleId="Corpsdetexte220">
    <w:name w:val="Corps de texte 22"/>
    <w:basedOn w:val="Normal"/>
    <w:pPr>
      <w:suppressAutoHyphens w:val="0"/>
      <w:ind w:left="1134" w:hanging="1135"/>
      <w:jc w:val="both"/>
    </w:pPr>
    <w:rPr>
      <w:b/>
      <w:bCs/>
      <w:sz w:val="24"/>
      <w:szCs w:val="24"/>
      <w:lang w:eastAsia="fr-FR"/>
    </w:rPr>
  </w:style>
  <w:style w:type="paragraph" w:customStyle="1" w:styleId="bodytext2">
    <w:name w:val="bodytext2"/>
    <w:basedOn w:val="Normal"/>
    <w:pPr>
      <w:suppressAutoHyphens w:val="0"/>
      <w:ind w:left="1134" w:hanging="1135"/>
      <w:jc w:val="both"/>
    </w:pPr>
    <w:rPr>
      <w:b/>
      <w:bCs/>
      <w:sz w:val="24"/>
      <w:szCs w:val="24"/>
      <w:lang w:eastAsia="fr-FR"/>
    </w:rPr>
  </w:style>
  <w:style w:type="paragraph" w:customStyle="1" w:styleId="xmsonormal">
    <w:name w:val="x_msonormal"/>
    <w:basedOn w:val="Normal"/>
    <w:pPr>
      <w:suppressAutoHyphens w:val="0"/>
      <w:spacing w:before="100" w:beforeAutospacing="1" w:after="100" w:afterAutospacing="1"/>
    </w:pPr>
    <w:rPr>
      <w:sz w:val="24"/>
      <w:szCs w:val="24"/>
      <w:lang w:eastAsia="fr-FR"/>
    </w:rPr>
  </w:style>
  <w:style w:type="paragraph" w:customStyle="1" w:styleId="xdefault">
    <w:name w:val="x_default"/>
    <w:basedOn w:val="Normal"/>
    <w:pPr>
      <w:suppressAutoHyphens w:val="0"/>
      <w:spacing w:before="100" w:beforeAutospacing="1" w:after="100" w:afterAutospacing="1"/>
    </w:pPr>
    <w:rPr>
      <w:sz w:val="24"/>
      <w:szCs w:val="24"/>
      <w:lang w:eastAsia="fr-FR"/>
    </w:rPr>
  </w:style>
  <w:style w:type="paragraph" w:customStyle="1" w:styleId="OmniPage3">
    <w:name w:val="OmniPage #3"/>
    <w:basedOn w:val="Normal"/>
    <w:pPr>
      <w:suppressAutoHyphens w:val="0"/>
    </w:pPr>
    <w:rPr>
      <w:lang w:val="en-US" w:eastAsia="fr-FR"/>
    </w:rPr>
  </w:style>
  <w:style w:type="paragraph" w:customStyle="1" w:styleId="SG4">
    <w:name w:val="SG4"/>
    <w:basedOn w:val="Listenumros"/>
    <w:link w:val="SG4Car"/>
    <w:qFormat/>
    <w:pPr>
      <w:numPr>
        <w:numId w:val="0"/>
      </w:numPr>
      <w:suppressAutoHyphens w:val="0"/>
      <w:contextualSpacing w:val="0"/>
    </w:pPr>
    <w:rPr>
      <w:rFonts w:ascii="Calibri" w:hAnsi="Calibri"/>
      <w:bCs/>
      <w:sz w:val="22"/>
      <w:szCs w:val="24"/>
      <w:u w:val="single"/>
      <w:lang w:val="fr-BE" w:eastAsia="fr-FR"/>
    </w:rPr>
  </w:style>
  <w:style w:type="character" w:customStyle="1" w:styleId="SG4Car">
    <w:name w:val="SG4 Car"/>
    <w:link w:val="SG4"/>
    <w:rPr>
      <w:rFonts w:ascii="Calibri" w:hAnsi="Calibri"/>
      <w:bCs/>
      <w:sz w:val="22"/>
      <w:szCs w:val="24"/>
      <w:u w:val="single"/>
      <w:lang w:eastAsia="fr-FR"/>
    </w:rPr>
  </w:style>
  <w:style w:type="character" w:styleId="lev">
    <w:name w:val="Strong"/>
    <w:uiPriority w:val="22"/>
    <w:qFormat/>
    <w:rPr>
      <w:b/>
      <w:bCs/>
    </w:rPr>
  </w:style>
  <w:style w:type="paragraph" w:customStyle="1" w:styleId="SG3">
    <w:name w:val="SG3"/>
    <w:basedOn w:val="Normal"/>
    <w:link w:val="SG3Car"/>
    <w:qFormat/>
    <w:pPr>
      <w:numPr>
        <w:numId w:val="34"/>
      </w:numPr>
      <w:suppressAutoHyphens w:val="0"/>
    </w:pPr>
    <w:rPr>
      <w:rFonts w:ascii="Calibri" w:hAnsi="Calibri"/>
      <w:b/>
      <w:bCs/>
      <w:sz w:val="26"/>
      <w:szCs w:val="26"/>
      <w:lang w:val="fr-BE" w:eastAsia="fr-FR"/>
    </w:rPr>
  </w:style>
  <w:style w:type="character" w:customStyle="1" w:styleId="SG3Car">
    <w:name w:val="SG3 Car"/>
    <w:link w:val="SG3"/>
    <w:rPr>
      <w:rFonts w:ascii="Calibri" w:hAnsi="Calibri"/>
      <w:b/>
      <w:bCs/>
      <w:sz w:val="26"/>
      <w:szCs w:val="26"/>
      <w:lang w:eastAsia="fr-FR"/>
    </w:rPr>
  </w:style>
  <w:style w:type="paragraph" w:styleId="TitreTR">
    <w:name w:val="toa heading"/>
    <w:basedOn w:val="Normal"/>
    <w:next w:val="Normal"/>
    <w:semiHidden/>
    <w:pPr>
      <w:suppressAutoHyphens w:val="0"/>
      <w:spacing w:before="120"/>
    </w:pPr>
    <w:rPr>
      <w:rFonts w:ascii="Arial" w:hAnsi="Arial" w:cs="Arial"/>
      <w:b/>
      <w:bCs/>
      <w:sz w:val="24"/>
      <w:szCs w:val="24"/>
      <w:lang w:val="fr-BE" w:eastAsia="fr-FR"/>
    </w:rPr>
  </w:style>
  <w:style w:type="paragraph" w:customStyle="1" w:styleId="SG5">
    <w:name w:val="SG5"/>
    <w:basedOn w:val="Normal"/>
    <w:link w:val="SG5Car"/>
    <w:qFormat/>
    <w:pPr>
      <w:suppressAutoHyphens w:val="0"/>
      <w:jc w:val="both"/>
    </w:pPr>
    <w:rPr>
      <w:rFonts w:ascii="Calibri" w:hAnsi="Calibri"/>
      <w:b/>
      <w:sz w:val="22"/>
      <w:szCs w:val="22"/>
      <w:lang w:eastAsia="fr-FR"/>
    </w:rPr>
  </w:style>
  <w:style w:type="character" w:customStyle="1" w:styleId="SG5Car">
    <w:name w:val="SG5 Car"/>
    <w:link w:val="SG5"/>
    <w:rPr>
      <w:rFonts w:ascii="Calibri" w:hAnsi="Calibri"/>
      <w:b/>
      <w:sz w:val="22"/>
      <w:szCs w:val="22"/>
      <w:lang w:val="fr-FR" w:eastAsia="fr-FR"/>
    </w:rPr>
  </w:style>
  <w:style w:type="paragraph" w:customStyle="1" w:styleId="SG8">
    <w:name w:val="SG8"/>
    <w:basedOn w:val="SG5"/>
    <w:link w:val="SG8Car"/>
    <w:qFormat/>
  </w:style>
  <w:style w:type="character" w:customStyle="1" w:styleId="SG8Car">
    <w:name w:val="SG8 Car"/>
    <w:link w:val="SG8"/>
    <w:rPr>
      <w:rFonts w:ascii="Calibri" w:hAnsi="Calibri"/>
      <w:b/>
      <w:sz w:val="22"/>
      <w:szCs w:val="22"/>
      <w:lang w:val="fr-FR" w:eastAsia="fr-FR"/>
    </w:rPr>
  </w:style>
  <w:style w:type="paragraph" w:styleId="Rvision">
    <w:name w:val="Revision"/>
    <w:hidden/>
    <w:uiPriority w:val="99"/>
    <w:semiHidden/>
    <w:rPr>
      <w:lang w:eastAsia="ar-SA"/>
    </w:rPr>
  </w:style>
  <w:style w:type="table" w:styleId="Trameclaire-Accent1">
    <w:name w:val="Light Shading Accent 1"/>
    <w:basedOn w:val="TableauNormal"/>
    <w:uiPriority w:val="60"/>
    <w:semiHidden/>
    <w:unhideWhenUsed/>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Tableausimple2">
    <w:name w:val="Plain Table 2"/>
    <w:basedOn w:val="TableauNormal"/>
    <w:uiPriority w:val="4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lledutableau1">
    <w:name w:val="Grille du tableau1"/>
    <w:basedOn w:val="TableauNormal"/>
    <w:next w:val="Grilledutableau"/>
    <w:rPr>
      <w:rFonts w:ascii="Calibri" w:eastAsia="Calibri" w:hAnsi="Calibri"/>
      <w:sz w:val="22"/>
      <w:szCs w:val="22"/>
      <w:lang w:val="fr-B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simple5">
    <w:name w:val="Plain Table 5"/>
    <w:basedOn w:val="TableauNormal"/>
    <w:uiPriority w:val="45"/>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Aucuneliste1">
    <w:name w:val="Aucune liste1"/>
    <w:next w:val="Aucuneliste"/>
    <w:uiPriority w:val="99"/>
    <w:semiHidden/>
    <w:unhideWhenUsed/>
  </w:style>
  <w:style w:type="paragraph" w:styleId="Sansinterligne">
    <w:name w:val="No Spacing"/>
    <w:link w:val="SansinterligneCar"/>
    <w:uiPriority w:val="1"/>
    <w:qFormat/>
    <w:rPr>
      <w:rFonts w:ascii="Calibri" w:eastAsia="Calibri" w:hAnsi="Calibri"/>
      <w:sz w:val="22"/>
      <w:szCs w:val="22"/>
      <w:lang w:val="fr-BE" w:eastAsia="en-US"/>
    </w:rPr>
  </w:style>
  <w:style w:type="table" w:customStyle="1" w:styleId="Grilledutableau2">
    <w:name w:val="Grille du tableau2"/>
    <w:basedOn w:val="TableauNormal"/>
    <w:next w:val="Grilledutableau"/>
    <w:rPr>
      <w:rFonts w:ascii="Calibri" w:eastAsia="Calibri" w:hAnsi="Calibri"/>
      <w:sz w:val="22"/>
      <w:szCs w:val="22"/>
      <w:lang w:val="fr-B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Pr>
      <w:i/>
      <w:iCs/>
    </w:rPr>
  </w:style>
  <w:style w:type="character" w:customStyle="1" w:styleId="SansinterligneCar">
    <w:name w:val="Sans interligne Car"/>
    <w:basedOn w:val="Policepardfaut"/>
    <w:link w:val="Sansinterligne"/>
    <w:uiPriority w:val="1"/>
    <w:rPr>
      <w:rFonts w:ascii="Calibri" w:eastAsia="Calibri" w:hAnsi="Calibri"/>
      <w:sz w:val="22"/>
      <w:szCs w:val="22"/>
      <w:lang w:val="fr-BE" w:eastAsia="en-US"/>
    </w:rPr>
  </w:style>
  <w:style w:type="table" w:customStyle="1" w:styleId="Trameclaire-Accent12">
    <w:name w:val="Trame claire - Accent 12"/>
    <w:basedOn w:val="TableauNormal"/>
    <w:next w:val="Trameclaire-Accent1"/>
    <w:uiPriority w:val="60"/>
    <w:pPr>
      <w:suppressAutoHyphens/>
    </w:pPr>
    <w:rPr>
      <w:rFonts w:ascii="Liberation Serif" w:eastAsia="Songti SC" w:hAnsi="Liberation Serif" w:cs="Arial Unicode MS"/>
      <w:color w:val="2F5496"/>
      <w:kern w:val="2"/>
      <w:sz w:val="24"/>
      <w:szCs w:val="24"/>
      <w:lang w:eastAsia="zh-CN" w:bidi="hi-IN"/>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Trameclaire-Accent11">
    <w:name w:val="Trame claire - Accent 11"/>
    <w:basedOn w:val="TableauNormal"/>
    <w:next w:val="Trameclaire-Accent1"/>
    <w:uiPriority w:val="60"/>
    <w:semiHidden/>
    <w:unhideWhenUsed/>
    <w:rPr>
      <w:rFonts w:ascii="Calibri" w:eastAsia="Calibri" w:hAnsi="Calibri"/>
      <w:color w:val="2E74B5"/>
      <w:sz w:val="22"/>
      <w:szCs w:val="22"/>
      <w:lang w:val="fr-BE" w:eastAsia="en-US"/>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customStyle="1" w:styleId="Trameclaire-Accent121">
    <w:name w:val="Trame claire - Accent 121"/>
    <w:basedOn w:val="TableauNormal"/>
    <w:next w:val="Trameclaire-Accent1"/>
    <w:uiPriority w:val="60"/>
    <w:pPr>
      <w:suppressAutoHyphens/>
    </w:pPr>
    <w:rPr>
      <w:rFonts w:ascii="Liberation Serif" w:eastAsia="Songti SC" w:hAnsi="Liberation Serif" w:cs="Arial Unicode MS"/>
      <w:color w:val="2F5496"/>
      <w:kern w:val="2"/>
      <w:sz w:val="24"/>
      <w:szCs w:val="24"/>
      <w:lang w:eastAsia="zh-CN" w:bidi="hi-IN"/>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Trameclaire-Accent122">
    <w:name w:val="Trame claire - Accent 122"/>
    <w:basedOn w:val="TableauNormal"/>
    <w:next w:val="Trameclaire-Accent1"/>
    <w:uiPriority w:val="60"/>
    <w:pPr>
      <w:suppressAutoHyphens/>
    </w:pPr>
    <w:rPr>
      <w:rFonts w:ascii="Liberation Serif" w:eastAsia="Songti SC" w:hAnsi="Liberation Serif" w:cs="Arial Unicode MS"/>
      <w:color w:val="2F5496"/>
      <w:kern w:val="2"/>
      <w:sz w:val="24"/>
      <w:szCs w:val="24"/>
      <w:lang w:eastAsia="zh-CN" w:bidi="hi-IN"/>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Tableausimple21">
    <w:name w:val="Tableau simple 21"/>
    <w:basedOn w:val="TableauNormal"/>
    <w:next w:val="Tableausimple2"/>
    <w:uiPriority w:val="42"/>
    <w:rPr>
      <w:rFonts w:ascii="Calibri" w:eastAsia="Calibri" w:hAnsi="Calibri"/>
      <w:sz w:val="22"/>
      <w:szCs w:val="22"/>
      <w:lang w:val="fr-BE"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Tableausimple22">
    <w:name w:val="Tableau simple 22"/>
    <w:basedOn w:val="TableauNormal"/>
    <w:next w:val="Tableausimple2"/>
    <w:uiPriority w:val="42"/>
    <w:rPr>
      <w:rFonts w:ascii="Calibri" w:eastAsia="Calibri" w:hAnsi="Calibri"/>
      <w:sz w:val="22"/>
      <w:szCs w:val="22"/>
      <w:lang w:val="fr-BE"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Trameclaire-Accent111">
    <w:name w:val="Trame claire - Accent 111"/>
    <w:basedOn w:val="TableauNormal"/>
    <w:next w:val="Trameclaire-Accent1"/>
    <w:uiPriority w:val="60"/>
    <w:semiHidden/>
    <w:unhideWhenUsed/>
    <w:rPr>
      <w:color w:val="2F5496"/>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Trameclaire-Accent13">
    <w:name w:val="Trame claire - Accent 13"/>
    <w:basedOn w:val="TableauNormal"/>
    <w:next w:val="Trameclaire-Accent1"/>
    <w:uiPriority w:val="60"/>
    <w:semiHidden/>
    <w:unhideWhenUsed/>
    <w:rPr>
      <w:color w:val="2F5496"/>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Trameclaire-Accent14">
    <w:name w:val="Trame claire - Accent 14"/>
    <w:basedOn w:val="TableauNormal"/>
    <w:next w:val="Trameclaire-Accent1"/>
    <w:uiPriority w:val="60"/>
    <w:semiHidden/>
    <w:unhideWhenUsed/>
    <w:rPr>
      <w:color w:val="2F5496"/>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Grilledutableau11">
    <w:name w:val="Grille du tableau11"/>
    <w:basedOn w:val="TableauNormal"/>
    <w:next w:val="Grilledutableau"/>
    <w:rPr>
      <w:lang w:val="fr-BE"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0-Titre1">
    <w:name w:val="Annexe 0 - Titre 1"/>
    <w:basedOn w:val="Normal"/>
    <w:link w:val="Annexe0-Titre1Car"/>
    <w:qFormat/>
    <w:pPr>
      <w:widowControl w:val="0"/>
      <w:spacing w:before="100" w:beforeAutospacing="1" w:after="100" w:afterAutospacing="1"/>
      <w:outlineLvl w:val="0"/>
    </w:pPr>
    <w:rPr>
      <w:rFonts w:ascii="Calibri" w:eastAsia="Songti SC" w:hAnsi="Calibri" w:cs="Calibri"/>
      <w:b/>
      <w:bCs/>
      <w:color w:val="000000"/>
      <w:kern w:val="2"/>
      <w:sz w:val="44"/>
      <w:szCs w:val="36"/>
      <w:lang w:eastAsia="zh-CN" w:bidi="hi-IN"/>
    </w:rPr>
  </w:style>
  <w:style w:type="paragraph" w:customStyle="1" w:styleId="Annexe0Titre2">
    <w:name w:val="Annexe 0 Titre 2"/>
    <w:basedOn w:val="SG3"/>
    <w:rPr>
      <w:rFonts w:eastAsia="Calibri"/>
    </w:rPr>
  </w:style>
  <w:style w:type="character" w:customStyle="1" w:styleId="Annexe0-Titre1Car">
    <w:name w:val="Annexe 0 - Titre 1 Car"/>
    <w:basedOn w:val="Policepardfaut"/>
    <w:link w:val="Annexe0-Titre1"/>
    <w:rPr>
      <w:rFonts w:ascii="Calibri" w:eastAsia="Songti SC" w:hAnsi="Calibri" w:cs="Calibri"/>
      <w:b/>
      <w:bCs/>
      <w:color w:val="000000"/>
      <w:kern w:val="2"/>
      <w:sz w:val="44"/>
      <w:szCs w:val="36"/>
      <w:lang w:eastAsia="zh-CN" w:bidi="hi-IN"/>
    </w:rPr>
  </w:style>
  <w:style w:type="paragraph" w:customStyle="1" w:styleId="Annexe0titre">
    <w:name w:val="Annexe 0 titre"/>
    <w:basedOn w:val="titre4SG"/>
    <w:link w:val="Annexe0titreCar"/>
    <w:qFormat/>
  </w:style>
  <w:style w:type="paragraph" w:customStyle="1" w:styleId="Annexe0Titre3">
    <w:name w:val="Annexe 0 Titre 3"/>
    <w:basedOn w:val="Annexe0titre"/>
    <w:link w:val="Annexe0Titre3Car"/>
    <w:qFormat/>
    <w:pPr>
      <w:numPr>
        <w:ilvl w:val="1"/>
        <w:numId w:val="34"/>
      </w:numPr>
    </w:pPr>
  </w:style>
  <w:style w:type="character" w:customStyle="1" w:styleId="Annexe0titreCar">
    <w:name w:val="Annexe 0 titre Car"/>
    <w:basedOn w:val="titre4SGCar"/>
    <w:link w:val="Annexe0titre"/>
    <w:rPr>
      <w:rFonts w:ascii="Calibri" w:hAnsi="Calibri" w:cs="Calibri"/>
      <w:b/>
      <w:sz w:val="24"/>
      <w:szCs w:val="24"/>
      <w:lang w:val="fr-FR" w:eastAsia="ar-SA"/>
    </w:rPr>
  </w:style>
  <w:style w:type="character" w:customStyle="1" w:styleId="Annexe0Titre3Car">
    <w:name w:val="Annexe 0 Titre 3 Car"/>
    <w:basedOn w:val="Annexe0titreCar"/>
    <w:link w:val="Annexe0Titre3"/>
    <w:rPr>
      <w:rFonts w:ascii="Calibri" w:hAnsi="Calibri" w:cs="Calibri"/>
      <w:b/>
      <w:sz w:val="24"/>
      <w:szCs w:val="24"/>
      <w:lang w:val="fr-FR" w:eastAsia="ar-SA"/>
    </w:rPr>
  </w:style>
  <w:style w:type="table" w:customStyle="1" w:styleId="Grilledutableau111">
    <w:name w:val="Grille du tableau111"/>
    <w:basedOn w:val="TableauNormal"/>
    <w:next w:val="Grilledutableau"/>
    <w:rPr>
      <w:rFonts w:ascii="Calibri" w:eastAsia="Calibri" w:hAnsi="Calibri"/>
      <w:sz w:val="22"/>
      <w:szCs w:val="22"/>
      <w:lang w:val="fr-B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96064">
      <w:bodyDiv w:val="1"/>
      <w:marLeft w:val="0"/>
      <w:marRight w:val="0"/>
      <w:marTop w:val="0"/>
      <w:marBottom w:val="0"/>
      <w:divBdr>
        <w:top w:val="none" w:sz="0" w:space="0" w:color="auto"/>
        <w:left w:val="none" w:sz="0" w:space="0" w:color="auto"/>
        <w:bottom w:val="none" w:sz="0" w:space="0" w:color="auto"/>
        <w:right w:val="none" w:sz="0" w:space="0" w:color="auto"/>
      </w:divBdr>
    </w:div>
    <w:div w:id="172652294">
      <w:bodyDiv w:val="1"/>
      <w:marLeft w:val="0"/>
      <w:marRight w:val="0"/>
      <w:marTop w:val="0"/>
      <w:marBottom w:val="0"/>
      <w:divBdr>
        <w:top w:val="none" w:sz="0" w:space="0" w:color="auto"/>
        <w:left w:val="none" w:sz="0" w:space="0" w:color="auto"/>
        <w:bottom w:val="none" w:sz="0" w:space="0" w:color="auto"/>
        <w:right w:val="none" w:sz="0" w:space="0" w:color="auto"/>
      </w:divBdr>
    </w:div>
    <w:div w:id="179970359">
      <w:bodyDiv w:val="1"/>
      <w:marLeft w:val="0"/>
      <w:marRight w:val="0"/>
      <w:marTop w:val="0"/>
      <w:marBottom w:val="0"/>
      <w:divBdr>
        <w:top w:val="none" w:sz="0" w:space="0" w:color="auto"/>
        <w:left w:val="none" w:sz="0" w:space="0" w:color="auto"/>
        <w:bottom w:val="none" w:sz="0" w:space="0" w:color="auto"/>
        <w:right w:val="none" w:sz="0" w:space="0" w:color="auto"/>
      </w:divBdr>
    </w:div>
    <w:div w:id="234441418">
      <w:bodyDiv w:val="1"/>
      <w:marLeft w:val="0"/>
      <w:marRight w:val="0"/>
      <w:marTop w:val="0"/>
      <w:marBottom w:val="0"/>
      <w:divBdr>
        <w:top w:val="none" w:sz="0" w:space="0" w:color="auto"/>
        <w:left w:val="none" w:sz="0" w:space="0" w:color="auto"/>
        <w:bottom w:val="none" w:sz="0" w:space="0" w:color="auto"/>
        <w:right w:val="none" w:sz="0" w:space="0" w:color="auto"/>
      </w:divBdr>
    </w:div>
    <w:div w:id="313488620">
      <w:bodyDiv w:val="1"/>
      <w:marLeft w:val="0"/>
      <w:marRight w:val="0"/>
      <w:marTop w:val="0"/>
      <w:marBottom w:val="0"/>
      <w:divBdr>
        <w:top w:val="none" w:sz="0" w:space="0" w:color="auto"/>
        <w:left w:val="none" w:sz="0" w:space="0" w:color="auto"/>
        <w:bottom w:val="none" w:sz="0" w:space="0" w:color="auto"/>
        <w:right w:val="none" w:sz="0" w:space="0" w:color="auto"/>
      </w:divBdr>
    </w:div>
    <w:div w:id="404228176">
      <w:bodyDiv w:val="1"/>
      <w:marLeft w:val="0"/>
      <w:marRight w:val="0"/>
      <w:marTop w:val="0"/>
      <w:marBottom w:val="0"/>
      <w:divBdr>
        <w:top w:val="none" w:sz="0" w:space="0" w:color="auto"/>
        <w:left w:val="none" w:sz="0" w:space="0" w:color="auto"/>
        <w:bottom w:val="none" w:sz="0" w:space="0" w:color="auto"/>
        <w:right w:val="none" w:sz="0" w:space="0" w:color="auto"/>
      </w:divBdr>
    </w:div>
    <w:div w:id="478692517">
      <w:bodyDiv w:val="1"/>
      <w:marLeft w:val="0"/>
      <w:marRight w:val="0"/>
      <w:marTop w:val="0"/>
      <w:marBottom w:val="0"/>
      <w:divBdr>
        <w:top w:val="none" w:sz="0" w:space="0" w:color="auto"/>
        <w:left w:val="none" w:sz="0" w:space="0" w:color="auto"/>
        <w:bottom w:val="none" w:sz="0" w:space="0" w:color="auto"/>
        <w:right w:val="none" w:sz="0" w:space="0" w:color="auto"/>
      </w:divBdr>
    </w:div>
    <w:div w:id="487599617">
      <w:bodyDiv w:val="1"/>
      <w:marLeft w:val="0"/>
      <w:marRight w:val="0"/>
      <w:marTop w:val="0"/>
      <w:marBottom w:val="0"/>
      <w:divBdr>
        <w:top w:val="none" w:sz="0" w:space="0" w:color="auto"/>
        <w:left w:val="none" w:sz="0" w:space="0" w:color="auto"/>
        <w:bottom w:val="none" w:sz="0" w:space="0" w:color="auto"/>
        <w:right w:val="none" w:sz="0" w:space="0" w:color="auto"/>
      </w:divBdr>
    </w:div>
    <w:div w:id="519198127">
      <w:bodyDiv w:val="1"/>
      <w:marLeft w:val="0"/>
      <w:marRight w:val="0"/>
      <w:marTop w:val="0"/>
      <w:marBottom w:val="0"/>
      <w:divBdr>
        <w:top w:val="none" w:sz="0" w:space="0" w:color="auto"/>
        <w:left w:val="none" w:sz="0" w:space="0" w:color="auto"/>
        <w:bottom w:val="none" w:sz="0" w:space="0" w:color="auto"/>
        <w:right w:val="none" w:sz="0" w:space="0" w:color="auto"/>
      </w:divBdr>
    </w:div>
    <w:div w:id="520899317">
      <w:bodyDiv w:val="1"/>
      <w:marLeft w:val="0"/>
      <w:marRight w:val="0"/>
      <w:marTop w:val="0"/>
      <w:marBottom w:val="0"/>
      <w:divBdr>
        <w:top w:val="none" w:sz="0" w:space="0" w:color="auto"/>
        <w:left w:val="none" w:sz="0" w:space="0" w:color="auto"/>
        <w:bottom w:val="none" w:sz="0" w:space="0" w:color="auto"/>
        <w:right w:val="none" w:sz="0" w:space="0" w:color="auto"/>
      </w:divBdr>
    </w:div>
    <w:div w:id="812719243">
      <w:bodyDiv w:val="1"/>
      <w:marLeft w:val="0"/>
      <w:marRight w:val="0"/>
      <w:marTop w:val="0"/>
      <w:marBottom w:val="0"/>
      <w:divBdr>
        <w:top w:val="none" w:sz="0" w:space="0" w:color="auto"/>
        <w:left w:val="none" w:sz="0" w:space="0" w:color="auto"/>
        <w:bottom w:val="none" w:sz="0" w:space="0" w:color="auto"/>
        <w:right w:val="none" w:sz="0" w:space="0" w:color="auto"/>
      </w:divBdr>
      <w:divsChild>
        <w:div w:id="199245753">
          <w:marLeft w:val="0"/>
          <w:marRight w:val="0"/>
          <w:marTop w:val="0"/>
          <w:marBottom w:val="0"/>
          <w:divBdr>
            <w:top w:val="none" w:sz="0" w:space="0" w:color="auto"/>
            <w:left w:val="none" w:sz="0" w:space="0" w:color="auto"/>
            <w:bottom w:val="none" w:sz="0" w:space="0" w:color="auto"/>
            <w:right w:val="none" w:sz="0" w:space="0" w:color="auto"/>
          </w:divBdr>
        </w:div>
        <w:div w:id="601451613">
          <w:marLeft w:val="0"/>
          <w:marRight w:val="0"/>
          <w:marTop w:val="0"/>
          <w:marBottom w:val="0"/>
          <w:divBdr>
            <w:top w:val="none" w:sz="0" w:space="0" w:color="auto"/>
            <w:left w:val="none" w:sz="0" w:space="0" w:color="auto"/>
            <w:bottom w:val="none" w:sz="0" w:space="0" w:color="auto"/>
            <w:right w:val="none" w:sz="0" w:space="0" w:color="auto"/>
          </w:divBdr>
        </w:div>
        <w:div w:id="1302804918">
          <w:marLeft w:val="0"/>
          <w:marRight w:val="0"/>
          <w:marTop w:val="0"/>
          <w:marBottom w:val="0"/>
          <w:divBdr>
            <w:top w:val="none" w:sz="0" w:space="0" w:color="auto"/>
            <w:left w:val="none" w:sz="0" w:space="0" w:color="auto"/>
            <w:bottom w:val="none" w:sz="0" w:space="0" w:color="auto"/>
            <w:right w:val="none" w:sz="0" w:space="0" w:color="auto"/>
          </w:divBdr>
        </w:div>
      </w:divsChild>
    </w:div>
    <w:div w:id="894005416">
      <w:bodyDiv w:val="1"/>
      <w:marLeft w:val="0"/>
      <w:marRight w:val="0"/>
      <w:marTop w:val="0"/>
      <w:marBottom w:val="0"/>
      <w:divBdr>
        <w:top w:val="none" w:sz="0" w:space="0" w:color="auto"/>
        <w:left w:val="none" w:sz="0" w:space="0" w:color="auto"/>
        <w:bottom w:val="none" w:sz="0" w:space="0" w:color="auto"/>
        <w:right w:val="none" w:sz="0" w:space="0" w:color="auto"/>
      </w:divBdr>
    </w:div>
    <w:div w:id="933364808">
      <w:bodyDiv w:val="1"/>
      <w:marLeft w:val="0"/>
      <w:marRight w:val="0"/>
      <w:marTop w:val="0"/>
      <w:marBottom w:val="0"/>
      <w:divBdr>
        <w:top w:val="none" w:sz="0" w:space="0" w:color="auto"/>
        <w:left w:val="none" w:sz="0" w:space="0" w:color="auto"/>
        <w:bottom w:val="none" w:sz="0" w:space="0" w:color="auto"/>
        <w:right w:val="none" w:sz="0" w:space="0" w:color="auto"/>
      </w:divBdr>
    </w:div>
    <w:div w:id="1050156397">
      <w:bodyDiv w:val="1"/>
      <w:marLeft w:val="0"/>
      <w:marRight w:val="0"/>
      <w:marTop w:val="0"/>
      <w:marBottom w:val="0"/>
      <w:divBdr>
        <w:top w:val="none" w:sz="0" w:space="0" w:color="auto"/>
        <w:left w:val="none" w:sz="0" w:space="0" w:color="auto"/>
        <w:bottom w:val="none" w:sz="0" w:space="0" w:color="auto"/>
        <w:right w:val="none" w:sz="0" w:space="0" w:color="auto"/>
      </w:divBdr>
    </w:div>
    <w:div w:id="1060179618">
      <w:bodyDiv w:val="1"/>
      <w:marLeft w:val="0"/>
      <w:marRight w:val="0"/>
      <w:marTop w:val="0"/>
      <w:marBottom w:val="0"/>
      <w:divBdr>
        <w:top w:val="none" w:sz="0" w:space="0" w:color="auto"/>
        <w:left w:val="none" w:sz="0" w:space="0" w:color="auto"/>
        <w:bottom w:val="none" w:sz="0" w:space="0" w:color="auto"/>
        <w:right w:val="none" w:sz="0" w:space="0" w:color="auto"/>
      </w:divBdr>
    </w:div>
    <w:div w:id="1074161532">
      <w:bodyDiv w:val="1"/>
      <w:marLeft w:val="0"/>
      <w:marRight w:val="0"/>
      <w:marTop w:val="0"/>
      <w:marBottom w:val="0"/>
      <w:divBdr>
        <w:top w:val="none" w:sz="0" w:space="0" w:color="auto"/>
        <w:left w:val="none" w:sz="0" w:space="0" w:color="auto"/>
        <w:bottom w:val="none" w:sz="0" w:space="0" w:color="auto"/>
        <w:right w:val="none" w:sz="0" w:space="0" w:color="auto"/>
      </w:divBdr>
    </w:div>
    <w:div w:id="1108967102">
      <w:bodyDiv w:val="1"/>
      <w:marLeft w:val="0"/>
      <w:marRight w:val="0"/>
      <w:marTop w:val="0"/>
      <w:marBottom w:val="0"/>
      <w:divBdr>
        <w:top w:val="none" w:sz="0" w:space="0" w:color="auto"/>
        <w:left w:val="none" w:sz="0" w:space="0" w:color="auto"/>
        <w:bottom w:val="none" w:sz="0" w:space="0" w:color="auto"/>
        <w:right w:val="none" w:sz="0" w:space="0" w:color="auto"/>
      </w:divBdr>
    </w:div>
    <w:div w:id="1227255944">
      <w:bodyDiv w:val="1"/>
      <w:marLeft w:val="0"/>
      <w:marRight w:val="0"/>
      <w:marTop w:val="0"/>
      <w:marBottom w:val="0"/>
      <w:divBdr>
        <w:top w:val="none" w:sz="0" w:space="0" w:color="auto"/>
        <w:left w:val="none" w:sz="0" w:space="0" w:color="auto"/>
        <w:bottom w:val="none" w:sz="0" w:space="0" w:color="auto"/>
        <w:right w:val="none" w:sz="0" w:space="0" w:color="auto"/>
      </w:divBdr>
    </w:div>
    <w:div w:id="1578248976">
      <w:bodyDiv w:val="1"/>
      <w:marLeft w:val="0"/>
      <w:marRight w:val="0"/>
      <w:marTop w:val="0"/>
      <w:marBottom w:val="0"/>
      <w:divBdr>
        <w:top w:val="none" w:sz="0" w:space="0" w:color="auto"/>
        <w:left w:val="none" w:sz="0" w:space="0" w:color="auto"/>
        <w:bottom w:val="none" w:sz="0" w:space="0" w:color="auto"/>
        <w:right w:val="none" w:sz="0" w:space="0" w:color="auto"/>
      </w:divBdr>
    </w:div>
    <w:div w:id="1664775276">
      <w:bodyDiv w:val="1"/>
      <w:marLeft w:val="0"/>
      <w:marRight w:val="0"/>
      <w:marTop w:val="0"/>
      <w:marBottom w:val="0"/>
      <w:divBdr>
        <w:top w:val="none" w:sz="0" w:space="0" w:color="auto"/>
        <w:left w:val="none" w:sz="0" w:space="0" w:color="auto"/>
        <w:bottom w:val="none" w:sz="0" w:space="0" w:color="auto"/>
        <w:right w:val="none" w:sz="0" w:space="0" w:color="auto"/>
      </w:divBdr>
    </w:div>
    <w:div w:id="1793476354">
      <w:bodyDiv w:val="1"/>
      <w:marLeft w:val="0"/>
      <w:marRight w:val="0"/>
      <w:marTop w:val="0"/>
      <w:marBottom w:val="0"/>
      <w:divBdr>
        <w:top w:val="none" w:sz="0" w:space="0" w:color="auto"/>
        <w:left w:val="none" w:sz="0" w:space="0" w:color="auto"/>
        <w:bottom w:val="none" w:sz="0" w:space="0" w:color="auto"/>
        <w:right w:val="none" w:sz="0" w:space="0" w:color="auto"/>
      </w:divBdr>
    </w:div>
    <w:div w:id="1808542960">
      <w:bodyDiv w:val="1"/>
      <w:marLeft w:val="0"/>
      <w:marRight w:val="0"/>
      <w:marTop w:val="0"/>
      <w:marBottom w:val="0"/>
      <w:divBdr>
        <w:top w:val="none" w:sz="0" w:space="0" w:color="auto"/>
        <w:left w:val="none" w:sz="0" w:space="0" w:color="auto"/>
        <w:bottom w:val="none" w:sz="0" w:space="0" w:color="auto"/>
        <w:right w:val="none" w:sz="0" w:space="0" w:color="auto"/>
      </w:divBdr>
    </w:div>
    <w:div w:id="1850481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image" Target="media/image5.jpeg"/><Relationship Id="rId26" Type="http://schemas.openxmlformats.org/officeDocument/2006/relationships/hyperlink" Target="mailto:cellulege@cfwb.be" TargetMode="External"/><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4.jpeg"/><Relationship Id="rId25" Type="http://schemas.openxmlformats.org/officeDocument/2006/relationships/hyperlink" Target="file:///\\SCFWB12\SGGPES\SERVICE%20GESTION%20EMPLOI\REAFFECTATION\CIRCULAIRES\CIRCULAIRES%202022-2023\DISPO%20REAF\SEC%20LIBRE\SEC%20LIBRE\ccsecondaire.libre@cfwb.be" TargetMode="Externa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image" Target="media/image7.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image" Target="media/image11.jpeg"/><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image" Target="media/image10.jpeg"/><Relationship Id="rId28" Type="http://schemas.openxmlformats.org/officeDocument/2006/relationships/image" Target="media/image12.png"/><Relationship Id="rId10" Type="http://schemas.openxmlformats.org/officeDocument/2006/relationships/header" Target="header1.xml"/><Relationship Id="rId19" Type="http://schemas.openxmlformats.org/officeDocument/2006/relationships/image" Target="media/image6.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image" Target="media/image9.png"/><Relationship Id="rId27" Type="http://schemas.openxmlformats.org/officeDocument/2006/relationships/hyperlink" Target="file:///\\SCFWB12\SGGPES\SERVICE%20GESTION%20EMPLOI\REAFFECTATION\CIRCULAIRES\CIRCULAIRES%202023-2024\DISPO%20REAF\SEC%20LIBRE\SEC%20LIBRE\en" TargetMode="Externa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CAA761361249A440A2043E72FCE94C71" ma:contentTypeVersion="12" ma:contentTypeDescription="Crée un document." ma:contentTypeScope="" ma:versionID="c4cb073ebf8203b3dc85f162a9207b9e">
  <xsd:schema xmlns:xsd="http://www.w3.org/2001/XMLSchema" xmlns:xs="http://www.w3.org/2001/XMLSchema" xmlns:p="http://schemas.microsoft.com/office/2006/metadata/properties" xmlns:ns3="a33c70cb-35ec-46f0-bd69-a82493870f39" xmlns:ns4="b589c0d3-6e09-4fc4-87aa-704bac353951" targetNamespace="http://schemas.microsoft.com/office/2006/metadata/properties" ma:root="true" ma:fieldsID="608490904f3f787a9fa946b4a2764ca8" ns3:_="" ns4:_="">
    <xsd:import namespace="a33c70cb-35ec-46f0-bd69-a82493870f39"/>
    <xsd:import namespace="b589c0d3-6e09-4fc4-87aa-704bac35395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3c70cb-35ec-46f0-bd69-a82493870f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89c0d3-6e09-4fc4-87aa-704bac353951"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SharingHintHash" ma:index="17"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F5FF1C-BD1C-4B55-AEC5-CC1B33400FB1}">
  <ds:schemaRefs>
    <ds:schemaRef ds:uri="http://schemas.openxmlformats.org/officeDocument/2006/bibliography"/>
  </ds:schemaRefs>
</ds:datastoreItem>
</file>

<file path=customXml/itemProps2.xml><?xml version="1.0" encoding="utf-8"?>
<ds:datastoreItem xmlns:ds="http://schemas.openxmlformats.org/officeDocument/2006/customXml" ds:itemID="{3944EAEE-E88D-49CA-9343-AB1AAA1297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3c70cb-35ec-46f0-bd69-a82493870f39"/>
    <ds:schemaRef ds:uri="b589c0d3-6e09-4fc4-87aa-704bac3539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24A2F1-BA90-498A-A1E1-5E86D362D04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24</Pages>
  <Words>6900</Words>
  <Characters>37955</Characters>
  <Application>Microsoft Office Word</Application>
  <DocSecurity>0</DocSecurity>
  <Lines>316</Lines>
  <Paragraphs>89</Paragraphs>
  <ScaleCrop>false</ScaleCrop>
  <HeadingPairs>
    <vt:vector size="2" baseType="variant">
      <vt:variant>
        <vt:lpstr>Titre</vt:lpstr>
      </vt:variant>
      <vt:variant>
        <vt:i4>1</vt:i4>
      </vt:variant>
    </vt:vector>
  </HeadingPairs>
  <TitlesOfParts>
    <vt:vector size="1" baseType="lpstr">
      <vt:lpstr/>
    </vt:vector>
  </TitlesOfParts>
  <Company>ETNIC</Company>
  <LinksUpToDate>false</LinksUpToDate>
  <CharactersWithSpaces>44766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 Van Passel</dc:creator>
  <cp:lastModifiedBy>GOUIGAH Sabrina</cp:lastModifiedBy>
  <cp:revision>3</cp:revision>
  <cp:lastPrinted>2021-06-29T22:08:00Z</cp:lastPrinted>
  <dcterms:created xsi:type="dcterms:W3CDTF">2023-09-18T13:17:00Z</dcterms:created>
  <dcterms:modified xsi:type="dcterms:W3CDTF">2024-09-24T12:57:00Z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0x010100CAA761361249A440A2043E72FCE94C71</vt:lpwstr>
  </property>
</Properties>
</file>